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08" w:rsidRDefault="00942A08" w:rsidP="00942A08">
      <w:pPr>
        <w:jc w:val="center"/>
        <w:rPr>
          <w:rFonts w:ascii="Tahoma" w:hAnsi="Tahoma" w:cs="Tahoma"/>
          <w:b/>
          <w:i/>
          <w:color w:val="0000FF"/>
          <w:sz w:val="32"/>
          <w:szCs w:val="32"/>
        </w:rPr>
      </w:pPr>
    </w:p>
    <w:p w:rsidR="005970C5" w:rsidRPr="001040FF" w:rsidRDefault="005970C5" w:rsidP="00942A08">
      <w:pPr>
        <w:jc w:val="center"/>
        <w:rPr>
          <w:rFonts w:ascii="Tahoma" w:hAnsi="Tahoma" w:cs="Tahoma"/>
          <w:b/>
          <w:i/>
          <w:color w:val="0000FF"/>
          <w:sz w:val="32"/>
          <w:szCs w:val="32"/>
        </w:rPr>
      </w:pPr>
    </w:p>
    <w:p w:rsidR="00A77666" w:rsidRPr="001040FF" w:rsidRDefault="00A77666" w:rsidP="00942A08">
      <w:pPr>
        <w:jc w:val="center"/>
        <w:rPr>
          <w:rFonts w:ascii="Tahoma" w:hAnsi="Tahoma" w:cs="Tahoma"/>
          <w:b/>
          <w:color w:val="0000FF"/>
          <w:sz w:val="32"/>
          <w:szCs w:val="32"/>
        </w:rPr>
      </w:pPr>
    </w:p>
    <w:p w:rsidR="00942A08" w:rsidRPr="00281671" w:rsidRDefault="00942A08" w:rsidP="00942A08">
      <w:pPr>
        <w:jc w:val="center"/>
        <w:rPr>
          <w:rFonts w:ascii="Tahoma" w:hAnsi="Tahoma" w:cs="Tahoma"/>
          <w:b/>
          <w:color w:val="0000FF"/>
          <w:sz w:val="32"/>
          <w:szCs w:val="32"/>
        </w:rPr>
      </w:pPr>
      <w:r w:rsidRPr="00281671">
        <w:rPr>
          <w:rFonts w:ascii="Tahoma" w:hAnsi="Tahoma" w:cs="Tahoma"/>
          <w:b/>
          <w:color w:val="0000FF"/>
          <w:sz w:val="32"/>
          <w:szCs w:val="32"/>
        </w:rPr>
        <w:t>BASES ESTÁNDAR</w:t>
      </w:r>
      <w:r w:rsidRPr="00281671">
        <w:rPr>
          <w:rFonts w:ascii="Tahoma" w:hAnsi="Tahoma" w:cs="Tahoma"/>
          <w:b/>
          <w:color w:val="4C32E6"/>
          <w:sz w:val="32"/>
          <w:szCs w:val="32"/>
        </w:rPr>
        <w:t xml:space="preserve"> </w:t>
      </w:r>
      <w:r w:rsidR="00034F89" w:rsidRPr="00281671">
        <w:rPr>
          <w:rFonts w:ascii="Tahoma" w:hAnsi="Tahoma" w:cs="Tahoma"/>
          <w:b/>
          <w:color w:val="0000FF"/>
          <w:sz w:val="32"/>
          <w:szCs w:val="32"/>
        </w:rPr>
        <w:t>DE ADJUDICACIÓN DIRECTA SELECTIVA</w:t>
      </w:r>
      <w:r w:rsidR="00034F89" w:rsidRPr="00281671">
        <w:rPr>
          <w:rFonts w:ascii="Tahoma" w:hAnsi="Tahoma" w:cs="Tahoma"/>
          <w:b/>
          <w:color w:val="4C32E6"/>
          <w:sz w:val="32"/>
          <w:szCs w:val="32"/>
        </w:rPr>
        <w:t xml:space="preserve"> </w:t>
      </w:r>
      <w:r w:rsidRPr="00281671">
        <w:rPr>
          <w:rFonts w:ascii="Tahoma" w:hAnsi="Tahoma" w:cs="Tahoma"/>
          <w:b/>
          <w:color w:val="0000FF"/>
          <w:sz w:val="32"/>
          <w:szCs w:val="32"/>
        </w:rPr>
        <w:t xml:space="preserve">PARA </w:t>
      </w:r>
      <w:smartTag w:uri="urn:schemas-microsoft-com:office:smarttags" w:element="PersonName">
        <w:smartTagPr>
          <w:attr w:name="ProductID" w:val="la CONTRATACIￓN DE"/>
        </w:smartTagPr>
        <w:r w:rsidRPr="00281671">
          <w:rPr>
            <w:rFonts w:ascii="Tahoma" w:hAnsi="Tahoma" w:cs="Tahoma"/>
            <w:b/>
            <w:color w:val="0000FF"/>
            <w:sz w:val="32"/>
            <w:szCs w:val="32"/>
          </w:rPr>
          <w:t>LA CONTRATACIÓN DE</w:t>
        </w:r>
      </w:smartTag>
      <w:r w:rsidRPr="00281671">
        <w:rPr>
          <w:rFonts w:ascii="Tahoma" w:hAnsi="Tahoma" w:cs="Tahoma"/>
          <w:b/>
          <w:color w:val="0000FF"/>
          <w:sz w:val="32"/>
          <w:szCs w:val="32"/>
        </w:rPr>
        <w:t xml:space="preserve"> BIENES</w:t>
      </w:r>
    </w:p>
    <w:p w:rsidR="00942A08" w:rsidRPr="00281671" w:rsidRDefault="00942A08" w:rsidP="00942A08">
      <w:pPr>
        <w:jc w:val="center"/>
        <w:rPr>
          <w:rFonts w:ascii="Tahoma" w:hAnsi="Tahoma" w:cs="Tahoma"/>
          <w:b/>
          <w:sz w:val="32"/>
          <w:szCs w:val="32"/>
        </w:rPr>
      </w:pPr>
    </w:p>
    <w:p w:rsidR="00942A08" w:rsidRPr="00281671" w:rsidRDefault="00942A08" w:rsidP="00942A08">
      <w:pPr>
        <w:jc w:val="center"/>
        <w:rPr>
          <w:rFonts w:ascii="Tahoma" w:hAnsi="Tahoma" w:cs="Tahoma"/>
          <w:b/>
          <w:sz w:val="32"/>
          <w:szCs w:val="32"/>
        </w:rPr>
      </w:pPr>
    </w:p>
    <w:p w:rsidR="00942A08" w:rsidRPr="00281671" w:rsidRDefault="00942A08" w:rsidP="00942A08">
      <w:pPr>
        <w:jc w:val="center"/>
        <w:rPr>
          <w:rFonts w:ascii="Tahoma" w:hAnsi="Tahoma" w:cs="Tahoma"/>
          <w:b/>
          <w:sz w:val="32"/>
          <w:szCs w:val="32"/>
        </w:rPr>
      </w:pPr>
    </w:p>
    <w:p w:rsidR="00942A08" w:rsidRPr="00281671" w:rsidRDefault="00942A08" w:rsidP="00942A08">
      <w:pPr>
        <w:jc w:val="center"/>
        <w:rPr>
          <w:rFonts w:ascii="Tahoma" w:hAnsi="Tahoma" w:cs="Tahoma"/>
          <w:b/>
          <w:sz w:val="32"/>
          <w:szCs w:val="32"/>
        </w:rPr>
      </w:pPr>
    </w:p>
    <w:p w:rsidR="00942A08" w:rsidRPr="00281671" w:rsidRDefault="00942A08" w:rsidP="00942A08">
      <w:pPr>
        <w:jc w:val="center"/>
        <w:rPr>
          <w:rFonts w:ascii="Tahoma" w:hAnsi="Tahoma" w:cs="Tahoma"/>
          <w:b/>
          <w:sz w:val="32"/>
          <w:szCs w:val="32"/>
        </w:rPr>
      </w:pPr>
    </w:p>
    <w:p w:rsidR="00942A08" w:rsidRPr="00281671" w:rsidRDefault="00942A08" w:rsidP="00942A08">
      <w:pPr>
        <w:jc w:val="center"/>
        <w:rPr>
          <w:rFonts w:ascii="Tahoma" w:hAnsi="Tahoma" w:cs="Tahoma"/>
          <w:b/>
          <w:sz w:val="32"/>
          <w:szCs w:val="32"/>
        </w:rPr>
      </w:pPr>
    </w:p>
    <w:p w:rsidR="00942A08" w:rsidRPr="008F65E2" w:rsidRDefault="002A1324" w:rsidP="00942A08">
      <w:pPr>
        <w:jc w:val="center"/>
        <w:rPr>
          <w:rFonts w:ascii="Tahoma" w:hAnsi="Tahoma" w:cs="Tahoma"/>
          <w:b/>
          <w:sz w:val="28"/>
          <w:szCs w:val="28"/>
        </w:rPr>
      </w:pPr>
      <w:r w:rsidRPr="003E0F71">
        <w:rPr>
          <w:rFonts w:ascii="Tahoma" w:hAnsi="Tahoma" w:cs="Tahoma"/>
          <w:b/>
          <w:sz w:val="28"/>
          <w:szCs w:val="28"/>
        </w:rPr>
        <w:t>ADJUDICACIÓN D</w:t>
      </w:r>
      <w:r w:rsidR="00CB73D1" w:rsidRPr="003E0F71">
        <w:rPr>
          <w:rFonts w:ascii="Tahoma" w:hAnsi="Tahoma" w:cs="Tahoma"/>
          <w:b/>
          <w:sz w:val="28"/>
          <w:szCs w:val="28"/>
        </w:rPr>
        <w:t xml:space="preserve">IRECTA SELECTIVA </w:t>
      </w:r>
      <w:r w:rsidR="008F65E2" w:rsidRPr="003E0F71">
        <w:rPr>
          <w:rFonts w:ascii="Tahoma" w:hAnsi="Tahoma" w:cs="Tahoma"/>
          <w:b/>
          <w:sz w:val="28"/>
          <w:szCs w:val="28"/>
        </w:rPr>
        <w:t>Nº</w:t>
      </w:r>
      <w:r w:rsidR="00A45E9A">
        <w:rPr>
          <w:rFonts w:ascii="Tahoma" w:hAnsi="Tahoma" w:cs="Tahoma"/>
          <w:b/>
          <w:sz w:val="28"/>
          <w:szCs w:val="28"/>
        </w:rPr>
        <w:t xml:space="preserve">  </w:t>
      </w:r>
      <w:r w:rsidR="00D735F7">
        <w:rPr>
          <w:rFonts w:ascii="Tahoma" w:hAnsi="Tahoma" w:cs="Tahoma"/>
          <w:b/>
          <w:sz w:val="28"/>
          <w:szCs w:val="28"/>
        </w:rPr>
        <w:t>0040</w:t>
      </w:r>
      <w:r w:rsidR="008F65E2" w:rsidRPr="003E0F71">
        <w:rPr>
          <w:rFonts w:ascii="Tahoma" w:hAnsi="Tahoma" w:cs="Tahoma"/>
          <w:b/>
          <w:sz w:val="28"/>
          <w:szCs w:val="28"/>
        </w:rPr>
        <w:t>-201</w:t>
      </w:r>
      <w:r w:rsidR="009C42B8">
        <w:rPr>
          <w:rFonts w:ascii="Tahoma" w:hAnsi="Tahoma" w:cs="Tahoma"/>
          <w:b/>
          <w:sz w:val="28"/>
          <w:szCs w:val="28"/>
        </w:rPr>
        <w:t>1</w:t>
      </w:r>
      <w:r w:rsidR="008F65E2" w:rsidRPr="003E0F71">
        <w:rPr>
          <w:rFonts w:ascii="Tahoma" w:hAnsi="Tahoma" w:cs="Tahoma"/>
          <w:b/>
          <w:sz w:val="28"/>
          <w:szCs w:val="28"/>
        </w:rPr>
        <w:t xml:space="preserve"> REGION</w:t>
      </w:r>
      <w:r w:rsidR="008F65E2" w:rsidRPr="008F65E2">
        <w:rPr>
          <w:rFonts w:ascii="Tahoma" w:hAnsi="Tahoma" w:cs="Tahoma"/>
          <w:b/>
          <w:sz w:val="28"/>
          <w:szCs w:val="28"/>
        </w:rPr>
        <w:t xml:space="preserve"> CALLAO</w:t>
      </w:r>
    </w:p>
    <w:p w:rsidR="008F65E2" w:rsidRPr="008F65E2" w:rsidRDefault="008F65E2" w:rsidP="008F65E2">
      <w:pPr>
        <w:jc w:val="center"/>
        <w:rPr>
          <w:rFonts w:ascii="Tahoma" w:hAnsi="Tahoma" w:cs="Tahoma"/>
          <w:b/>
          <w:sz w:val="28"/>
          <w:szCs w:val="28"/>
        </w:rPr>
      </w:pPr>
      <w:r w:rsidRPr="008F65E2">
        <w:rPr>
          <w:rFonts w:ascii="Tahoma" w:hAnsi="Tahoma" w:cs="Tahoma"/>
          <w:b/>
          <w:sz w:val="28"/>
          <w:szCs w:val="28"/>
        </w:rPr>
        <w:t>(Primera Convocatoria)</w:t>
      </w:r>
    </w:p>
    <w:p w:rsidR="00942A08" w:rsidRPr="00281671" w:rsidRDefault="00942A08" w:rsidP="00942A08">
      <w:pPr>
        <w:jc w:val="center"/>
        <w:rPr>
          <w:rFonts w:ascii="Tahoma" w:hAnsi="Tahoma" w:cs="Tahoma"/>
          <w:b/>
          <w:color w:val="0000FF"/>
          <w:sz w:val="32"/>
          <w:szCs w:val="32"/>
        </w:rPr>
      </w:pPr>
    </w:p>
    <w:p w:rsidR="00942A08" w:rsidRPr="00281671" w:rsidRDefault="00942A08" w:rsidP="00942A08">
      <w:pPr>
        <w:jc w:val="center"/>
        <w:rPr>
          <w:rFonts w:ascii="Tahoma" w:hAnsi="Tahoma" w:cs="Tahoma"/>
          <w:b/>
          <w:color w:val="0000FF"/>
          <w:sz w:val="32"/>
          <w:szCs w:val="32"/>
        </w:rPr>
      </w:pPr>
    </w:p>
    <w:p w:rsidR="00942A08" w:rsidRPr="00281671" w:rsidRDefault="00942A08" w:rsidP="00942A08">
      <w:pPr>
        <w:jc w:val="center"/>
        <w:rPr>
          <w:rFonts w:ascii="Tahoma" w:hAnsi="Tahoma" w:cs="Tahoma"/>
          <w:b/>
          <w:color w:val="4C32E6"/>
          <w:sz w:val="32"/>
          <w:szCs w:val="32"/>
        </w:rPr>
      </w:pPr>
    </w:p>
    <w:p w:rsidR="00B36023" w:rsidRPr="00281671" w:rsidRDefault="00B36023" w:rsidP="00942A08">
      <w:pPr>
        <w:jc w:val="center"/>
        <w:rPr>
          <w:rFonts w:ascii="Tahoma" w:hAnsi="Tahoma" w:cs="Tahoma"/>
          <w:b/>
          <w:color w:val="4C32E6"/>
          <w:sz w:val="32"/>
          <w:szCs w:val="32"/>
        </w:rPr>
      </w:pPr>
    </w:p>
    <w:p w:rsidR="00942A08" w:rsidRPr="00281671" w:rsidRDefault="00A16861" w:rsidP="00942A08">
      <w:pPr>
        <w:jc w:val="center"/>
        <w:rPr>
          <w:rFonts w:ascii="Tahoma" w:hAnsi="Tahoma" w:cs="Tahoma"/>
          <w:b/>
          <w:sz w:val="32"/>
          <w:szCs w:val="32"/>
        </w:rPr>
      </w:pPr>
      <w:r w:rsidRPr="00281671">
        <w:rPr>
          <w:rFonts w:ascii="Tahoma" w:hAnsi="Tahoma" w:cs="Tahoma"/>
          <w:b/>
          <w:sz w:val="32"/>
          <w:szCs w:val="32"/>
        </w:rPr>
        <w:t>CONTRATACIÓN DE</w:t>
      </w:r>
      <w:r w:rsidR="008F65E2">
        <w:rPr>
          <w:rFonts w:ascii="Tahoma" w:hAnsi="Tahoma" w:cs="Tahoma"/>
          <w:b/>
          <w:sz w:val="32"/>
          <w:szCs w:val="32"/>
        </w:rPr>
        <w:t>:</w:t>
      </w:r>
    </w:p>
    <w:p w:rsidR="008F65E2" w:rsidRPr="00F03D0D" w:rsidRDefault="008F65E2" w:rsidP="008F65E2">
      <w:pPr>
        <w:jc w:val="center"/>
        <w:rPr>
          <w:rFonts w:ascii="Tahoma" w:hAnsi="Tahoma" w:cs="Tahoma"/>
          <w:b/>
          <w:color w:val="0000FF"/>
          <w:sz w:val="28"/>
          <w:szCs w:val="28"/>
        </w:rPr>
      </w:pPr>
    </w:p>
    <w:p w:rsidR="008F65E2" w:rsidRPr="008F65E2" w:rsidRDefault="008F65E2" w:rsidP="008F65E2">
      <w:pPr>
        <w:jc w:val="center"/>
        <w:rPr>
          <w:rFonts w:ascii="Tahoma" w:hAnsi="Tahoma" w:cs="Tahoma"/>
          <w:caps/>
          <w:sz w:val="32"/>
          <w:szCs w:val="32"/>
        </w:rPr>
      </w:pPr>
      <w:r w:rsidRPr="008F65E2">
        <w:rPr>
          <w:rFonts w:ascii="Tahoma" w:hAnsi="Tahoma" w:cs="Tahoma"/>
          <w:b/>
          <w:caps/>
          <w:color w:val="0000FF"/>
          <w:sz w:val="32"/>
          <w:szCs w:val="32"/>
        </w:rPr>
        <w:t xml:space="preserve">ADQUISICION DE VALES DE CONSUMO DE ALIMENTOS PARA LOS </w:t>
      </w:r>
      <w:r w:rsidR="00FE4B12">
        <w:rPr>
          <w:rFonts w:ascii="Tahoma" w:hAnsi="Tahoma" w:cs="Tahoma"/>
          <w:b/>
          <w:caps/>
          <w:color w:val="0000FF"/>
          <w:sz w:val="32"/>
          <w:szCs w:val="32"/>
        </w:rPr>
        <w:t>299</w:t>
      </w:r>
      <w:r w:rsidR="009C42B8">
        <w:rPr>
          <w:rFonts w:ascii="Tahoma" w:hAnsi="Tahoma" w:cs="Tahoma"/>
          <w:b/>
          <w:caps/>
          <w:color w:val="0000FF"/>
          <w:sz w:val="32"/>
          <w:szCs w:val="32"/>
        </w:rPr>
        <w:t xml:space="preserve"> </w:t>
      </w:r>
      <w:r w:rsidRPr="008F65E2">
        <w:rPr>
          <w:rFonts w:ascii="Tahoma" w:hAnsi="Tahoma" w:cs="Tahoma"/>
          <w:b/>
          <w:caps/>
          <w:color w:val="0000FF"/>
          <w:sz w:val="32"/>
          <w:szCs w:val="32"/>
        </w:rPr>
        <w:t xml:space="preserve">TRABAJADORES </w:t>
      </w:r>
      <w:r w:rsidR="00FE4B12">
        <w:rPr>
          <w:rFonts w:ascii="Tahoma" w:hAnsi="Tahoma" w:cs="Tahoma"/>
          <w:b/>
          <w:caps/>
          <w:color w:val="0000FF"/>
          <w:sz w:val="32"/>
          <w:szCs w:val="32"/>
        </w:rPr>
        <w:t xml:space="preserve">DE LA ADMINISTRACION CENTRAL </w:t>
      </w:r>
      <w:r w:rsidR="0074179B">
        <w:rPr>
          <w:rFonts w:ascii="Tahoma" w:hAnsi="Tahoma" w:cs="Tahoma"/>
          <w:b/>
          <w:caps/>
          <w:color w:val="0000FF"/>
          <w:sz w:val="32"/>
          <w:szCs w:val="32"/>
        </w:rPr>
        <w:t>DEL</w:t>
      </w:r>
      <w:r w:rsidRPr="008F65E2">
        <w:rPr>
          <w:rFonts w:ascii="Tahoma" w:hAnsi="Tahoma" w:cs="Tahoma"/>
          <w:b/>
          <w:caps/>
          <w:color w:val="0000FF"/>
          <w:sz w:val="32"/>
          <w:szCs w:val="32"/>
        </w:rPr>
        <w:t xml:space="preserve"> GOBIERNO REGIONAL DEL CALLAO</w:t>
      </w: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Default="008F65E2" w:rsidP="008F65E2">
      <w:pPr>
        <w:pStyle w:val="Textoindependiente21"/>
        <w:widowControl w:val="0"/>
        <w:suppressAutoHyphens w:val="0"/>
        <w:ind w:left="0"/>
        <w:rPr>
          <w:rFonts w:ascii="Tahoma" w:hAnsi="Tahoma" w:cs="Tahoma"/>
          <w:szCs w:val="24"/>
          <w:lang w:val="es-PE"/>
        </w:rPr>
      </w:pPr>
    </w:p>
    <w:p w:rsidR="008F65E2" w:rsidRPr="008F65E2" w:rsidRDefault="008F65E2" w:rsidP="008F65E2">
      <w:pPr>
        <w:pStyle w:val="Textoindependiente21"/>
        <w:widowControl w:val="0"/>
        <w:suppressAutoHyphens w:val="0"/>
        <w:ind w:left="0"/>
        <w:jc w:val="center"/>
        <w:rPr>
          <w:rFonts w:ascii="Tahoma" w:hAnsi="Tahoma" w:cs="Tahoma"/>
          <w:b/>
          <w:color w:val="0000FF"/>
          <w:sz w:val="28"/>
          <w:szCs w:val="28"/>
          <w:lang w:val="es-PE"/>
        </w:rPr>
      </w:pPr>
      <w:r w:rsidRPr="008F65E2">
        <w:rPr>
          <w:rFonts w:ascii="Tahoma" w:hAnsi="Tahoma" w:cs="Tahoma"/>
          <w:b/>
          <w:color w:val="0000FF"/>
          <w:sz w:val="28"/>
          <w:szCs w:val="28"/>
          <w:lang w:val="es-PE"/>
        </w:rPr>
        <w:t xml:space="preserve">- </w:t>
      </w:r>
      <w:r w:rsidRPr="008F65E2">
        <w:rPr>
          <w:rFonts w:ascii="Tahoma" w:hAnsi="Tahoma" w:cs="Tahoma"/>
          <w:b/>
          <w:color w:val="0000FF"/>
          <w:sz w:val="28"/>
          <w:szCs w:val="28"/>
        </w:rPr>
        <w:t>2,01</w:t>
      </w:r>
      <w:r w:rsidR="009C42B8">
        <w:rPr>
          <w:rFonts w:ascii="Tahoma" w:hAnsi="Tahoma" w:cs="Tahoma"/>
          <w:b/>
          <w:color w:val="0000FF"/>
          <w:sz w:val="28"/>
          <w:szCs w:val="28"/>
        </w:rPr>
        <w:t>1</w:t>
      </w:r>
      <w:r w:rsidRPr="008F65E2">
        <w:rPr>
          <w:rFonts w:ascii="Tahoma" w:hAnsi="Tahoma" w:cs="Tahoma"/>
          <w:b/>
          <w:color w:val="0000FF"/>
          <w:sz w:val="28"/>
          <w:szCs w:val="28"/>
        </w:rPr>
        <w:t xml:space="preserve"> -</w:t>
      </w:r>
    </w:p>
    <w:p w:rsidR="00EA1014" w:rsidRPr="00281671" w:rsidRDefault="00942A08" w:rsidP="00942A08">
      <w:pPr>
        <w:jc w:val="center"/>
        <w:rPr>
          <w:rFonts w:ascii="Tahoma" w:hAnsi="Tahoma" w:cs="Tahoma"/>
          <w:b/>
          <w:color w:val="0000FF"/>
          <w:sz w:val="32"/>
          <w:szCs w:val="32"/>
        </w:rPr>
      </w:pPr>
      <w:r w:rsidRPr="00281671">
        <w:rPr>
          <w:rFonts w:ascii="Tahoma" w:hAnsi="Tahoma" w:cs="Tahoma"/>
          <w:b/>
          <w:color w:val="0000FF"/>
          <w:sz w:val="32"/>
          <w:szCs w:val="32"/>
        </w:rPr>
        <w:br w:type="page"/>
      </w:r>
    </w:p>
    <w:p w:rsidR="00A77666" w:rsidRPr="00281671" w:rsidRDefault="00A77666" w:rsidP="00942A08">
      <w:pPr>
        <w:jc w:val="center"/>
        <w:rPr>
          <w:rFonts w:ascii="Tahoma" w:hAnsi="Tahoma" w:cs="Tahoma"/>
          <w:b/>
          <w:color w:val="0000FF"/>
          <w:sz w:val="32"/>
          <w:szCs w:val="32"/>
        </w:rPr>
      </w:pPr>
    </w:p>
    <w:p w:rsidR="00A77666" w:rsidRPr="00281671" w:rsidRDefault="00A77666" w:rsidP="00942A08">
      <w:pPr>
        <w:jc w:val="center"/>
        <w:rPr>
          <w:rFonts w:ascii="Tahoma" w:hAnsi="Tahoma" w:cs="Tahoma"/>
          <w:b/>
          <w:color w:val="0000FF"/>
          <w:sz w:val="32"/>
          <w:szCs w:val="32"/>
        </w:rPr>
      </w:pPr>
    </w:p>
    <w:p w:rsidR="00A77666" w:rsidRPr="00281671" w:rsidRDefault="00A77666" w:rsidP="00942A08">
      <w:pPr>
        <w:jc w:val="center"/>
        <w:rPr>
          <w:rFonts w:ascii="Tahoma" w:hAnsi="Tahoma" w:cs="Tahoma"/>
          <w:b/>
          <w:color w:val="0000FF"/>
          <w:sz w:val="32"/>
          <w:szCs w:val="32"/>
        </w:rPr>
      </w:pPr>
    </w:p>
    <w:p w:rsidR="00A77666" w:rsidRPr="00281671" w:rsidRDefault="00A77666" w:rsidP="00942A08">
      <w:pPr>
        <w:jc w:val="center"/>
        <w:rPr>
          <w:rFonts w:ascii="Tahoma" w:hAnsi="Tahoma" w:cs="Tahoma"/>
          <w:b/>
          <w:color w:val="0000FF"/>
          <w:sz w:val="32"/>
          <w:szCs w:val="32"/>
        </w:rPr>
      </w:pPr>
    </w:p>
    <w:p w:rsidR="00A77666" w:rsidRPr="00281671" w:rsidRDefault="00A77666" w:rsidP="00942A08">
      <w:pPr>
        <w:jc w:val="center"/>
        <w:rPr>
          <w:rFonts w:ascii="Tahoma" w:hAnsi="Tahoma" w:cs="Tahoma"/>
          <w:b/>
          <w:color w:val="0000FF"/>
          <w:sz w:val="32"/>
          <w:szCs w:val="32"/>
        </w:rPr>
      </w:pPr>
    </w:p>
    <w:p w:rsidR="00A77666" w:rsidRDefault="00A77666" w:rsidP="00942A08">
      <w:pPr>
        <w:jc w:val="center"/>
        <w:rPr>
          <w:rFonts w:ascii="Tahoma" w:hAnsi="Tahoma" w:cs="Tahoma"/>
          <w:b/>
          <w:color w:val="0000FF"/>
          <w:sz w:val="32"/>
          <w:szCs w:val="32"/>
        </w:rPr>
      </w:pPr>
    </w:p>
    <w:p w:rsidR="009C42B8" w:rsidRDefault="009C42B8" w:rsidP="00942A08">
      <w:pPr>
        <w:jc w:val="center"/>
        <w:rPr>
          <w:rFonts w:ascii="Tahoma" w:hAnsi="Tahoma" w:cs="Tahoma"/>
          <w:b/>
          <w:color w:val="0000FF"/>
          <w:sz w:val="32"/>
          <w:szCs w:val="32"/>
        </w:rPr>
      </w:pPr>
    </w:p>
    <w:p w:rsidR="009C42B8" w:rsidRPr="00281671" w:rsidRDefault="009C42B8" w:rsidP="00942A08">
      <w:pPr>
        <w:jc w:val="center"/>
        <w:rPr>
          <w:rFonts w:ascii="Tahoma" w:hAnsi="Tahoma" w:cs="Tahoma"/>
          <w:b/>
          <w:color w:val="0000FF"/>
          <w:sz w:val="32"/>
          <w:szCs w:val="32"/>
        </w:rPr>
      </w:pPr>
    </w:p>
    <w:p w:rsidR="00A77666" w:rsidRPr="00281671" w:rsidRDefault="00A77666" w:rsidP="00942A08">
      <w:pPr>
        <w:jc w:val="center"/>
        <w:rPr>
          <w:rFonts w:ascii="Tahoma" w:hAnsi="Tahoma" w:cs="Tahoma"/>
          <w:b/>
          <w:color w:val="0000FF"/>
          <w:sz w:val="32"/>
          <w:szCs w:val="32"/>
        </w:rPr>
      </w:pPr>
    </w:p>
    <w:p w:rsidR="00235109" w:rsidRPr="00281671" w:rsidRDefault="00942A08" w:rsidP="00235109">
      <w:pPr>
        <w:tabs>
          <w:tab w:val="center" w:pos="7248"/>
          <w:tab w:val="right" w:pos="11667"/>
        </w:tabs>
        <w:jc w:val="center"/>
        <w:rPr>
          <w:rFonts w:ascii="Tahoma" w:hAnsi="Tahoma" w:cs="Tahoma"/>
          <w:b/>
          <w:sz w:val="32"/>
          <w:szCs w:val="32"/>
          <w:u w:val="single"/>
        </w:rPr>
      </w:pPr>
      <w:r w:rsidRPr="00281671">
        <w:rPr>
          <w:rFonts w:ascii="Tahoma" w:hAnsi="Tahoma" w:cs="Tahoma"/>
          <w:b/>
          <w:i/>
          <w:color w:val="0000FF"/>
          <w:sz w:val="32"/>
          <w:szCs w:val="32"/>
        </w:rPr>
        <w:t xml:space="preserve"> </w:t>
      </w:r>
      <w:r w:rsidR="00235109" w:rsidRPr="00281671">
        <w:rPr>
          <w:rFonts w:ascii="Tahoma" w:hAnsi="Tahoma" w:cs="Tahoma"/>
          <w:b/>
          <w:sz w:val="32"/>
          <w:szCs w:val="32"/>
          <w:u w:val="single"/>
        </w:rPr>
        <w:t>SECCIÓN GENERAL</w:t>
      </w:r>
    </w:p>
    <w:p w:rsidR="00235109" w:rsidRPr="00281671" w:rsidRDefault="00235109" w:rsidP="00235109">
      <w:pPr>
        <w:tabs>
          <w:tab w:val="center" w:pos="7248"/>
          <w:tab w:val="right" w:pos="11667"/>
        </w:tabs>
        <w:jc w:val="center"/>
        <w:rPr>
          <w:rFonts w:ascii="Tahoma" w:hAnsi="Tahoma" w:cs="Tahoma"/>
          <w:b/>
          <w:sz w:val="32"/>
          <w:szCs w:val="32"/>
          <w:u w:val="single"/>
        </w:rPr>
      </w:pPr>
    </w:p>
    <w:p w:rsidR="001040FF" w:rsidRPr="00281671" w:rsidRDefault="001040FF" w:rsidP="00235109">
      <w:pPr>
        <w:tabs>
          <w:tab w:val="center" w:pos="7248"/>
          <w:tab w:val="right" w:pos="11667"/>
        </w:tabs>
        <w:jc w:val="center"/>
        <w:rPr>
          <w:rFonts w:ascii="Tahoma" w:hAnsi="Tahoma" w:cs="Tahoma"/>
          <w:b/>
          <w:sz w:val="32"/>
          <w:szCs w:val="32"/>
          <w:u w:val="single"/>
        </w:rPr>
      </w:pPr>
    </w:p>
    <w:p w:rsidR="001040FF" w:rsidRPr="00281671" w:rsidRDefault="001040FF" w:rsidP="00235109">
      <w:pPr>
        <w:tabs>
          <w:tab w:val="center" w:pos="7248"/>
          <w:tab w:val="right" w:pos="11667"/>
        </w:tabs>
        <w:jc w:val="center"/>
        <w:rPr>
          <w:rFonts w:ascii="Tahoma" w:hAnsi="Tahoma" w:cs="Tahoma"/>
          <w:b/>
          <w:sz w:val="32"/>
          <w:szCs w:val="32"/>
          <w:u w:val="single"/>
        </w:rPr>
      </w:pPr>
    </w:p>
    <w:p w:rsidR="00235109" w:rsidRPr="00281671" w:rsidRDefault="00235109" w:rsidP="00235109">
      <w:pPr>
        <w:tabs>
          <w:tab w:val="center" w:pos="7248"/>
          <w:tab w:val="right" w:pos="11667"/>
        </w:tabs>
        <w:jc w:val="center"/>
        <w:rPr>
          <w:rFonts w:ascii="Tahoma" w:hAnsi="Tahoma" w:cs="Tahoma"/>
          <w:b/>
          <w:sz w:val="32"/>
          <w:szCs w:val="32"/>
          <w:u w:val="single"/>
        </w:rPr>
      </w:pPr>
      <w:r w:rsidRPr="00281671">
        <w:rPr>
          <w:rFonts w:ascii="Tahoma" w:hAnsi="Tahoma" w:cs="Tahoma"/>
          <w:b/>
          <w:sz w:val="32"/>
          <w:szCs w:val="32"/>
          <w:u w:val="single"/>
        </w:rPr>
        <w:t xml:space="preserve">DISPOSICIONES COMUNES DEL PROCESO DE SELECCIÓN </w:t>
      </w:r>
    </w:p>
    <w:p w:rsidR="00235109" w:rsidRPr="00281671" w:rsidRDefault="00235109" w:rsidP="00235109">
      <w:pPr>
        <w:tabs>
          <w:tab w:val="center" w:pos="7248"/>
          <w:tab w:val="right" w:pos="11667"/>
        </w:tabs>
        <w:jc w:val="center"/>
        <w:rPr>
          <w:rFonts w:ascii="Tahoma" w:hAnsi="Tahoma" w:cs="Tahoma"/>
          <w:b/>
          <w:sz w:val="28"/>
          <w:szCs w:val="28"/>
          <w:u w:val="single"/>
        </w:rPr>
      </w:pPr>
    </w:p>
    <w:p w:rsidR="00B75AF4" w:rsidRPr="00281671" w:rsidRDefault="00B75AF4" w:rsidP="00B75AF4">
      <w:pPr>
        <w:tabs>
          <w:tab w:val="center" w:pos="7248"/>
          <w:tab w:val="right" w:pos="11667"/>
        </w:tabs>
        <w:jc w:val="center"/>
        <w:rPr>
          <w:rFonts w:ascii="Tahoma" w:hAnsi="Tahoma" w:cs="Tahoma"/>
          <w:b/>
          <w:u w:val="single"/>
        </w:rPr>
      </w:pPr>
      <w:r w:rsidRPr="00281671">
        <w:rPr>
          <w:rFonts w:ascii="Tahoma" w:hAnsi="Tahoma" w:cs="Tahoma"/>
          <w:b/>
          <w:u w:val="single"/>
        </w:rPr>
        <w:t xml:space="preserve">(ESTA SECCIÓN NO PUEDE MODIFICARSE EN NINGÚN EXTREMO, BAJO SANCIÓN DE NULIDAD, SALVO AQUELLAS DISPOSICIONES QUE EXPRESAMENTE SE INDIQUE EN LAS BASES QUE PUEDEN SER </w:t>
      </w:r>
      <w:r w:rsidR="00FF5BA3" w:rsidRPr="00281671">
        <w:rPr>
          <w:rFonts w:ascii="Tahoma" w:hAnsi="Tahoma" w:cs="Tahoma"/>
          <w:b/>
          <w:u w:val="single"/>
        </w:rPr>
        <w:t xml:space="preserve">INCLUIDAS Y/U </w:t>
      </w:r>
      <w:r w:rsidRPr="00281671">
        <w:rPr>
          <w:rFonts w:ascii="Tahoma" w:hAnsi="Tahoma" w:cs="Tahoma"/>
          <w:b/>
          <w:u w:val="single"/>
        </w:rPr>
        <w:t>OMITIDAS</w:t>
      </w:r>
      <w:r w:rsidR="00FF5BA3" w:rsidRPr="00281671">
        <w:rPr>
          <w:rFonts w:ascii="Tahoma" w:hAnsi="Tahoma" w:cs="Tahoma"/>
          <w:b/>
          <w:u w:val="single"/>
        </w:rPr>
        <w:t>)</w:t>
      </w:r>
      <w:r w:rsidRPr="00281671">
        <w:rPr>
          <w:rFonts w:ascii="Tahoma" w:hAnsi="Tahoma" w:cs="Tahoma"/>
          <w:b/>
          <w:u w:val="single"/>
        </w:rPr>
        <w:t xml:space="preserve"> </w:t>
      </w:r>
    </w:p>
    <w:p w:rsidR="00235109" w:rsidRPr="00281671" w:rsidRDefault="00235109" w:rsidP="00235109">
      <w:pPr>
        <w:jc w:val="center"/>
        <w:rPr>
          <w:rFonts w:ascii="Tahoma" w:hAnsi="Tahoma" w:cs="Tahoma"/>
          <w:b/>
          <w:sz w:val="28"/>
          <w:szCs w:val="28"/>
        </w:rPr>
      </w:pPr>
    </w:p>
    <w:p w:rsidR="00942A08" w:rsidRPr="00281671" w:rsidRDefault="00942A08" w:rsidP="00942A08">
      <w:pPr>
        <w:jc w:val="center"/>
        <w:rPr>
          <w:rFonts w:ascii="Tahoma" w:hAnsi="Tahoma" w:cs="Tahoma"/>
          <w:b/>
          <w:sz w:val="22"/>
          <w:szCs w:val="22"/>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Default="00942A08" w:rsidP="00942A08">
      <w:pPr>
        <w:jc w:val="center"/>
        <w:rPr>
          <w:rFonts w:ascii="Tahoma" w:hAnsi="Tahoma" w:cs="Tahoma"/>
          <w:b/>
        </w:rPr>
      </w:pPr>
    </w:p>
    <w:p w:rsidR="008F65E2" w:rsidRPr="00281671" w:rsidRDefault="008F65E2"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Pr="00281671" w:rsidRDefault="00942A08" w:rsidP="00942A08">
      <w:pPr>
        <w:jc w:val="center"/>
        <w:rPr>
          <w:rFonts w:ascii="Tahoma" w:hAnsi="Tahoma" w:cs="Tahoma"/>
          <w:b/>
        </w:rPr>
      </w:pPr>
    </w:p>
    <w:p w:rsidR="00942A08" w:rsidRDefault="00942A08" w:rsidP="00942A08">
      <w:pPr>
        <w:jc w:val="center"/>
        <w:rPr>
          <w:rFonts w:ascii="Tahoma" w:hAnsi="Tahoma" w:cs="Tahoma"/>
          <w:b/>
        </w:rPr>
      </w:pPr>
    </w:p>
    <w:p w:rsidR="008F65E2" w:rsidRDefault="008F65E2" w:rsidP="00942A08">
      <w:pPr>
        <w:jc w:val="center"/>
        <w:rPr>
          <w:rFonts w:ascii="Tahoma" w:hAnsi="Tahoma" w:cs="Tahoma"/>
          <w:b/>
        </w:rPr>
      </w:pPr>
    </w:p>
    <w:p w:rsidR="008F65E2" w:rsidRPr="00281671" w:rsidRDefault="008F65E2" w:rsidP="00942A08">
      <w:pPr>
        <w:jc w:val="center"/>
        <w:rPr>
          <w:rFonts w:ascii="Tahoma" w:hAnsi="Tahoma" w:cs="Tahoma"/>
          <w:b/>
        </w:rPr>
      </w:pPr>
    </w:p>
    <w:p w:rsidR="00942A08" w:rsidRPr="00281671" w:rsidRDefault="00942A08" w:rsidP="00942A08">
      <w:pPr>
        <w:pStyle w:val="WW-Textosinformato"/>
        <w:pBdr>
          <w:top w:val="single" w:sz="4" w:space="1" w:color="auto"/>
          <w:left w:val="single" w:sz="4" w:space="4" w:color="auto"/>
          <w:bottom w:val="single" w:sz="4" w:space="1" w:color="auto"/>
          <w:right w:val="single" w:sz="4" w:space="4" w:color="auto"/>
        </w:pBdr>
        <w:tabs>
          <w:tab w:val="center" w:pos="5124"/>
          <w:tab w:val="right" w:pos="9543"/>
        </w:tabs>
        <w:jc w:val="center"/>
        <w:rPr>
          <w:rFonts w:ascii="Tahoma" w:hAnsi="Tahoma" w:cs="Tahoma"/>
          <w:b/>
        </w:rPr>
      </w:pPr>
      <w:r w:rsidRPr="00281671">
        <w:rPr>
          <w:rFonts w:ascii="Tahoma" w:hAnsi="Tahoma" w:cs="Tahoma"/>
          <w:b/>
        </w:rPr>
        <w:t>CAPÍTULO I</w:t>
      </w:r>
    </w:p>
    <w:p w:rsidR="00942A08" w:rsidRPr="00281671" w:rsidRDefault="00942A08" w:rsidP="00942A08">
      <w:pPr>
        <w:pStyle w:val="WW-Textosinformato"/>
        <w:tabs>
          <w:tab w:val="left" w:pos="709"/>
          <w:tab w:val="center" w:pos="6363"/>
          <w:tab w:val="right" w:pos="10782"/>
        </w:tabs>
        <w:ind w:left="709"/>
        <w:jc w:val="both"/>
        <w:rPr>
          <w:rFonts w:ascii="Tahoma" w:hAnsi="Tahoma" w:cs="Tahoma"/>
          <w:b/>
        </w:rPr>
      </w:pPr>
    </w:p>
    <w:p w:rsidR="00942A08" w:rsidRPr="00281671" w:rsidRDefault="00942A08" w:rsidP="00942A08">
      <w:pPr>
        <w:pStyle w:val="WW-Textosinformato"/>
        <w:tabs>
          <w:tab w:val="left" w:pos="567"/>
          <w:tab w:val="center" w:pos="6363"/>
          <w:tab w:val="right" w:pos="10782"/>
        </w:tabs>
        <w:jc w:val="center"/>
        <w:rPr>
          <w:rFonts w:ascii="Tahoma" w:hAnsi="Tahoma" w:cs="Tahoma"/>
          <w:b/>
          <w:lang w:val="es-ES_tradnl"/>
        </w:rPr>
      </w:pPr>
      <w:r w:rsidRPr="00281671">
        <w:rPr>
          <w:rFonts w:ascii="Tahoma" w:hAnsi="Tahoma" w:cs="Tahoma"/>
          <w:b/>
          <w:lang w:val="es-ES_tradnl"/>
        </w:rPr>
        <w:t>ETAPAS DEL PROCESO DE SELECCIÓN</w:t>
      </w:r>
    </w:p>
    <w:p w:rsidR="00942A08" w:rsidRPr="00281671" w:rsidRDefault="00942A08" w:rsidP="00942A08">
      <w:pPr>
        <w:pStyle w:val="WW-Textosinformato"/>
        <w:tabs>
          <w:tab w:val="center" w:pos="6363"/>
          <w:tab w:val="right" w:pos="10782"/>
        </w:tabs>
        <w:jc w:val="both"/>
        <w:rPr>
          <w:rFonts w:ascii="Tahoma" w:hAnsi="Tahoma" w:cs="Tahoma"/>
          <w:b/>
          <w:u w:val="single"/>
          <w:lang w:val="es-ES_tradnl"/>
        </w:rPr>
      </w:pPr>
    </w:p>
    <w:p w:rsidR="00942A08" w:rsidRPr="00281671" w:rsidRDefault="00942A08" w:rsidP="0053356C">
      <w:pPr>
        <w:pStyle w:val="WW-Textosinformato"/>
        <w:numPr>
          <w:ilvl w:val="1"/>
          <w:numId w:val="29"/>
        </w:numPr>
        <w:tabs>
          <w:tab w:val="clear" w:pos="862"/>
          <w:tab w:val="num" w:pos="709"/>
          <w:tab w:val="center" w:pos="6363"/>
          <w:tab w:val="right" w:pos="10782"/>
        </w:tabs>
        <w:jc w:val="both"/>
        <w:rPr>
          <w:rFonts w:ascii="Tahoma" w:hAnsi="Tahoma" w:cs="Tahoma"/>
          <w:b/>
          <w:lang w:val="es-ES_tradnl"/>
        </w:rPr>
      </w:pPr>
      <w:r w:rsidRPr="00281671">
        <w:rPr>
          <w:rFonts w:ascii="Tahoma" w:hAnsi="Tahoma" w:cs="Tahoma"/>
          <w:b/>
          <w:lang w:val="es-ES_tradnl"/>
        </w:rPr>
        <w:t>CONVOCATORIA</w:t>
      </w:r>
    </w:p>
    <w:p w:rsidR="00EF73A0" w:rsidRPr="00281671" w:rsidRDefault="00EF73A0" w:rsidP="00EF73A0">
      <w:pPr>
        <w:pStyle w:val="WW-Textosinformato"/>
        <w:tabs>
          <w:tab w:val="center" w:pos="6363"/>
          <w:tab w:val="right" w:pos="10782"/>
        </w:tabs>
        <w:ind w:left="142"/>
        <w:jc w:val="both"/>
        <w:rPr>
          <w:rFonts w:ascii="Tahoma" w:hAnsi="Tahoma" w:cs="Tahoma"/>
          <w:b/>
          <w:lang w:val="es-ES_tradnl"/>
        </w:rPr>
      </w:pPr>
    </w:p>
    <w:p w:rsidR="00942A08" w:rsidRPr="00281671" w:rsidRDefault="00942A08" w:rsidP="00942A08">
      <w:pPr>
        <w:pStyle w:val="Sangra3detindependiente"/>
        <w:tabs>
          <w:tab w:val="left" w:pos="567"/>
        </w:tabs>
        <w:ind w:left="708" w:firstLine="0"/>
        <w:jc w:val="both"/>
        <w:rPr>
          <w:rFonts w:ascii="Tahoma" w:hAnsi="Tahoma" w:cs="Tahoma"/>
          <w:i w:val="0"/>
        </w:rPr>
      </w:pPr>
      <w:r w:rsidRPr="00281671">
        <w:rPr>
          <w:rFonts w:ascii="Tahoma" w:hAnsi="Tahoma" w:cs="Tahoma"/>
          <w:i w:val="0"/>
        </w:rPr>
        <w:t xml:space="preserve">Se efectuará de conformidad con lo señalado en el Artículo 51º del Reglamento, en la fecha señalada en el cronograma. </w:t>
      </w:r>
    </w:p>
    <w:p w:rsidR="00942A08" w:rsidRPr="00281671" w:rsidRDefault="00942A08" w:rsidP="00942A08">
      <w:pPr>
        <w:pStyle w:val="Sangra3detindependiente"/>
        <w:tabs>
          <w:tab w:val="left" w:pos="709"/>
        </w:tabs>
        <w:ind w:left="709" w:firstLine="0"/>
        <w:jc w:val="both"/>
        <w:rPr>
          <w:rFonts w:ascii="Tahoma" w:hAnsi="Tahoma" w:cs="Tahoma"/>
          <w:i w:val="0"/>
        </w:rPr>
      </w:pPr>
    </w:p>
    <w:p w:rsidR="00942A08" w:rsidRPr="00281671" w:rsidRDefault="00942A08" w:rsidP="00942A08">
      <w:pPr>
        <w:numPr>
          <w:ilvl w:val="1"/>
          <w:numId w:val="10"/>
        </w:numPr>
        <w:spacing w:line="206" w:lineRule="auto"/>
        <w:ind w:hanging="218"/>
        <w:jc w:val="both"/>
        <w:rPr>
          <w:rFonts w:ascii="Tahoma" w:hAnsi="Tahoma" w:cs="Tahoma"/>
          <w:b/>
        </w:rPr>
      </w:pPr>
      <w:r w:rsidRPr="00281671">
        <w:rPr>
          <w:rFonts w:ascii="Tahoma" w:hAnsi="Tahoma" w:cs="Tahoma"/>
          <w:b/>
        </w:rPr>
        <w:t>BASE LEGAL</w:t>
      </w:r>
    </w:p>
    <w:p w:rsidR="00942A08" w:rsidRPr="00281671" w:rsidRDefault="00942A08" w:rsidP="00942A08">
      <w:pPr>
        <w:spacing w:line="206" w:lineRule="auto"/>
        <w:ind w:left="705"/>
        <w:jc w:val="both"/>
        <w:rPr>
          <w:rFonts w:ascii="Tahoma" w:hAnsi="Tahoma" w:cs="Tahoma"/>
        </w:rPr>
      </w:pPr>
    </w:p>
    <w:p w:rsidR="00942A08" w:rsidRPr="00281671" w:rsidRDefault="00942A08" w:rsidP="00942A08">
      <w:pPr>
        <w:numPr>
          <w:ilvl w:val="0"/>
          <w:numId w:val="9"/>
        </w:numPr>
        <w:tabs>
          <w:tab w:val="clear" w:pos="1965"/>
          <w:tab w:val="num" w:pos="900"/>
        </w:tabs>
        <w:ind w:left="900"/>
        <w:jc w:val="both"/>
        <w:rPr>
          <w:rFonts w:ascii="Tahoma" w:hAnsi="Tahoma" w:cs="Tahoma"/>
        </w:rPr>
      </w:pPr>
      <w:r w:rsidRPr="00281671">
        <w:rPr>
          <w:rFonts w:ascii="Tahoma" w:hAnsi="Tahoma" w:cs="Tahoma"/>
        </w:rPr>
        <w:t>Ley Nº 28411, Ley General del Sistema Nacional del Presupuesto.</w:t>
      </w:r>
    </w:p>
    <w:p w:rsidR="00942A08" w:rsidRPr="00281671" w:rsidRDefault="00942A08" w:rsidP="00942A08">
      <w:pPr>
        <w:numPr>
          <w:ilvl w:val="0"/>
          <w:numId w:val="9"/>
        </w:numPr>
        <w:tabs>
          <w:tab w:val="clear" w:pos="1965"/>
          <w:tab w:val="num" w:pos="900"/>
        </w:tabs>
        <w:ind w:left="900"/>
        <w:jc w:val="both"/>
        <w:rPr>
          <w:rFonts w:ascii="Tahoma" w:hAnsi="Tahoma" w:cs="Tahoma"/>
        </w:rPr>
      </w:pPr>
      <w:r w:rsidRPr="00281671">
        <w:rPr>
          <w:rFonts w:ascii="Tahoma" w:hAnsi="Tahoma" w:cs="Tahoma"/>
        </w:rPr>
        <w:t xml:space="preserve">Decreto Legislativo Nº 1017, que aprueba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 en adelante </w:t>
      </w:r>
      <w:smartTag w:uri="urn:schemas-microsoft-com:office:smarttags" w:element="PersonName">
        <w:smartTagPr>
          <w:attr w:name="ProductID" w:val="la Ley."/>
        </w:smartTagPr>
        <w:r w:rsidRPr="00281671">
          <w:rPr>
            <w:rFonts w:ascii="Tahoma" w:hAnsi="Tahoma" w:cs="Tahoma"/>
          </w:rPr>
          <w:t>la Ley.</w:t>
        </w:r>
      </w:smartTag>
    </w:p>
    <w:p w:rsidR="00942A08" w:rsidRPr="00281671" w:rsidRDefault="00942A08" w:rsidP="00C607C7">
      <w:pPr>
        <w:numPr>
          <w:ilvl w:val="0"/>
          <w:numId w:val="9"/>
        </w:numPr>
        <w:tabs>
          <w:tab w:val="clear" w:pos="1965"/>
          <w:tab w:val="num" w:pos="900"/>
        </w:tabs>
        <w:ind w:left="900"/>
        <w:jc w:val="both"/>
        <w:rPr>
          <w:rFonts w:ascii="Tahoma" w:hAnsi="Tahoma" w:cs="Tahoma"/>
        </w:rPr>
      </w:pPr>
      <w:r w:rsidRPr="00281671">
        <w:rPr>
          <w:rFonts w:ascii="Tahoma" w:hAnsi="Tahoma" w:cs="Tahoma"/>
        </w:rPr>
        <w:t xml:space="preserve">Decreto Supremo N° 184-2008-EF, que aprueba el Reglamento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 en adelante el Reglamento.</w:t>
      </w:r>
    </w:p>
    <w:p w:rsidR="00942A08" w:rsidRPr="00281671" w:rsidRDefault="00942A08" w:rsidP="00C607C7">
      <w:pPr>
        <w:numPr>
          <w:ilvl w:val="0"/>
          <w:numId w:val="9"/>
        </w:numPr>
        <w:tabs>
          <w:tab w:val="clear" w:pos="1965"/>
          <w:tab w:val="num" w:pos="900"/>
        </w:tabs>
        <w:ind w:left="900"/>
        <w:jc w:val="both"/>
        <w:rPr>
          <w:rFonts w:ascii="Tahoma" w:hAnsi="Tahoma" w:cs="Tahoma"/>
        </w:rPr>
      </w:pPr>
      <w:r w:rsidRPr="00281671">
        <w:rPr>
          <w:rFonts w:ascii="Tahoma" w:hAnsi="Tahoma" w:cs="Tahoma"/>
        </w:rPr>
        <w:t xml:space="preserve">Decreto Supremo N° 021-2009-EF – Modificación del Reglamento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w:t>
      </w:r>
    </w:p>
    <w:p w:rsidR="005A3C1B" w:rsidRPr="00281671" w:rsidRDefault="005A3C1B" w:rsidP="005A3C1B">
      <w:pPr>
        <w:numPr>
          <w:ilvl w:val="0"/>
          <w:numId w:val="9"/>
        </w:numPr>
        <w:tabs>
          <w:tab w:val="clear" w:pos="1965"/>
          <w:tab w:val="left" w:pos="851"/>
        </w:tabs>
        <w:ind w:left="851"/>
        <w:jc w:val="both"/>
        <w:rPr>
          <w:rFonts w:ascii="Tahoma" w:hAnsi="Tahoma" w:cs="Tahoma"/>
        </w:rPr>
      </w:pPr>
      <w:r w:rsidRPr="00281671">
        <w:rPr>
          <w:rFonts w:ascii="Tahoma" w:hAnsi="Tahoma" w:cs="Tahoma"/>
        </w:rPr>
        <w:t xml:space="preserve">Decreto Supremo N° 140-2009-EF – Modificación del Reglamento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w:t>
      </w:r>
    </w:p>
    <w:p w:rsidR="00942A08" w:rsidRPr="00281671" w:rsidRDefault="00942A08" w:rsidP="00C607C7">
      <w:pPr>
        <w:numPr>
          <w:ilvl w:val="0"/>
          <w:numId w:val="9"/>
        </w:numPr>
        <w:tabs>
          <w:tab w:val="clear" w:pos="1965"/>
          <w:tab w:val="num" w:pos="900"/>
        </w:tabs>
        <w:ind w:left="900"/>
        <w:jc w:val="both"/>
        <w:rPr>
          <w:rFonts w:ascii="Tahoma" w:hAnsi="Tahoma" w:cs="Tahoma"/>
        </w:rPr>
      </w:pPr>
      <w:r w:rsidRPr="00281671">
        <w:rPr>
          <w:rFonts w:ascii="Tahoma" w:hAnsi="Tahoma" w:cs="Tahoma"/>
        </w:rPr>
        <w:t>Directivas de OSCE</w:t>
      </w:r>
    </w:p>
    <w:p w:rsidR="00942A08" w:rsidRPr="00281671" w:rsidRDefault="00942A08" w:rsidP="00942A08">
      <w:pPr>
        <w:numPr>
          <w:ilvl w:val="0"/>
          <w:numId w:val="9"/>
        </w:numPr>
        <w:tabs>
          <w:tab w:val="clear" w:pos="1965"/>
          <w:tab w:val="num" w:pos="900"/>
        </w:tabs>
        <w:ind w:left="900"/>
        <w:jc w:val="both"/>
        <w:rPr>
          <w:rFonts w:ascii="Tahoma" w:hAnsi="Tahoma" w:cs="Tahoma"/>
        </w:rPr>
      </w:pPr>
      <w:r w:rsidRPr="00281671">
        <w:rPr>
          <w:rFonts w:ascii="Tahoma" w:hAnsi="Tahoma" w:cs="Tahoma"/>
        </w:rPr>
        <w:t>Ley Nº 27444, Ley del Procedimiento Administrativo General.</w:t>
      </w:r>
    </w:p>
    <w:p w:rsidR="00942A08" w:rsidRPr="00281671" w:rsidRDefault="00942A08" w:rsidP="00942A08">
      <w:pPr>
        <w:numPr>
          <w:ilvl w:val="0"/>
          <w:numId w:val="9"/>
        </w:numPr>
        <w:tabs>
          <w:tab w:val="clear" w:pos="1965"/>
          <w:tab w:val="num" w:pos="900"/>
        </w:tabs>
        <w:ind w:left="900"/>
        <w:jc w:val="both"/>
        <w:rPr>
          <w:rFonts w:ascii="Tahoma" w:hAnsi="Tahoma" w:cs="Tahoma"/>
        </w:rPr>
      </w:pPr>
      <w:r w:rsidRPr="00281671">
        <w:rPr>
          <w:rFonts w:ascii="Tahoma" w:hAnsi="Tahoma" w:cs="Tahoma"/>
        </w:rPr>
        <w:t>Código Civil.</w:t>
      </w:r>
    </w:p>
    <w:p w:rsidR="00942A08" w:rsidRPr="00281671" w:rsidRDefault="00942A08" w:rsidP="00942A08">
      <w:pPr>
        <w:numPr>
          <w:ilvl w:val="0"/>
          <w:numId w:val="9"/>
        </w:numPr>
        <w:tabs>
          <w:tab w:val="clear" w:pos="1965"/>
          <w:tab w:val="num" w:pos="900"/>
        </w:tabs>
        <w:ind w:left="900"/>
        <w:jc w:val="both"/>
        <w:rPr>
          <w:rFonts w:ascii="Tahoma" w:hAnsi="Tahoma" w:cs="Tahoma"/>
        </w:rPr>
      </w:pPr>
      <w:r w:rsidRPr="00281671">
        <w:rPr>
          <w:rFonts w:ascii="Tahoma" w:hAnsi="Tahoma" w:cs="Tahoma"/>
        </w:rPr>
        <w:t xml:space="preserve">Ley Nº 27806, Ley de Transparencia y de Acceso a </w:t>
      </w:r>
      <w:smartTag w:uri="urn:schemas-microsoft-com:office:smarttags" w:element="PersonName">
        <w:smartTagPr>
          <w:attr w:name="ProductID" w:val="la Informaci￳n P￺blica."/>
        </w:smartTagPr>
        <w:r w:rsidRPr="00281671">
          <w:rPr>
            <w:rFonts w:ascii="Tahoma" w:hAnsi="Tahoma" w:cs="Tahoma"/>
          </w:rPr>
          <w:t>la Información Pública.</w:t>
        </w:r>
      </w:smartTag>
    </w:p>
    <w:p w:rsidR="00682E0F" w:rsidRPr="00281671" w:rsidRDefault="00682E0F" w:rsidP="00682E0F">
      <w:pPr>
        <w:pStyle w:val="WW-Sangra2detindependiente"/>
        <w:numPr>
          <w:ilvl w:val="0"/>
          <w:numId w:val="9"/>
        </w:numPr>
        <w:tabs>
          <w:tab w:val="clear" w:pos="1965"/>
          <w:tab w:val="num" w:pos="851"/>
        </w:tabs>
        <w:ind w:left="851" w:hanging="283"/>
        <w:rPr>
          <w:rFonts w:ascii="Tahoma" w:hAnsi="Tahoma" w:cs="Tahoma"/>
          <w:sz w:val="20"/>
          <w:lang w:val="es-ES"/>
        </w:rPr>
      </w:pPr>
      <w:r w:rsidRPr="00281671">
        <w:rPr>
          <w:rFonts w:ascii="Tahoma" w:hAnsi="Tahoma" w:cs="Tahoma"/>
          <w:sz w:val="20"/>
          <w:lang w:val="es-ES"/>
        </w:rPr>
        <w:t xml:space="preserve">Decreto Supremo Nº 007-2008-TR, Texto Único Ordenado de </w:t>
      </w:r>
      <w:smartTag w:uri="urn:schemas-microsoft-com:office:smarttags" w:element="PersonName">
        <w:smartTagPr>
          <w:attr w:name="ProductID" w:val="la Ley"/>
        </w:smartTagPr>
        <w:r w:rsidRPr="00281671">
          <w:rPr>
            <w:rFonts w:ascii="Tahoma" w:hAnsi="Tahoma" w:cs="Tahoma"/>
            <w:sz w:val="20"/>
            <w:lang w:val="es-ES"/>
          </w:rPr>
          <w:t>la Ley</w:t>
        </w:r>
      </w:smartTag>
      <w:r w:rsidRPr="00281671">
        <w:rPr>
          <w:rFonts w:ascii="Tahoma" w:hAnsi="Tahoma" w:cs="Tahoma"/>
          <w:sz w:val="20"/>
          <w:lang w:val="es-ES"/>
        </w:rPr>
        <w:t xml:space="preserve"> de Promoción de </w:t>
      </w:r>
      <w:smartTag w:uri="urn:schemas-microsoft-com:office:smarttags" w:element="PersonName">
        <w:smartTagPr>
          <w:attr w:name="ProductID" w:val="la Competitividad"/>
        </w:smartTagPr>
        <w:r w:rsidRPr="00281671">
          <w:rPr>
            <w:rFonts w:ascii="Tahoma" w:hAnsi="Tahoma" w:cs="Tahoma"/>
            <w:sz w:val="20"/>
            <w:lang w:val="es-ES"/>
          </w:rPr>
          <w:t>la Competitividad</w:t>
        </w:r>
      </w:smartTag>
      <w:r w:rsidRPr="00281671">
        <w:rPr>
          <w:rFonts w:ascii="Tahoma" w:hAnsi="Tahoma" w:cs="Tahoma"/>
          <w:sz w:val="20"/>
          <w:lang w:val="es-ES"/>
        </w:rPr>
        <w:t xml:space="preserve">, Formalización y Desarrollo de </w:t>
      </w:r>
      <w:smartTag w:uri="urn:schemas-microsoft-com:office:smarttags" w:element="PersonName">
        <w:smartTagPr>
          <w:attr w:name="ProductID" w:val="la Micro"/>
        </w:smartTagPr>
        <w:r w:rsidRPr="00281671">
          <w:rPr>
            <w:rFonts w:ascii="Tahoma" w:hAnsi="Tahoma" w:cs="Tahoma"/>
            <w:sz w:val="20"/>
            <w:lang w:val="es-ES"/>
          </w:rPr>
          <w:t>la Micro</w:t>
        </w:r>
      </w:smartTag>
      <w:r w:rsidRPr="00281671">
        <w:rPr>
          <w:rFonts w:ascii="Tahoma" w:hAnsi="Tahoma" w:cs="Tahoma"/>
          <w:sz w:val="20"/>
          <w:lang w:val="es-ES"/>
        </w:rPr>
        <w:t xml:space="preserve"> y Pequeña y del acceso al empleo decente, Ley MYPE.</w:t>
      </w:r>
    </w:p>
    <w:p w:rsidR="00682E0F" w:rsidRPr="00281671" w:rsidRDefault="00682E0F" w:rsidP="00682E0F">
      <w:pPr>
        <w:pStyle w:val="WW-Sangra2detindependiente"/>
        <w:numPr>
          <w:ilvl w:val="0"/>
          <w:numId w:val="9"/>
        </w:numPr>
        <w:tabs>
          <w:tab w:val="clear" w:pos="1965"/>
          <w:tab w:val="num" w:pos="851"/>
        </w:tabs>
        <w:ind w:left="928"/>
        <w:rPr>
          <w:rFonts w:ascii="Tahoma" w:hAnsi="Tahoma" w:cs="Tahoma"/>
          <w:sz w:val="20"/>
          <w:lang w:val="es-ES"/>
        </w:rPr>
      </w:pPr>
      <w:r w:rsidRPr="00281671">
        <w:rPr>
          <w:rFonts w:ascii="Tahoma" w:hAnsi="Tahoma" w:cs="Tahoma"/>
          <w:sz w:val="20"/>
          <w:lang w:val="es-ES"/>
        </w:rPr>
        <w:t xml:space="preserve">Decreto Supremo Nº 008-2008-TR, Reglamento de </w:t>
      </w:r>
      <w:smartTag w:uri="urn:schemas-microsoft-com:office:smarttags" w:element="PersonName">
        <w:smartTagPr>
          <w:attr w:name="ProductID" w:val="la Ley MYPE."/>
        </w:smartTagPr>
        <w:r w:rsidRPr="00281671">
          <w:rPr>
            <w:rFonts w:ascii="Tahoma" w:hAnsi="Tahoma" w:cs="Tahoma"/>
            <w:sz w:val="20"/>
            <w:lang w:val="es-ES"/>
          </w:rPr>
          <w:t>la Ley MYPE.</w:t>
        </w:r>
      </w:smartTag>
    </w:p>
    <w:p w:rsidR="00942A08" w:rsidRPr="00281671" w:rsidRDefault="00942A08" w:rsidP="00942A08">
      <w:pPr>
        <w:pStyle w:val="Sangra3detindependiente"/>
        <w:tabs>
          <w:tab w:val="left" w:pos="709"/>
        </w:tabs>
        <w:ind w:left="0" w:firstLine="0"/>
        <w:jc w:val="both"/>
        <w:rPr>
          <w:rFonts w:ascii="Tahoma" w:hAnsi="Tahoma" w:cs="Tahoma"/>
          <w:i w:val="0"/>
        </w:rPr>
      </w:pPr>
    </w:p>
    <w:p w:rsidR="00942A08" w:rsidRPr="00281671" w:rsidRDefault="00942A08" w:rsidP="00942A08">
      <w:pPr>
        <w:tabs>
          <w:tab w:val="num" w:pos="1701"/>
          <w:tab w:val="center" w:pos="6361"/>
          <w:tab w:val="right" w:pos="10780"/>
        </w:tabs>
        <w:ind w:left="709"/>
        <w:jc w:val="both"/>
        <w:rPr>
          <w:rFonts w:ascii="Tahoma" w:hAnsi="Tahoma" w:cs="Tahoma"/>
          <w:b/>
          <w:i/>
        </w:rPr>
      </w:pPr>
      <w:r w:rsidRPr="00281671">
        <w:rPr>
          <w:rFonts w:ascii="Tahoma" w:hAnsi="Tahoma" w:cs="Tahoma"/>
        </w:rPr>
        <w:t>Las referidas normas incluyen sus respectivas disposiciones ampliatorias, modificatorias y conexas, de ser el caso.</w:t>
      </w:r>
    </w:p>
    <w:p w:rsidR="0076334A" w:rsidRDefault="0076334A" w:rsidP="0076334A">
      <w:pPr>
        <w:tabs>
          <w:tab w:val="num" w:pos="1701"/>
          <w:tab w:val="center" w:pos="6361"/>
          <w:tab w:val="right" w:pos="10780"/>
        </w:tabs>
        <w:jc w:val="both"/>
        <w:rPr>
          <w:rFonts w:ascii="Tahoma" w:hAnsi="Tahoma" w:cs="Tahoma"/>
        </w:rPr>
      </w:pPr>
    </w:p>
    <w:p w:rsidR="0076334A" w:rsidRDefault="0076334A" w:rsidP="0076334A">
      <w:pPr>
        <w:tabs>
          <w:tab w:val="num" w:pos="1701"/>
          <w:tab w:val="center" w:pos="6361"/>
          <w:tab w:val="right" w:pos="10780"/>
        </w:tabs>
        <w:ind w:left="709"/>
        <w:jc w:val="both"/>
        <w:rPr>
          <w:rFonts w:ascii="Tahoma" w:hAnsi="Tahoma" w:cs="Tahoma"/>
        </w:rPr>
      </w:pPr>
      <w:r>
        <w:rPr>
          <w:rFonts w:ascii="Tahoma" w:hAnsi="Tahoma" w:cs="Tahoma"/>
        </w:rPr>
        <w:t>Para la aplicación del derecho deberá considerarse la especialidad de las normas previstas en las presentes Bases.</w:t>
      </w:r>
    </w:p>
    <w:p w:rsidR="0076334A" w:rsidRDefault="0076334A" w:rsidP="00942A08">
      <w:pPr>
        <w:pStyle w:val="Sangra3detindependiente"/>
        <w:tabs>
          <w:tab w:val="left" w:pos="709"/>
        </w:tabs>
        <w:ind w:left="0" w:firstLine="0"/>
        <w:jc w:val="both"/>
        <w:rPr>
          <w:rFonts w:ascii="Tahoma" w:hAnsi="Tahoma" w:cs="Tahoma"/>
          <w:i w:val="0"/>
        </w:rPr>
      </w:pPr>
    </w:p>
    <w:p w:rsidR="0076334A" w:rsidRPr="00281671" w:rsidRDefault="0076334A" w:rsidP="00942A08">
      <w:pPr>
        <w:pStyle w:val="Sangra3detindependiente"/>
        <w:tabs>
          <w:tab w:val="left" w:pos="709"/>
        </w:tabs>
        <w:ind w:left="0" w:firstLine="0"/>
        <w:jc w:val="both"/>
        <w:rPr>
          <w:rFonts w:ascii="Tahoma" w:hAnsi="Tahoma" w:cs="Tahoma"/>
          <w:i w:val="0"/>
        </w:rPr>
      </w:pPr>
    </w:p>
    <w:p w:rsidR="00942A08" w:rsidRPr="00281671" w:rsidRDefault="00942A08" w:rsidP="00942A08">
      <w:pPr>
        <w:pStyle w:val="WW-Textosinformato"/>
        <w:tabs>
          <w:tab w:val="center" w:pos="6363"/>
          <w:tab w:val="right" w:pos="10782"/>
        </w:tabs>
        <w:ind w:left="142"/>
        <w:jc w:val="both"/>
        <w:rPr>
          <w:rFonts w:ascii="Tahoma" w:hAnsi="Tahoma" w:cs="Tahoma"/>
          <w:b/>
          <w:lang w:val="es-ES_tradnl"/>
        </w:rPr>
      </w:pPr>
      <w:r w:rsidRPr="00281671">
        <w:rPr>
          <w:rFonts w:ascii="Tahoma" w:hAnsi="Tahoma" w:cs="Tahoma"/>
          <w:b/>
          <w:lang w:val="es-ES_tradnl"/>
        </w:rPr>
        <w:t>1.3    REGISTRO DE PARTICIPANTES Y ENTREGA DE BASES</w:t>
      </w:r>
    </w:p>
    <w:p w:rsidR="00942A08" w:rsidRPr="00281671" w:rsidRDefault="00942A08" w:rsidP="00942A08">
      <w:pPr>
        <w:pStyle w:val="Sangra3detindependiente"/>
        <w:ind w:left="709" w:firstLine="0"/>
        <w:jc w:val="both"/>
        <w:rPr>
          <w:rFonts w:ascii="Tahoma" w:hAnsi="Tahoma" w:cs="Tahoma"/>
          <w:i w:val="0"/>
        </w:rPr>
      </w:pPr>
    </w:p>
    <w:p w:rsidR="00892F59" w:rsidRPr="00281671" w:rsidRDefault="00892F59" w:rsidP="00892F59">
      <w:pPr>
        <w:pStyle w:val="Sangra3detindependiente"/>
        <w:ind w:left="709" w:firstLine="0"/>
        <w:jc w:val="both"/>
        <w:rPr>
          <w:rFonts w:ascii="Tahoma" w:hAnsi="Tahoma" w:cs="Tahoma"/>
          <w:i w:val="0"/>
        </w:rPr>
      </w:pPr>
      <w:r w:rsidRPr="00281671">
        <w:rPr>
          <w:rFonts w:ascii="Tahoma" w:hAnsi="Tahoma" w:cs="Tahoma"/>
          <w:i w:val="0"/>
        </w:rPr>
        <w:t>El registro de participantes se efectuará desde el día siguiente de la convocatoria y hasta un (01) día hábil después de haber quedado integradas las Bases. En el caso de propuestas presentadas por un consorcio, bastará que se registre uno de sus integrantes, de conformidad con el Artículo 53º del Reglamento.</w:t>
      </w:r>
    </w:p>
    <w:p w:rsidR="00892F59" w:rsidRPr="00281671" w:rsidRDefault="00892F59" w:rsidP="00892F59">
      <w:pPr>
        <w:pStyle w:val="Sangra3detindependiente"/>
        <w:ind w:left="709" w:firstLine="0"/>
        <w:jc w:val="both"/>
        <w:rPr>
          <w:rFonts w:ascii="Tahoma" w:hAnsi="Tahoma" w:cs="Tahoma"/>
          <w:i w:val="0"/>
        </w:rPr>
      </w:pPr>
    </w:p>
    <w:p w:rsidR="00892F59" w:rsidRPr="00281671" w:rsidRDefault="00892F59" w:rsidP="00892F59">
      <w:pPr>
        <w:pStyle w:val="Sangra3detindependiente"/>
        <w:ind w:left="709" w:firstLine="0"/>
        <w:jc w:val="both"/>
        <w:rPr>
          <w:rFonts w:ascii="Tahoma" w:hAnsi="Tahoma" w:cs="Tahoma"/>
          <w:i w:val="0"/>
        </w:rPr>
      </w:pPr>
      <w:r w:rsidRPr="00281671">
        <w:rPr>
          <w:rFonts w:ascii="Tahoma" w:hAnsi="Tahoma" w:cs="Tahoma"/>
          <w:i w:val="0"/>
        </w:rPr>
        <w:t xml:space="preserve">La persona natural o persona jurídica que desee participar en el proceso de selección deberá acreditar estar con inscripción vigente en el Registro Nacional de Proveedores (RNP) conforme al objeto contractual. </w:t>
      </w:r>
      <w:smartTag w:uri="urn:schemas-microsoft-com:office:smarttags" w:element="PersonName">
        <w:smartTagPr>
          <w:attr w:name="ProductID" w:val="la Entidad"/>
        </w:smartTagPr>
        <w:r w:rsidRPr="00281671">
          <w:rPr>
            <w:rFonts w:ascii="Tahoma" w:hAnsi="Tahoma" w:cs="Tahoma"/>
            <w:i w:val="0"/>
          </w:rPr>
          <w:t>La Entidad</w:t>
        </w:r>
      </w:smartTag>
      <w:r w:rsidRPr="00281671">
        <w:rPr>
          <w:rFonts w:ascii="Tahoma" w:hAnsi="Tahoma" w:cs="Tahoma"/>
          <w:i w:val="0"/>
        </w:rPr>
        <w:t xml:space="preserve"> verificará la vigencia de la inscripción en el RNP y que no se encuentra inhabilitado para contratar con el Estado. </w:t>
      </w:r>
    </w:p>
    <w:p w:rsidR="00892F59" w:rsidRPr="00281671" w:rsidRDefault="00892F59" w:rsidP="00892F59">
      <w:pPr>
        <w:pStyle w:val="Sangra3detindependiente"/>
        <w:ind w:left="709" w:firstLine="0"/>
        <w:jc w:val="both"/>
        <w:rPr>
          <w:rFonts w:ascii="Tahoma" w:hAnsi="Tahoma" w:cs="Tahoma"/>
          <w:i w:val="0"/>
        </w:rPr>
      </w:pPr>
    </w:p>
    <w:p w:rsidR="00B36429" w:rsidRPr="00FE4B12" w:rsidRDefault="00B36429" w:rsidP="00B36429">
      <w:pPr>
        <w:pStyle w:val="Sangra3detindependiente"/>
        <w:ind w:left="709" w:firstLine="0"/>
        <w:jc w:val="both"/>
        <w:rPr>
          <w:rFonts w:ascii="Tahoma" w:hAnsi="Tahoma" w:cs="Tahoma"/>
          <w:color w:val="943634" w:themeColor="accent2" w:themeShade="BF"/>
        </w:rPr>
      </w:pPr>
      <w:r w:rsidRPr="00FE4B12">
        <w:rPr>
          <w:rFonts w:ascii="Tahoma" w:hAnsi="Tahoma" w:cs="Tahoma"/>
          <w:color w:val="943634" w:themeColor="accent2" w:themeShade="BF"/>
          <w:u w:val="single"/>
        </w:rPr>
        <w:t>MUY IMPORTANTE</w:t>
      </w:r>
      <w:r w:rsidRPr="00FE4B12">
        <w:rPr>
          <w:rFonts w:ascii="Tahoma" w:hAnsi="Tahoma" w:cs="Tahoma"/>
          <w:color w:val="943634" w:themeColor="accent2" w:themeShade="BF"/>
        </w:rPr>
        <w:t>:</w:t>
      </w:r>
    </w:p>
    <w:p w:rsidR="00B36429" w:rsidRPr="00FE4B12" w:rsidRDefault="00B36429" w:rsidP="00B36429">
      <w:pPr>
        <w:pStyle w:val="Sangra3detindependiente"/>
        <w:ind w:left="709" w:firstLine="0"/>
        <w:jc w:val="both"/>
        <w:rPr>
          <w:rFonts w:ascii="Tahoma" w:hAnsi="Tahoma" w:cs="Tahoma"/>
          <w:color w:val="943634" w:themeColor="accent2" w:themeShade="BF"/>
        </w:rPr>
      </w:pPr>
      <w:r w:rsidRPr="00FE4B12">
        <w:rPr>
          <w:rFonts w:ascii="Tahoma" w:hAnsi="Tahoma" w:cs="Tahoma"/>
          <w:color w:val="943634" w:themeColor="accent2" w:themeShade="BF"/>
        </w:rPr>
        <w:t xml:space="preserve">Para participar de un proceso de selección convocado por las Entidades del Estado Peruano, es necesario que los proveedores se encuentren inscritos, en el registro correspondiente, ante el Registro Nacional de Proveedores (RNP) que administra el </w:t>
      </w:r>
      <w:r w:rsidRPr="00FE4B12">
        <w:rPr>
          <w:rFonts w:ascii="Tahoma" w:hAnsi="Tahoma" w:cs="Tahoma"/>
          <w:color w:val="943634" w:themeColor="accent2" w:themeShade="BF"/>
        </w:rPr>
        <w:lastRenderedPageBreak/>
        <w:t xml:space="preserve">Organismo Supervisor de las Contrataciones del Estado (OSCE). Para obtener mayor información, podrá ingresarse a la siguiente dirección electrónica: www.rnp.gob.pe.  </w:t>
      </w:r>
    </w:p>
    <w:p w:rsidR="00942A08" w:rsidRPr="00281671" w:rsidRDefault="00942A08" w:rsidP="00942A08">
      <w:pPr>
        <w:pStyle w:val="Sangra3detindependiente"/>
        <w:ind w:left="709" w:firstLine="0"/>
        <w:jc w:val="both"/>
        <w:rPr>
          <w:rFonts w:ascii="Tahoma" w:hAnsi="Tahoma" w:cs="Tahoma"/>
          <w:i w:val="0"/>
        </w:rPr>
      </w:pPr>
    </w:p>
    <w:p w:rsidR="00942A08" w:rsidRPr="00281671" w:rsidRDefault="00942A08" w:rsidP="00942A08">
      <w:pPr>
        <w:pStyle w:val="Sangra3detindependiente"/>
        <w:ind w:left="708" w:firstLine="0"/>
        <w:jc w:val="both"/>
        <w:rPr>
          <w:rFonts w:ascii="Tahoma" w:hAnsi="Tahoma" w:cs="Tahoma"/>
          <w:b/>
          <w:i w:val="0"/>
        </w:rPr>
      </w:pPr>
      <w:r w:rsidRPr="00281671">
        <w:rPr>
          <w:rFonts w:ascii="Tahoma" w:hAnsi="Tahoma" w:cs="Tahoma"/>
          <w:i w:val="0"/>
        </w:rPr>
        <w:t>Al registrarse, el participante deberá señalar la siguiente información: Nombres y apellidos (persona natural), DNI, razón social (persona jurídica), número de RUC, domicilio legal, teléfono</w:t>
      </w:r>
      <w:r w:rsidRPr="00281671">
        <w:rPr>
          <w:rFonts w:ascii="Tahoma" w:hAnsi="Tahoma" w:cs="Tahoma"/>
          <w:b/>
          <w:i w:val="0"/>
        </w:rPr>
        <w:t>.</w:t>
      </w:r>
    </w:p>
    <w:p w:rsidR="00942A08" w:rsidRPr="00281671" w:rsidRDefault="00942A08" w:rsidP="00942A08">
      <w:pPr>
        <w:pStyle w:val="Sangra3detindependiente"/>
        <w:ind w:left="709" w:firstLine="0"/>
        <w:jc w:val="both"/>
        <w:rPr>
          <w:rFonts w:ascii="Tahoma" w:hAnsi="Tahoma" w:cs="Tahoma"/>
          <w:i w:val="0"/>
        </w:rPr>
      </w:pPr>
    </w:p>
    <w:p w:rsidR="00942A08" w:rsidRPr="00281671" w:rsidRDefault="00942A08" w:rsidP="00942A08">
      <w:pPr>
        <w:pStyle w:val="Sangra3detindependiente"/>
        <w:ind w:left="709" w:firstLine="0"/>
        <w:jc w:val="both"/>
        <w:rPr>
          <w:rFonts w:ascii="Tahoma" w:hAnsi="Tahoma" w:cs="Tahoma"/>
          <w:i w:val="0"/>
        </w:rPr>
      </w:pPr>
      <w:r w:rsidRPr="00281671">
        <w:rPr>
          <w:rFonts w:ascii="Tahoma" w:hAnsi="Tahoma" w:cs="Tahoma"/>
          <w:i w:val="0"/>
        </w:rPr>
        <w:t>De acuerdo con lo establecido en el artículo 52º del Reglamento, la persona natural o jurídica que desee ser notificada electrónicamente, deberá consignar una dirección de correo electrónico y mantenerla activa, a efecto de las notificaciones que, conforme a lo previsto en el Reglamento, deban realizarse. La notificación a través del SEACE prevalece sobre cualquier medio que se haya utilizado adicionalmente, siendo responsabilidad del participante el permanente seguimiento del respectivo proceso a través del SEACE.</w:t>
      </w:r>
    </w:p>
    <w:p w:rsidR="00942A08" w:rsidRPr="00281671" w:rsidRDefault="00942A08" w:rsidP="00942A08">
      <w:pPr>
        <w:pStyle w:val="WW-Textosinformato"/>
        <w:tabs>
          <w:tab w:val="center" w:pos="6363"/>
          <w:tab w:val="right" w:pos="10782"/>
        </w:tabs>
        <w:jc w:val="both"/>
        <w:rPr>
          <w:rFonts w:ascii="Tahoma" w:hAnsi="Tahoma" w:cs="Tahoma"/>
          <w:b/>
          <w:lang w:val="es-ES"/>
        </w:rPr>
      </w:pPr>
    </w:p>
    <w:p w:rsidR="00942A08" w:rsidRPr="00281671" w:rsidRDefault="00942A08" w:rsidP="00942A08">
      <w:pPr>
        <w:pStyle w:val="WW-Textosinformato"/>
        <w:tabs>
          <w:tab w:val="center" w:pos="6363"/>
          <w:tab w:val="right" w:pos="10782"/>
        </w:tabs>
        <w:ind w:left="142"/>
        <w:jc w:val="both"/>
        <w:rPr>
          <w:rFonts w:ascii="Tahoma" w:hAnsi="Tahoma" w:cs="Tahoma"/>
          <w:b/>
          <w:lang w:val="es-ES_tradnl"/>
        </w:rPr>
      </w:pPr>
      <w:r w:rsidRPr="00281671">
        <w:rPr>
          <w:rFonts w:ascii="Tahoma" w:hAnsi="Tahoma" w:cs="Tahoma"/>
          <w:b/>
          <w:lang w:val="es-ES_tradnl"/>
        </w:rPr>
        <w:t>1.4   FORMULACIÓN DE CONSULTAS Y OBSERVACIONES A LAS BASES</w:t>
      </w:r>
    </w:p>
    <w:p w:rsidR="00591296" w:rsidRPr="00281671" w:rsidRDefault="00591296" w:rsidP="00942A08">
      <w:pPr>
        <w:pStyle w:val="WW-Textosinformato"/>
        <w:tabs>
          <w:tab w:val="center" w:pos="6363"/>
          <w:tab w:val="right" w:pos="10782"/>
        </w:tabs>
        <w:ind w:left="142"/>
        <w:jc w:val="both"/>
        <w:rPr>
          <w:rFonts w:ascii="Tahoma" w:hAnsi="Tahoma" w:cs="Tahoma"/>
          <w:b/>
          <w:lang w:val="es-ES_tradnl"/>
        </w:rPr>
      </w:pPr>
    </w:p>
    <w:p w:rsidR="00B6120D" w:rsidRPr="00281671" w:rsidRDefault="00B6120D" w:rsidP="00B6120D">
      <w:pPr>
        <w:autoSpaceDE w:val="0"/>
        <w:autoSpaceDN w:val="0"/>
        <w:adjustRightInd w:val="0"/>
        <w:ind w:left="709"/>
        <w:jc w:val="both"/>
        <w:rPr>
          <w:rFonts w:ascii="Tahoma" w:hAnsi="Tahoma" w:cs="Tahoma"/>
        </w:rPr>
      </w:pPr>
      <w:r w:rsidRPr="00281671">
        <w:rPr>
          <w:rFonts w:ascii="Tahoma" w:hAnsi="Tahoma" w:cs="Tahoma"/>
        </w:rPr>
        <w:t>Las consultas y observaciones a las Bases serán presentadas por un periodo mínimo de tres (03) días hábiles, contados desde el día siguiente de la convocatoria, de conformidad con lo establecido en los artículos 54º, 55º y 57º del Reglamento.</w:t>
      </w:r>
    </w:p>
    <w:p w:rsidR="00942A08" w:rsidRPr="00281671" w:rsidRDefault="00942A08" w:rsidP="0071641D">
      <w:pPr>
        <w:tabs>
          <w:tab w:val="left" w:pos="709"/>
        </w:tabs>
        <w:jc w:val="both"/>
        <w:rPr>
          <w:rFonts w:ascii="Tahoma" w:hAnsi="Tahoma" w:cs="Tahoma"/>
        </w:rPr>
      </w:pPr>
    </w:p>
    <w:p w:rsidR="00942A08" w:rsidRPr="00281671" w:rsidRDefault="00942A08" w:rsidP="00591296">
      <w:pPr>
        <w:pStyle w:val="WW-Textosinformato"/>
        <w:numPr>
          <w:ilvl w:val="1"/>
          <w:numId w:val="30"/>
        </w:numPr>
        <w:tabs>
          <w:tab w:val="left" w:pos="709"/>
          <w:tab w:val="center" w:pos="6363"/>
          <w:tab w:val="right" w:pos="10782"/>
        </w:tabs>
        <w:jc w:val="both"/>
        <w:rPr>
          <w:rFonts w:ascii="Tahoma" w:hAnsi="Tahoma" w:cs="Tahoma"/>
          <w:b/>
          <w:lang w:val="es-ES_tradnl"/>
        </w:rPr>
      </w:pPr>
      <w:r w:rsidRPr="00281671">
        <w:rPr>
          <w:rFonts w:ascii="Tahoma" w:hAnsi="Tahoma" w:cs="Tahoma"/>
          <w:b/>
          <w:lang w:val="es-ES_tradnl"/>
        </w:rPr>
        <w:t>ABSOLUCIÓN DE CONSU</w:t>
      </w:r>
      <w:r w:rsidR="002D1037" w:rsidRPr="00281671">
        <w:rPr>
          <w:rFonts w:ascii="Tahoma" w:hAnsi="Tahoma" w:cs="Tahoma"/>
          <w:b/>
          <w:lang w:val="es-ES_tradnl"/>
        </w:rPr>
        <w:t>LTAS Y OBSERVACIONES A LAS BASES</w:t>
      </w:r>
    </w:p>
    <w:p w:rsidR="00591296" w:rsidRPr="00281671" w:rsidRDefault="00591296" w:rsidP="00591296">
      <w:pPr>
        <w:pStyle w:val="WW-Textosinformato"/>
        <w:tabs>
          <w:tab w:val="left" w:pos="709"/>
          <w:tab w:val="center" w:pos="6363"/>
          <w:tab w:val="right" w:pos="10782"/>
        </w:tabs>
        <w:ind w:left="142"/>
        <w:jc w:val="both"/>
        <w:rPr>
          <w:rFonts w:ascii="Tahoma" w:hAnsi="Tahoma" w:cs="Tahoma"/>
          <w:b/>
          <w:lang w:val="es-ES_tradnl"/>
        </w:rPr>
      </w:pPr>
    </w:p>
    <w:p w:rsidR="00836EC1" w:rsidRPr="00281671" w:rsidRDefault="00836EC1" w:rsidP="00836EC1">
      <w:pPr>
        <w:pStyle w:val="Sangra3detindependiente"/>
        <w:ind w:left="709" w:firstLine="0"/>
        <w:jc w:val="both"/>
        <w:rPr>
          <w:rFonts w:ascii="Tahoma" w:hAnsi="Tahoma" w:cs="Tahoma"/>
          <w:i w:val="0"/>
        </w:rPr>
      </w:pPr>
      <w:r w:rsidRPr="00281671">
        <w:rPr>
          <w:rFonts w:ascii="Tahoma" w:hAnsi="Tahoma" w:cs="Tahoma"/>
          <w:i w:val="0"/>
        </w:rPr>
        <w:t>La decisión que tome el Comité Especial con relación a las consultas y observaciones presentadas constará en el pliego absolutorio que se notificará a través del SEACE y a los correos electrónicos de los participantes que así lo hubieran solicitado, de conformidad con lo establecido en los artículos 55º, 56º y 57º del Reglamento, en la fecha señalada en el cronograma del proceso de selección.</w:t>
      </w:r>
    </w:p>
    <w:p w:rsidR="00836EC1" w:rsidRPr="00281671" w:rsidRDefault="00836EC1" w:rsidP="00836EC1">
      <w:pPr>
        <w:pStyle w:val="Sangra3detindependiente"/>
        <w:tabs>
          <w:tab w:val="left" w:pos="709"/>
        </w:tabs>
        <w:ind w:left="709" w:firstLine="0"/>
        <w:jc w:val="both"/>
        <w:rPr>
          <w:rFonts w:ascii="Tahoma" w:hAnsi="Tahoma" w:cs="Tahoma"/>
          <w:i w:val="0"/>
        </w:rPr>
      </w:pPr>
    </w:p>
    <w:p w:rsidR="00E61455" w:rsidRPr="00281671" w:rsidRDefault="00E61455" w:rsidP="00E61455">
      <w:pPr>
        <w:pStyle w:val="Sangra3detindependiente"/>
        <w:tabs>
          <w:tab w:val="left" w:pos="709"/>
        </w:tabs>
        <w:ind w:left="709" w:firstLine="0"/>
        <w:jc w:val="both"/>
        <w:rPr>
          <w:rFonts w:ascii="Tahoma" w:hAnsi="Tahoma" w:cs="Tahoma"/>
          <w:i w:val="0"/>
        </w:rPr>
      </w:pPr>
      <w:r w:rsidRPr="00281671">
        <w:rPr>
          <w:rFonts w:ascii="Tahoma" w:hAnsi="Tahoma" w:cs="Tahoma"/>
          <w:i w:val="0"/>
        </w:rPr>
        <w:t>El plazo para la absolución no podrá exceder de tres (3) días hábiles contados desde el vencimiento del plazo para recibir las consultas y observaciones.</w:t>
      </w:r>
    </w:p>
    <w:p w:rsidR="00836EC1" w:rsidRPr="00281671" w:rsidRDefault="00836EC1" w:rsidP="00836EC1">
      <w:pPr>
        <w:pStyle w:val="Sangra3detindependiente"/>
        <w:tabs>
          <w:tab w:val="left" w:pos="709"/>
        </w:tabs>
        <w:ind w:left="709" w:firstLine="0"/>
        <w:jc w:val="both"/>
        <w:rPr>
          <w:rFonts w:ascii="Tahoma" w:hAnsi="Tahoma" w:cs="Tahoma"/>
          <w:i w:val="0"/>
        </w:rPr>
      </w:pPr>
    </w:p>
    <w:p w:rsidR="00836EC1" w:rsidRPr="00281671" w:rsidRDefault="00836EC1" w:rsidP="00836EC1">
      <w:pPr>
        <w:pStyle w:val="Sangra3detindependiente"/>
        <w:ind w:left="709" w:firstLine="0"/>
        <w:jc w:val="both"/>
        <w:rPr>
          <w:rFonts w:ascii="Tahoma" w:hAnsi="Tahoma" w:cs="Tahoma"/>
          <w:i w:val="0"/>
        </w:rPr>
      </w:pPr>
      <w:r w:rsidRPr="00281671">
        <w:rPr>
          <w:rFonts w:ascii="Tahoma" w:hAnsi="Tahoma" w:cs="Tahoma"/>
          <w:i w:val="0"/>
        </w:rPr>
        <w:t xml:space="preserve">La absolución de consultas y observaciones que se formulen al contenido de las Bases, se considerarán como parte integrante de ésta y del Contrato. </w:t>
      </w:r>
    </w:p>
    <w:p w:rsidR="0071641D" w:rsidRPr="00281671" w:rsidRDefault="0071641D" w:rsidP="00942A08">
      <w:pPr>
        <w:pStyle w:val="Sangra3detindependiente"/>
        <w:ind w:left="709" w:firstLine="0"/>
        <w:jc w:val="both"/>
        <w:rPr>
          <w:rFonts w:ascii="Tahoma" w:hAnsi="Tahoma" w:cs="Tahoma"/>
          <w:i w:val="0"/>
        </w:rPr>
      </w:pPr>
    </w:p>
    <w:p w:rsidR="00125168" w:rsidRPr="00FE4B12" w:rsidRDefault="0071641D" w:rsidP="00125168">
      <w:pPr>
        <w:pStyle w:val="Sangra3detindependiente"/>
        <w:ind w:left="709" w:firstLine="0"/>
        <w:jc w:val="both"/>
        <w:rPr>
          <w:rFonts w:ascii="Tahoma" w:hAnsi="Tahoma" w:cs="Tahoma"/>
          <w:color w:val="943634" w:themeColor="accent2" w:themeShade="BF"/>
          <w:u w:val="single"/>
        </w:rPr>
      </w:pPr>
      <w:r w:rsidRPr="00FE4B12">
        <w:rPr>
          <w:rFonts w:ascii="Tahoma" w:hAnsi="Tahoma" w:cs="Tahoma"/>
          <w:color w:val="943634" w:themeColor="accent2" w:themeShade="BF"/>
          <w:u w:val="single"/>
        </w:rPr>
        <w:t>MUY IMPORTANTE:</w:t>
      </w:r>
    </w:p>
    <w:p w:rsidR="0071641D" w:rsidRPr="00FE4B12" w:rsidRDefault="0071641D" w:rsidP="00125168">
      <w:pPr>
        <w:pStyle w:val="Sangra3detindependiente"/>
        <w:ind w:left="709" w:firstLine="0"/>
        <w:jc w:val="both"/>
        <w:rPr>
          <w:rFonts w:ascii="Tahoma" w:hAnsi="Tahoma" w:cs="Tahoma"/>
          <w:color w:val="943634" w:themeColor="accent2" w:themeShade="BF"/>
        </w:rPr>
      </w:pPr>
      <w:r w:rsidRPr="00FE4B12">
        <w:rPr>
          <w:rFonts w:ascii="Tahoma" w:hAnsi="Tahoma" w:cs="Tahoma"/>
          <w:color w:val="943634" w:themeColor="accent2" w:themeShade="BF"/>
        </w:rPr>
        <w:t>No se absolverán consultas y observaciones a las Bases que se presenten extemporáneamente o que sean formuladas por quienes no se han registrado como participantes.</w:t>
      </w:r>
    </w:p>
    <w:p w:rsidR="00942A08" w:rsidRPr="00125168" w:rsidRDefault="00942A08" w:rsidP="00125168">
      <w:pPr>
        <w:pStyle w:val="Sangra3detindependiente"/>
        <w:ind w:left="709" w:firstLine="0"/>
        <w:jc w:val="both"/>
        <w:rPr>
          <w:rFonts w:ascii="Tahoma" w:hAnsi="Tahoma" w:cs="Tahoma"/>
          <w:b/>
          <w:color w:val="0000FF"/>
          <w:u w:val="single"/>
        </w:rPr>
      </w:pPr>
    </w:p>
    <w:p w:rsidR="00942A08" w:rsidRPr="00281671" w:rsidRDefault="00365CA8" w:rsidP="00365CA8">
      <w:pPr>
        <w:pStyle w:val="Sangra3detindependiente"/>
        <w:ind w:left="142" w:firstLine="0"/>
        <w:jc w:val="both"/>
        <w:rPr>
          <w:rFonts w:ascii="Tahoma" w:hAnsi="Tahoma" w:cs="Tahoma"/>
          <w:b/>
          <w:i w:val="0"/>
        </w:rPr>
      </w:pPr>
      <w:r w:rsidRPr="00281671">
        <w:rPr>
          <w:rFonts w:ascii="Tahoma" w:hAnsi="Tahoma" w:cs="Tahoma"/>
          <w:b/>
          <w:i w:val="0"/>
        </w:rPr>
        <w:t>1.6</w:t>
      </w:r>
      <w:r w:rsidRPr="00281671">
        <w:rPr>
          <w:rFonts w:ascii="Tahoma" w:hAnsi="Tahoma" w:cs="Tahoma"/>
          <w:b/>
          <w:i w:val="0"/>
        </w:rPr>
        <w:tab/>
      </w:r>
      <w:r w:rsidR="00942A08" w:rsidRPr="00281671">
        <w:rPr>
          <w:rFonts w:ascii="Tahoma" w:hAnsi="Tahoma" w:cs="Tahoma"/>
          <w:b/>
          <w:i w:val="0"/>
        </w:rPr>
        <w:t xml:space="preserve">ELEVACIÓN DE OBSERVACIONES A </w:t>
      </w:r>
      <w:smartTag w:uri="urn:schemas-microsoft-com:office:smarttags" w:element="PersonName">
        <w:smartTagPr>
          <w:attr w:name="ProductID" w:val="la Entidad"/>
        </w:smartTagPr>
        <w:r w:rsidR="00942A08" w:rsidRPr="00281671">
          <w:rPr>
            <w:rFonts w:ascii="Tahoma" w:hAnsi="Tahoma" w:cs="Tahoma"/>
            <w:b/>
            <w:i w:val="0"/>
          </w:rPr>
          <w:t>LA ENTIDAD</w:t>
        </w:r>
      </w:smartTag>
    </w:p>
    <w:p w:rsidR="00942A08" w:rsidRPr="00281671" w:rsidRDefault="00942A08" w:rsidP="00942A08">
      <w:pPr>
        <w:pStyle w:val="Sangra3detindependiente"/>
        <w:ind w:left="709" w:firstLine="0"/>
        <w:jc w:val="both"/>
        <w:rPr>
          <w:rFonts w:ascii="Tahoma" w:hAnsi="Tahoma" w:cs="Tahoma"/>
          <w:b/>
          <w:i w:val="0"/>
        </w:rPr>
      </w:pPr>
    </w:p>
    <w:p w:rsidR="00836EC1" w:rsidRPr="00281671" w:rsidRDefault="00836EC1" w:rsidP="00836EC1">
      <w:pPr>
        <w:pStyle w:val="Sangra3detindependiente"/>
        <w:ind w:left="709" w:firstLine="0"/>
        <w:jc w:val="both"/>
        <w:rPr>
          <w:rFonts w:ascii="Tahoma" w:hAnsi="Tahoma" w:cs="Tahoma"/>
          <w:i w:val="0"/>
        </w:rPr>
      </w:pPr>
      <w:r w:rsidRPr="00281671">
        <w:rPr>
          <w:rFonts w:ascii="Tahoma" w:hAnsi="Tahoma" w:cs="Tahoma"/>
          <w:i w:val="0"/>
        </w:rPr>
        <w:t xml:space="preserve">De conformidad con el artículo 28º de </w:t>
      </w:r>
      <w:smartTag w:uri="urn:schemas-microsoft-com:office:smarttags" w:element="PersonName">
        <w:smartTagPr>
          <w:attr w:name="ProductID" w:val="la Ley"/>
        </w:smartTagPr>
        <w:r w:rsidRPr="00281671">
          <w:rPr>
            <w:rFonts w:ascii="Tahoma" w:hAnsi="Tahoma" w:cs="Tahoma"/>
            <w:i w:val="0"/>
          </w:rPr>
          <w:t>la Ley</w:t>
        </w:r>
      </w:smartTag>
      <w:r w:rsidRPr="00281671">
        <w:rPr>
          <w:rFonts w:ascii="Tahoma" w:hAnsi="Tahoma" w:cs="Tahoma"/>
          <w:i w:val="0"/>
        </w:rPr>
        <w:t xml:space="preserve">, los observantes tienen la opción de solicitar que las Bases y los actuados del proceso sean elevados al Titular de </w:t>
      </w:r>
      <w:smartTag w:uri="urn:schemas-microsoft-com:office:smarttags" w:element="PersonName">
        <w:smartTagPr>
          <w:attr w:name="ProductID" w:val="la Entidad"/>
        </w:smartTagPr>
        <w:r w:rsidRPr="00281671">
          <w:rPr>
            <w:rFonts w:ascii="Tahoma" w:hAnsi="Tahoma" w:cs="Tahoma"/>
            <w:i w:val="0"/>
          </w:rPr>
          <w:t>la Entidad</w:t>
        </w:r>
      </w:smartTag>
      <w:r w:rsidRPr="00281671">
        <w:rPr>
          <w:rFonts w:ascii="Tahoma" w:hAnsi="Tahoma" w:cs="Tahoma"/>
          <w:i w:val="0"/>
        </w:rPr>
        <w:t xml:space="preserve">, dentro de los tres (3) días siguientes a la notificación del pliego absolutorio a través del SEACE, siempre que el valor referencial del proceso sea menor a trescientas (300) Unidades Impositivas Tributarias (UIT). </w:t>
      </w:r>
    </w:p>
    <w:p w:rsidR="00836EC1" w:rsidRPr="00281671" w:rsidRDefault="00836EC1" w:rsidP="00836EC1">
      <w:pPr>
        <w:pStyle w:val="Sangra3detindependiente"/>
        <w:ind w:left="709" w:firstLine="0"/>
        <w:jc w:val="both"/>
        <w:rPr>
          <w:rFonts w:ascii="Tahoma" w:hAnsi="Tahoma" w:cs="Tahoma"/>
          <w:i w:val="0"/>
        </w:rPr>
      </w:pPr>
    </w:p>
    <w:p w:rsidR="00836EC1" w:rsidRPr="00281671" w:rsidRDefault="00836EC1" w:rsidP="00836EC1">
      <w:pPr>
        <w:pStyle w:val="Textoindependiente2"/>
        <w:tabs>
          <w:tab w:val="left" w:pos="0"/>
        </w:tabs>
        <w:spacing w:after="0" w:line="240" w:lineRule="auto"/>
        <w:ind w:left="708"/>
        <w:jc w:val="both"/>
        <w:rPr>
          <w:rFonts w:ascii="Tahoma" w:hAnsi="Tahoma" w:cs="Tahoma"/>
        </w:rPr>
      </w:pPr>
      <w:r w:rsidRPr="00281671">
        <w:rPr>
          <w:rFonts w:ascii="Tahoma" w:hAnsi="Tahoma" w:cs="Tahoma"/>
        </w:rPr>
        <w:t xml:space="preserve">Dicha opción no sólo se originará cuando las observaciones formuladas no sean acogidas por el Comité Especial, sino, además, cuando el observante considere que el acogimiento declarado por el Comité Especial continúa siendo contrario a lo dispuesto por el artículo 26°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cualquier otra disposición de la normativa sobre contrataciones del Estado u otras normas complementarias o conexas que tengan relación con el proceso de selección. </w:t>
      </w:r>
    </w:p>
    <w:p w:rsidR="00836EC1" w:rsidRPr="00281671" w:rsidRDefault="00836EC1" w:rsidP="00836EC1">
      <w:pPr>
        <w:tabs>
          <w:tab w:val="left" w:pos="0"/>
        </w:tabs>
        <w:jc w:val="both"/>
        <w:rPr>
          <w:rFonts w:ascii="Tahoma" w:hAnsi="Tahoma" w:cs="Tahoma"/>
          <w:u w:val="single"/>
        </w:rPr>
      </w:pPr>
    </w:p>
    <w:p w:rsidR="00836EC1" w:rsidRPr="00281671" w:rsidRDefault="00836EC1" w:rsidP="00836EC1">
      <w:pPr>
        <w:pStyle w:val="Textoindependiente2"/>
        <w:tabs>
          <w:tab w:val="left" w:pos="0"/>
        </w:tabs>
        <w:spacing w:after="0" w:line="240" w:lineRule="auto"/>
        <w:ind w:left="708"/>
        <w:jc w:val="both"/>
        <w:rPr>
          <w:rFonts w:ascii="Tahoma" w:hAnsi="Tahoma" w:cs="Tahoma"/>
        </w:rPr>
      </w:pPr>
      <w:r w:rsidRPr="00281671">
        <w:rPr>
          <w:rFonts w:ascii="Tahoma" w:hAnsi="Tahoma" w:cs="Tahoma"/>
        </w:rPr>
        <w:t xml:space="preserve">Igualmente, cualquier otro participante que se hubiere registrado como tal antes del vencimiento del plazo previsto para formular observaciones, tendrá la opción de solicitar la elevación de las Bases, cuando habiendo sido acogidas las observaciones formuladas por los observantes, considere que la decisión adoptada por el Comité Especial es contraria a lo dispuesto por el artículo 26°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cualquier otra disposición de la normativa sobre contrataciones del Estado u otras normas complementarias o conexas que tengan relación con el proceso de selección. </w:t>
      </w:r>
    </w:p>
    <w:p w:rsidR="00836EC1" w:rsidRPr="00281671" w:rsidRDefault="00836EC1" w:rsidP="00836EC1">
      <w:pPr>
        <w:pStyle w:val="Textoindependiente"/>
        <w:tabs>
          <w:tab w:val="center" w:pos="6402"/>
          <w:tab w:val="right" w:pos="10821"/>
        </w:tabs>
        <w:ind w:left="709"/>
        <w:jc w:val="both"/>
        <w:rPr>
          <w:rFonts w:ascii="Tahoma" w:hAnsi="Tahoma" w:cs="Tahoma"/>
        </w:rPr>
      </w:pPr>
    </w:p>
    <w:p w:rsidR="00836EC1" w:rsidRPr="00281671" w:rsidRDefault="00836EC1" w:rsidP="00836EC1">
      <w:pPr>
        <w:pStyle w:val="Textoindependiente"/>
        <w:tabs>
          <w:tab w:val="center" w:pos="6402"/>
          <w:tab w:val="right" w:pos="10821"/>
        </w:tabs>
        <w:ind w:left="709"/>
        <w:jc w:val="both"/>
        <w:rPr>
          <w:rFonts w:ascii="Tahoma" w:hAnsi="Tahoma" w:cs="Tahoma"/>
        </w:rPr>
      </w:pPr>
      <w:r w:rsidRPr="00281671">
        <w:rPr>
          <w:rFonts w:ascii="Tahoma" w:hAnsi="Tahoma" w:cs="Tahoma"/>
        </w:rPr>
        <w:t>El plazo para emitir y notificar el Pronunciamiento a través del SEACE será no mayor de ocho (8) días hábiles. Este plazo es improrrogable y será contado desde la presentación de la solicitud de elevación de las Bases.</w:t>
      </w:r>
    </w:p>
    <w:p w:rsidR="00836EC1" w:rsidRPr="00281671" w:rsidRDefault="00836EC1" w:rsidP="00836EC1">
      <w:pPr>
        <w:pStyle w:val="Textoindependiente"/>
        <w:tabs>
          <w:tab w:val="center" w:pos="6402"/>
          <w:tab w:val="right" w:pos="10821"/>
        </w:tabs>
        <w:ind w:left="709"/>
        <w:jc w:val="both"/>
        <w:rPr>
          <w:rFonts w:ascii="Tahoma" w:hAnsi="Tahoma" w:cs="Tahoma"/>
        </w:rPr>
      </w:pPr>
    </w:p>
    <w:p w:rsidR="00836EC1" w:rsidRPr="00281671" w:rsidRDefault="00836EC1" w:rsidP="00836EC1">
      <w:pPr>
        <w:pStyle w:val="Textoindependiente"/>
        <w:tabs>
          <w:tab w:val="center" w:pos="6402"/>
          <w:tab w:val="right" w:pos="10821"/>
        </w:tabs>
        <w:ind w:left="709"/>
        <w:jc w:val="both"/>
        <w:rPr>
          <w:rFonts w:ascii="Tahoma" w:hAnsi="Tahoma" w:cs="Tahoma"/>
        </w:rPr>
      </w:pPr>
      <w:r w:rsidRPr="00281671">
        <w:rPr>
          <w:rFonts w:ascii="Tahoma" w:hAnsi="Tahoma" w:cs="Tahoma"/>
        </w:rPr>
        <w:t xml:space="preserve">La competencia del Titular de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para emitir el Pronunciamiento es indelegable.</w:t>
      </w:r>
    </w:p>
    <w:p w:rsidR="00942A08" w:rsidRPr="00281671" w:rsidRDefault="00942A08" w:rsidP="00942A08">
      <w:pPr>
        <w:pStyle w:val="WW-Textosinformato"/>
        <w:tabs>
          <w:tab w:val="left" w:pos="709"/>
          <w:tab w:val="center" w:pos="6384"/>
          <w:tab w:val="right" w:pos="10803"/>
        </w:tabs>
        <w:jc w:val="both"/>
        <w:rPr>
          <w:rFonts w:ascii="Tahoma" w:hAnsi="Tahoma" w:cs="Tahoma"/>
          <w:lang w:val="es-ES"/>
        </w:rPr>
      </w:pPr>
    </w:p>
    <w:p w:rsidR="00942A08" w:rsidRPr="00281671" w:rsidRDefault="001A3CA1" w:rsidP="00942A08">
      <w:pPr>
        <w:pStyle w:val="WW-Textosinformato"/>
        <w:tabs>
          <w:tab w:val="center" w:pos="6363"/>
          <w:tab w:val="right" w:pos="10782"/>
        </w:tabs>
        <w:ind w:left="142"/>
        <w:jc w:val="both"/>
        <w:rPr>
          <w:rFonts w:ascii="Tahoma" w:hAnsi="Tahoma" w:cs="Tahoma"/>
          <w:b/>
          <w:lang w:val="es-ES_tradnl"/>
        </w:rPr>
      </w:pPr>
      <w:r w:rsidRPr="00281671">
        <w:rPr>
          <w:rFonts w:ascii="Tahoma" w:hAnsi="Tahoma" w:cs="Tahoma"/>
          <w:b/>
          <w:lang w:val="es-ES_tradnl"/>
        </w:rPr>
        <w:t>1.7</w:t>
      </w:r>
      <w:r w:rsidR="00942A08" w:rsidRPr="00281671">
        <w:rPr>
          <w:rFonts w:ascii="Tahoma" w:hAnsi="Tahoma" w:cs="Tahoma"/>
          <w:b/>
          <w:lang w:val="es-ES_tradnl"/>
        </w:rPr>
        <w:t xml:space="preserve">    INTEGRACIÓN DE LAS BASES</w:t>
      </w:r>
    </w:p>
    <w:p w:rsidR="00942A08" w:rsidRPr="00281671" w:rsidRDefault="00942A08" w:rsidP="00942A08">
      <w:pPr>
        <w:pStyle w:val="Sangra3detindependiente"/>
        <w:ind w:left="709" w:firstLine="0"/>
        <w:jc w:val="both"/>
        <w:rPr>
          <w:rFonts w:ascii="Tahoma" w:hAnsi="Tahoma" w:cs="Tahoma"/>
          <w:i w:val="0"/>
        </w:rPr>
      </w:pPr>
    </w:p>
    <w:p w:rsidR="00A60CB8" w:rsidRPr="00281671" w:rsidRDefault="00A60CB8" w:rsidP="00A60CB8">
      <w:pPr>
        <w:pStyle w:val="Sangra3detindependiente"/>
        <w:ind w:left="709" w:firstLine="0"/>
        <w:jc w:val="both"/>
        <w:rPr>
          <w:rFonts w:ascii="Tahoma" w:hAnsi="Tahoma" w:cs="Tahoma"/>
          <w:i w:val="0"/>
        </w:rPr>
      </w:pPr>
      <w:r w:rsidRPr="00281671">
        <w:rPr>
          <w:rFonts w:ascii="Tahoma" w:hAnsi="Tahoma" w:cs="Tahoma"/>
          <w:i w:val="0"/>
        </w:rPr>
        <w:t xml:space="preserve">El Comité Especial integrará las Bases como reglas definitivas del presente proceso de selección, una vez absueltas todas las consultas y/u observaciones o si éstas no se han presentado, no pudiendo ser cuestionadas en ninguna otra vía ni modificadas por autoridad administrativa alguna, bajo responsabilidad del Titular de </w:t>
      </w:r>
      <w:smartTag w:uri="urn:schemas-microsoft-com:office:smarttags" w:element="PersonName">
        <w:smartTagPr>
          <w:attr w:name="ProductID" w:val="la Entidad. Esta"/>
        </w:smartTagPr>
        <w:r w:rsidRPr="00281671">
          <w:rPr>
            <w:rFonts w:ascii="Tahoma" w:hAnsi="Tahoma" w:cs="Tahoma"/>
            <w:i w:val="0"/>
          </w:rPr>
          <w:t>la Entidad. Esta</w:t>
        </w:r>
      </w:smartTag>
      <w:r w:rsidRPr="00281671">
        <w:rPr>
          <w:rFonts w:ascii="Tahoma" w:hAnsi="Tahoma" w:cs="Tahoma"/>
          <w:i w:val="0"/>
        </w:rPr>
        <w:t xml:space="preserve"> restricción no afecta la competencia del Tribunal para declarar la nulidad del proceso por deficiencias en las Bases.</w:t>
      </w:r>
    </w:p>
    <w:p w:rsidR="00A60CB8" w:rsidRPr="00281671" w:rsidRDefault="00A60CB8" w:rsidP="00A60CB8">
      <w:pPr>
        <w:pStyle w:val="Sangra3detindependiente"/>
        <w:tabs>
          <w:tab w:val="left" w:pos="709"/>
        </w:tabs>
        <w:ind w:left="709" w:firstLine="0"/>
        <w:jc w:val="both"/>
        <w:rPr>
          <w:rFonts w:ascii="Tahoma" w:hAnsi="Tahoma" w:cs="Tahoma"/>
          <w:i w:val="0"/>
        </w:rPr>
      </w:pPr>
    </w:p>
    <w:p w:rsidR="00A60CB8" w:rsidRPr="00281671" w:rsidRDefault="00A60CB8" w:rsidP="00A60CB8">
      <w:pPr>
        <w:widowControl w:val="0"/>
        <w:ind w:left="709"/>
        <w:jc w:val="both"/>
        <w:rPr>
          <w:rFonts w:ascii="Tahoma" w:hAnsi="Tahoma" w:cs="Tahoma"/>
        </w:rPr>
      </w:pPr>
      <w:r w:rsidRPr="00281671">
        <w:rPr>
          <w:rFonts w:ascii="Tahoma" w:hAnsi="Tahoma" w:cs="Tahoma"/>
        </w:rPr>
        <w:t xml:space="preserve">Las Bases Integradas, de ser el caso, deberán contener los cambios producidos como consecuencia de las consultas y observaciones formuladas y aceptadas o acogidas por el Comité Especial, y/o de lo dispuesto en el Pronunciamiento emitido por el Titular de </w:t>
      </w:r>
      <w:smartTag w:uri="urn:schemas-microsoft-com:office:smarttags" w:element="PersonName">
        <w:smartTagPr>
          <w:attr w:name="ProductID" w:val="la Entidad."/>
        </w:smartTagPr>
        <w:r w:rsidRPr="00281671">
          <w:rPr>
            <w:rFonts w:ascii="Tahoma" w:hAnsi="Tahoma" w:cs="Tahoma"/>
          </w:rPr>
          <w:t>la Entidad.</w:t>
        </w:r>
      </w:smartTag>
    </w:p>
    <w:p w:rsidR="00A60CB8" w:rsidRPr="00281671" w:rsidRDefault="00A60CB8" w:rsidP="00A60CB8">
      <w:pPr>
        <w:pStyle w:val="WW-Textosinformato"/>
        <w:tabs>
          <w:tab w:val="center" w:pos="6363"/>
          <w:tab w:val="right" w:pos="10782"/>
        </w:tabs>
        <w:ind w:firstLine="709"/>
        <w:jc w:val="both"/>
        <w:rPr>
          <w:rFonts w:ascii="Tahoma" w:hAnsi="Tahoma" w:cs="Tahoma"/>
          <w:b/>
          <w:lang w:val="es-ES"/>
        </w:rPr>
      </w:pPr>
    </w:p>
    <w:p w:rsidR="00A60CB8" w:rsidRPr="00281671" w:rsidRDefault="00A60CB8" w:rsidP="00A60CB8">
      <w:pPr>
        <w:pStyle w:val="Sangra3detindependiente"/>
        <w:ind w:left="709" w:firstLine="0"/>
        <w:jc w:val="both"/>
        <w:rPr>
          <w:rFonts w:ascii="Tahoma" w:hAnsi="Tahoma" w:cs="Tahoma"/>
          <w:b/>
          <w:i w:val="0"/>
          <w:lang w:val="es-ES_tradnl"/>
        </w:rPr>
      </w:pPr>
      <w:r w:rsidRPr="00281671">
        <w:rPr>
          <w:rFonts w:ascii="Tahoma" w:hAnsi="Tahoma" w:cs="Tahoma"/>
          <w:i w:val="0"/>
        </w:rPr>
        <w:t xml:space="preserve">Corresponde al Comité Especial, bajo responsabilidad, integrar las Bases y publicarlas en el SEACE, conforme lo establecen los Artículos 59º y 60º del Reglamento. </w:t>
      </w:r>
    </w:p>
    <w:p w:rsidR="00A60CB8" w:rsidRPr="00281671" w:rsidRDefault="00A60CB8" w:rsidP="00A60CB8">
      <w:pPr>
        <w:tabs>
          <w:tab w:val="left" w:pos="709"/>
        </w:tabs>
        <w:ind w:left="709"/>
        <w:jc w:val="both"/>
        <w:rPr>
          <w:rFonts w:ascii="Tahoma" w:hAnsi="Tahoma" w:cs="Tahoma"/>
        </w:rPr>
      </w:pPr>
    </w:p>
    <w:p w:rsidR="00A60CB8" w:rsidRPr="00281671" w:rsidRDefault="00A60CB8" w:rsidP="00A60CB8">
      <w:pPr>
        <w:tabs>
          <w:tab w:val="left" w:pos="709"/>
        </w:tabs>
        <w:ind w:left="709"/>
        <w:jc w:val="both"/>
        <w:rPr>
          <w:rFonts w:ascii="Tahoma" w:hAnsi="Tahoma" w:cs="Tahoma"/>
        </w:rPr>
      </w:pPr>
      <w:r w:rsidRPr="00281671">
        <w:rPr>
          <w:rFonts w:ascii="Tahoma" w:hAnsi="Tahoma" w:cs="Tahoma"/>
        </w:rPr>
        <w:t>De conformidad con el artículo 31º del Reglamento, el Comité Especial no podrá efectuar modificaciones de oficio al contenido de las Bases, bajo responsabilidad.</w:t>
      </w:r>
    </w:p>
    <w:p w:rsidR="000A6F9B" w:rsidRPr="00281671" w:rsidRDefault="000A6F9B" w:rsidP="000A6F9B">
      <w:pPr>
        <w:pStyle w:val="Sangra3detindependiente"/>
        <w:tabs>
          <w:tab w:val="left" w:pos="709"/>
        </w:tabs>
        <w:jc w:val="both"/>
        <w:rPr>
          <w:rFonts w:ascii="Tahoma" w:hAnsi="Tahoma" w:cs="Tahoma"/>
          <w:i w:val="0"/>
        </w:rPr>
      </w:pPr>
    </w:p>
    <w:p w:rsidR="000A6F9B" w:rsidRPr="00281671" w:rsidRDefault="000A6F9B" w:rsidP="000A6F9B">
      <w:pPr>
        <w:pStyle w:val="WW-Textosinformato"/>
        <w:tabs>
          <w:tab w:val="center" w:pos="6363"/>
          <w:tab w:val="right" w:pos="10782"/>
        </w:tabs>
        <w:ind w:left="709" w:hanging="567"/>
        <w:jc w:val="both"/>
        <w:rPr>
          <w:rFonts w:ascii="Tahoma" w:hAnsi="Tahoma" w:cs="Tahoma"/>
          <w:b/>
          <w:lang w:val="es-ES_tradnl"/>
        </w:rPr>
      </w:pPr>
      <w:r w:rsidRPr="00281671">
        <w:rPr>
          <w:rFonts w:ascii="Tahoma" w:hAnsi="Tahoma" w:cs="Tahoma"/>
          <w:b/>
          <w:lang w:val="es-ES_tradnl"/>
        </w:rPr>
        <w:t>1.8    FORMA DE PRESENTACIÓN Y ALCANCES DE LAS PROPUESTAS</w:t>
      </w:r>
    </w:p>
    <w:p w:rsidR="000A6F9B" w:rsidRPr="00281671" w:rsidRDefault="000A6F9B" w:rsidP="000A6F9B">
      <w:pPr>
        <w:pStyle w:val="Sangra3detindependiente"/>
        <w:tabs>
          <w:tab w:val="left" w:pos="709"/>
        </w:tabs>
        <w:ind w:left="709" w:firstLine="0"/>
        <w:jc w:val="both"/>
        <w:rPr>
          <w:rFonts w:ascii="Tahoma" w:hAnsi="Tahoma" w:cs="Tahoma"/>
          <w:i w:val="0"/>
          <w:lang w:val="es-ES_tradnl"/>
        </w:rPr>
      </w:pPr>
    </w:p>
    <w:p w:rsidR="000A6F9B" w:rsidRPr="00281671" w:rsidRDefault="000A6F9B" w:rsidP="000A6F9B">
      <w:pPr>
        <w:pStyle w:val="Sangra3detindependiente"/>
        <w:tabs>
          <w:tab w:val="left" w:pos="709"/>
        </w:tabs>
        <w:ind w:left="709" w:firstLine="0"/>
        <w:jc w:val="both"/>
        <w:rPr>
          <w:rFonts w:ascii="Tahoma" w:hAnsi="Tahoma" w:cs="Tahoma"/>
          <w:i w:val="0"/>
        </w:rPr>
      </w:pPr>
      <w:r w:rsidRPr="00281671">
        <w:rPr>
          <w:rFonts w:ascii="Tahoma" w:hAnsi="Tahoma" w:cs="Tahoma"/>
          <w:i w:val="0"/>
        </w:rPr>
        <w:t xml:space="preserve">Todos los </w:t>
      </w:r>
      <w:r w:rsidRPr="00281671">
        <w:rPr>
          <w:rFonts w:ascii="Tahoma" w:hAnsi="Tahoma" w:cs="Tahoma"/>
          <w:i w:val="0"/>
          <w:lang w:val="es-ES_tradnl"/>
        </w:rPr>
        <w:t>documentos que contengan información referida a los requisitos para la admisión de propuestas y factores de evaluación se presentarán en idioma castellano o, en su defecto, acompañados de traducción efectuada por traductor público juramentado, salvo el caso de la información técnica complementaria contenida en folletos, instructivos, catálogos o similares, que podrá ser presentada en el idioma original</w:t>
      </w:r>
      <w:r w:rsidRPr="00281671">
        <w:rPr>
          <w:rFonts w:ascii="Tahoma" w:hAnsi="Tahoma" w:cs="Tahoma"/>
          <w:i w:val="0"/>
        </w:rPr>
        <w:t>. El postor será responsable de la exactitud y veracidad de dichos documentos. La omisión de la presentación del documento o su traducción no es subsanable.</w:t>
      </w:r>
    </w:p>
    <w:p w:rsidR="000A6F9B" w:rsidRPr="00281671" w:rsidRDefault="000A6F9B" w:rsidP="000A6F9B">
      <w:pPr>
        <w:pStyle w:val="Sangra3detindependiente"/>
        <w:tabs>
          <w:tab w:val="left" w:pos="709"/>
        </w:tabs>
        <w:ind w:left="709" w:firstLine="0"/>
        <w:jc w:val="both"/>
        <w:rPr>
          <w:rFonts w:ascii="Tahoma" w:hAnsi="Tahoma" w:cs="Tahoma"/>
          <w:i w:val="0"/>
        </w:rPr>
      </w:pPr>
    </w:p>
    <w:p w:rsidR="000A6F9B" w:rsidRPr="00281671" w:rsidRDefault="000A6F9B" w:rsidP="000A6F9B">
      <w:pPr>
        <w:pStyle w:val="Sangra3detindependiente"/>
        <w:tabs>
          <w:tab w:val="left" w:pos="709"/>
        </w:tabs>
        <w:ind w:left="709" w:firstLine="0"/>
        <w:jc w:val="both"/>
        <w:rPr>
          <w:rFonts w:ascii="Tahoma" w:hAnsi="Tahoma" w:cs="Tahoma"/>
          <w:i w:val="0"/>
        </w:rPr>
      </w:pPr>
      <w:r w:rsidRPr="00281671">
        <w:rPr>
          <w:rFonts w:ascii="Tahoma" w:hAnsi="Tahoma" w:cs="Tahoma"/>
          <w:i w:val="0"/>
        </w:rPr>
        <w:t>Las propuestas se presentarán en dos (2) sobres cerrados, de los cuales el primero contendrá la propuesta técnica y el segundo la propuesta económica.</w:t>
      </w:r>
    </w:p>
    <w:p w:rsidR="000A6F9B" w:rsidRPr="00281671" w:rsidRDefault="000A6F9B" w:rsidP="000A6F9B">
      <w:pPr>
        <w:pStyle w:val="Sangra3detindependiente"/>
        <w:tabs>
          <w:tab w:val="left" w:pos="709"/>
        </w:tabs>
        <w:ind w:left="709" w:firstLine="0"/>
        <w:jc w:val="both"/>
        <w:rPr>
          <w:rFonts w:ascii="Tahoma" w:hAnsi="Tahoma" w:cs="Tahoma"/>
          <w:i w:val="0"/>
        </w:rPr>
      </w:pPr>
    </w:p>
    <w:p w:rsidR="000A6F9B" w:rsidRPr="00281671" w:rsidRDefault="000A6F9B" w:rsidP="000A6F9B">
      <w:pPr>
        <w:tabs>
          <w:tab w:val="left" w:pos="709"/>
        </w:tabs>
        <w:autoSpaceDE w:val="0"/>
        <w:autoSpaceDN w:val="0"/>
        <w:adjustRightInd w:val="0"/>
        <w:ind w:left="709"/>
        <w:jc w:val="both"/>
        <w:rPr>
          <w:rFonts w:ascii="Tahoma" w:hAnsi="Tahoma" w:cs="Tahoma"/>
        </w:rPr>
      </w:pPr>
      <w:r w:rsidRPr="00281671">
        <w:rPr>
          <w:rFonts w:ascii="Tahoma" w:hAnsi="Tahoma" w:cs="Tahoma"/>
        </w:rPr>
        <w:t xml:space="preserve">Si las propuestas se presenten en hojas simples se redactarán por medios mecánicos o electrónicos, llevarán el sello y la rúbrica del postor y serán foliadas correlativamente empezando por el número uno. </w:t>
      </w:r>
    </w:p>
    <w:p w:rsidR="000A6F9B" w:rsidRPr="00281671" w:rsidRDefault="000A6F9B" w:rsidP="000A6F9B">
      <w:pPr>
        <w:tabs>
          <w:tab w:val="left" w:pos="709"/>
        </w:tabs>
        <w:autoSpaceDE w:val="0"/>
        <w:autoSpaceDN w:val="0"/>
        <w:adjustRightInd w:val="0"/>
        <w:ind w:left="709"/>
        <w:jc w:val="both"/>
        <w:rPr>
          <w:rFonts w:ascii="Tahoma" w:hAnsi="Tahoma" w:cs="Tahoma"/>
        </w:rPr>
      </w:pPr>
    </w:p>
    <w:p w:rsidR="000A6F9B" w:rsidRPr="00281671" w:rsidRDefault="000A6F9B" w:rsidP="000A6F9B">
      <w:pPr>
        <w:tabs>
          <w:tab w:val="left" w:pos="709"/>
        </w:tabs>
        <w:autoSpaceDE w:val="0"/>
        <w:autoSpaceDN w:val="0"/>
        <w:adjustRightInd w:val="0"/>
        <w:ind w:left="709"/>
        <w:jc w:val="both"/>
        <w:rPr>
          <w:rFonts w:ascii="Tahoma" w:hAnsi="Tahoma" w:cs="Tahoma"/>
        </w:rPr>
      </w:pPr>
      <w:r w:rsidRPr="00281671">
        <w:rPr>
          <w:rFonts w:ascii="Tahoma" w:hAnsi="Tahoma" w:cs="Tahoma"/>
        </w:rPr>
        <w:t xml:space="preserve">Asimismo, cuando las propuestas tengan que ser presentadas total o parcialmente mediante formularios o formatos, éstos podrán ser llenados por cualquier medio, </w:t>
      </w:r>
      <w:r w:rsidRPr="00281671">
        <w:rPr>
          <w:rFonts w:ascii="Tahoma" w:hAnsi="Tahoma" w:cs="Tahoma"/>
        </w:rPr>
        <w:lastRenderedPageBreak/>
        <w:t>incluyendo el manual, debiendo llevar el sello y la rúbrica del postor o su representante legal o mandatario designado para dicho fin.</w:t>
      </w:r>
    </w:p>
    <w:p w:rsidR="000A6F9B" w:rsidRPr="00281671" w:rsidRDefault="000A6F9B" w:rsidP="000A6F9B">
      <w:pPr>
        <w:tabs>
          <w:tab w:val="left" w:pos="709"/>
        </w:tabs>
        <w:autoSpaceDE w:val="0"/>
        <w:autoSpaceDN w:val="0"/>
        <w:adjustRightInd w:val="0"/>
        <w:ind w:left="709"/>
        <w:jc w:val="both"/>
        <w:rPr>
          <w:rFonts w:ascii="Tahoma" w:hAnsi="Tahoma" w:cs="Tahoma"/>
        </w:rPr>
      </w:pPr>
    </w:p>
    <w:p w:rsidR="000A6F9B" w:rsidRPr="00281671" w:rsidRDefault="000A6F9B" w:rsidP="000A6F9B">
      <w:pPr>
        <w:autoSpaceDE w:val="0"/>
        <w:autoSpaceDN w:val="0"/>
        <w:adjustRightInd w:val="0"/>
        <w:ind w:left="709"/>
        <w:jc w:val="both"/>
        <w:rPr>
          <w:rFonts w:ascii="Tahoma" w:hAnsi="Tahoma" w:cs="Tahoma"/>
        </w:rPr>
      </w:pPr>
      <w:r w:rsidRPr="00281671">
        <w:rPr>
          <w:rFonts w:ascii="Tahoma" w:hAnsi="Tahoma" w:cs="Tahoma"/>
        </w:rPr>
        <w:t>Los integrantes de un consorcio no podrán presentar propuestas individuales ni conformar más de un consorcio en un proceso de selección</w:t>
      </w:r>
    </w:p>
    <w:p w:rsidR="000A6F9B" w:rsidRPr="00281671" w:rsidRDefault="000A6F9B" w:rsidP="000A6F9B">
      <w:pPr>
        <w:autoSpaceDE w:val="0"/>
        <w:autoSpaceDN w:val="0"/>
        <w:adjustRightInd w:val="0"/>
        <w:rPr>
          <w:rFonts w:ascii="Tahoma" w:hAnsi="Tahoma" w:cs="Tahoma"/>
        </w:rPr>
      </w:pPr>
    </w:p>
    <w:p w:rsidR="000A6F9B" w:rsidRPr="00281671" w:rsidRDefault="000A6F9B" w:rsidP="000A6F9B">
      <w:pPr>
        <w:tabs>
          <w:tab w:val="left" w:pos="709"/>
        </w:tabs>
        <w:ind w:firstLine="142"/>
        <w:jc w:val="both"/>
        <w:rPr>
          <w:rFonts w:ascii="Tahoma" w:hAnsi="Tahoma" w:cs="Tahoma"/>
          <w:b/>
        </w:rPr>
      </w:pPr>
      <w:r w:rsidRPr="00281671">
        <w:rPr>
          <w:rFonts w:ascii="Tahoma" w:hAnsi="Tahoma" w:cs="Tahoma"/>
          <w:b/>
        </w:rPr>
        <w:t xml:space="preserve">1.9 </w:t>
      </w:r>
      <w:r w:rsidRPr="00281671">
        <w:rPr>
          <w:rFonts w:ascii="Tahoma" w:hAnsi="Tahoma" w:cs="Tahoma"/>
          <w:b/>
        </w:rPr>
        <w:tab/>
        <w:t>ACTO DE PRESENTACIÓN DE PROPUESTAS</w:t>
      </w:r>
    </w:p>
    <w:p w:rsidR="000A6F9B" w:rsidRPr="008F65E2" w:rsidRDefault="000A6F9B" w:rsidP="000A6F9B">
      <w:pPr>
        <w:tabs>
          <w:tab w:val="left" w:pos="709"/>
        </w:tabs>
        <w:ind w:left="709"/>
        <w:jc w:val="both"/>
        <w:rPr>
          <w:rFonts w:ascii="Tahoma" w:hAnsi="Tahoma" w:cs="Tahoma"/>
        </w:rPr>
      </w:pPr>
    </w:p>
    <w:p w:rsidR="000A6F9B" w:rsidRPr="008F65E2" w:rsidRDefault="000A6F9B" w:rsidP="000A6F9B">
      <w:pPr>
        <w:autoSpaceDE w:val="0"/>
        <w:autoSpaceDN w:val="0"/>
        <w:adjustRightInd w:val="0"/>
        <w:ind w:left="709"/>
        <w:jc w:val="both"/>
        <w:rPr>
          <w:rFonts w:ascii="Tahoma" w:hAnsi="Tahoma" w:cs="Tahoma"/>
        </w:rPr>
      </w:pPr>
      <w:r w:rsidRPr="008F65E2">
        <w:rPr>
          <w:rFonts w:ascii="Tahoma" w:hAnsi="Tahoma" w:cs="Tahoma"/>
        </w:rPr>
        <w:t>Los participantes presentarán sus propuestas, con cargo y en sobre cerrado, en la dirección, en el día y horario señalados en las Bases, bajo responsabilidad del Comité Especial.</w:t>
      </w:r>
    </w:p>
    <w:p w:rsidR="000A6F9B" w:rsidRPr="008F65E2" w:rsidRDefault="000A6F9B" w:rsidP="000A6F9B">
      <w:pPr>
        <w:autoSpaceDE w:val="0"/>
        <w:autoSpaceDN w:val="0"/>
        <w:adjustRightInd w:val="0"/>
        <w:ind w:left="709"/>
        <w:jc w:val="both"/>
        <w:rPr>
          <w:rFonts w:ascii="Tahoma" w:hAnsi="Tahoma" w:cs="Tahoma"/>
        </w:rPr>
      </w:pPr>
    </w:p>
    <w:p w:rsidR="000A6F9B" w:rsidRPr="008F65E2" w:rsidRDefault="000A6F9B" w:rsidP="00D46A92">
      <w:pPr>
        <w:tabs>
          <w:tab w:val="left" w:pos="142"/>
        </w:tabs>
        <w:autoSpaceDE w:val="0"/>
        <w:autoSpaceDN w:val="0"/>
        <w:adjustRightInd w:val="0"/>
        <w:ind w:left="709"/>
        <w:jc w:val="both"/>
        <w:rPr>
          <w:rFonts w:ascii="Tahoma" w:hAnsi="Tahoma" w:cs="Tahoma"/>
        </w:rPr>
      </w:pPr>
      <w:r w:rsidRPr="008F65E2">
        <w:rPr>
          <w:rFonts w:ascii="Tahoma" w:hAnsi="Tahoma" w:cs="Tahoma"/>
        </w:rPr>
        <w:t xml:space="preserve">En el caso que la propuesta del postor no fuera admitida, el Comité Especial incluirá el motivo de esa decisión en el acta de los resultados del proceso que publicará en el SEACE, debiendo devolverse los sobres que contienen la propuesta técnica y económica, una vez consentido el otorgamiento de </w:t>
      </w:r>
      <w:smartTag w:uri="urn:schemas-microsoft-com:office:smarttags" w:element="PersonName">
        <w:smartTagPr>
          <w:attr w:name="ProductID" w:val="la Buena Pro."/>
        </w:smartTagPr>
        <w:r w:rsidRPr="008F65E2">
          <w:rPr>
            <w:rFonts w:ascii="Tahoma" w:hAnsi="Tahoma" w:cs="Tahoma"/>
          </w:rPr>
          <w:t>la Buena Pro.</w:t>
        </w:r>
      </w:smartTag>
    </w:p>
    <w:p w:rsidR="000A6F9B" w:rsidRPr="008F65E2" w:rsidRDefault="000A6F9B" w:rsidP="000A6F9B">
      <w:pPr>
        <w:autoSpaceDE w:val="0"/>
        <w:autoSpaceDN w:val="0"/>
        <w:adjustRightInd w:val="0"/>
        <w:ind w:left="709"/>
        <w:jc w:val="both"/>
        <w:rPr>
          <w:rFonts w:ascii="Tahoma" w:hAnsi="Tahoma" w:cs="Tahoma"/>
        </w:rPr>
      </w:pPr>
    </w:p>
    <w:p w:rsidR="000A6F9B" w:rsidRPr="008F65E2" w:rsidRDefault="000A6F9B" w:rsidP="000A6F9B">
      <w:pPr>
        <w:autoSpaceDE w:val="0"/>
        <w:autoSpaceDN w:val="0"/>
        <w:adjustRightInd w:val="0"/>
        <w:ind w:left="709"/>
        <w:jc w:val="both"/>
        <w:rPr>
          <w:rFonts w:ascii="Tahoma" w:hAnsi="Tahoma" w:cs="Tahoma"/>
        </w:rPr>
      </w:pPr>
      <w:r w:rsidRPr="008F65E2">
        <w:rPr>
          <w:rFonts w:ascii="Tahoma" w:hAnsi="Tahoma" w:cs="Tahoma"/>
        </w:rPr>
        <w:t>En caso de la descalificación de propuestas, el Comité Especial incluirá el motivo de esa decisión en el acta de los resultados del proceso que publicará en el SEACE.</w:t>
      </w:r>
    </w:p>
    <w:p w:rsidR="00942A08" w:rsidRPr="00281671" w:rsidRDefault="00942A08" w:rsidP="00942A08">
      <w:pPr>
        <w:widowControl w:val="0"/>
        <w:jc w:val="both"/>
        <w:rPr>
          <w:rFonts w:ascii="Tahoma" w:hAnsi="Tahoma" w:cs="Tahoma"/>
        </w:rPr>
      </w:pPr>
    </w:p>
    <w:p w:rsidR="00942A08" w:rsidRPr="00281671" w:rsidRDefault="00942A08" w:rsidP="00942A08">
      <w:pPr>
        <w:pStyle w:val="WW-Textosinformato"/>
        <w:tabs>
          <w:tab w:val="center" w:pos="6363"/>
          <w:tab w:val="right" w:pos="10782"/>
        </w:tabs>
        <w:ind w:left="142"/>
        <w:jc w:val="both"/>
        <w:rPr>
          <w:rFonts w:ascii="Tahoma" w:hAnsi="Tahoma" w:cs="Tahoma"/>
          <w:b/>
          <w:lang w:val="es-ES_tradnl"/>
        </w:rPr>
      </w:pPr>
      <w:r w:rsidRPr="00281671">
        <w:rPr>
          <w:rFonts w:ascii="Tahoma" w:hAnsi="Tahoma" w:cs="Tahoma"/>
          <w:b/>
        </w:rPr>
        <w:t>1.</w:t>
      </w:r>
      <w:r w:rsidR="00D46A92" w:rsidRPr="00281671">
        <w:rPr>
          <w:rFonts w:ascii="Tahoma" w:hAnsi="Tahoma" w:cs="Tahoma"/>
          <w:b/>
        </w:rPr>
        <w:t>10</w:t>
      </w:r>
      <w:r w:rsidRPr="00281671">
        <w:rPr>
          <w:rFonts w:ascii="Tahoma" w:hAnsi="Tahoma" w:cs="Tahoma"/>
          <w:b/>
        </w:rPr>
        <w:t xml:space="preserve">     CONTENIDO DE </w:t>
      </w:r>
      <w:smartTag w:uri="urn:schemas-microsoft-com:office:smarttags" w:element="PersonName">
        <w:smartTagPr>
          <w:attr w:name="ProductID" w:val="LA PROPUESTA ECONￓMICA"/>
        </w:smartTagPr>
        <w:r w:rsidRPr="00281671">
          <w:rPr>
            <w:rFonts w:ascii="Tahoma" w:hAnsi="Tahoma" w:cs="Tahoma"/>
            <w:b/>
          </w:rPr>
          <w:t>LA PROPUESTA ECONÓMICA</w:t>
        </w:r>
      </w:smartTag>
      <w:r w:rsidRPr="00281671">
        <w:rPr>
          <w:rFonts w:ascii="Tahoma" w:hAnsi="Tahoma" w:cs="Tahoma"/>
          <w:b/>
        </w:rPr>
        <w:t xml:space="preserve"> </w:t>
      </w:r>
    </w:p>
    <w:p w:rsidR="00942A08" w:rsidRPr="00281671" w:rsidRDefault="00942A08" w:rsidP="00942A08">
      <w:pPr>
        <w:pStyle w:val="WW-Textosinformato"/>
        <w:tabs>
          <w:tab w:val="center" w:pos="709"/>
          <w:tab w:val="center" w:pos="6402"/>
          <w:tab w:val="right" w:pos="10821"/>
        </w:tabs>
        <w:ind w:left="709"/>
        <w:jc w:val="both"/>
        <w:rPr>
          <w:rFonts w:ascii="Tahoma" w:hAnsi="Tahoma" w:cs="Tahoma"/>
          <w:lang w:val="es-ES_tradnl"/>
        </w:rPr>
      </w:pPr>
      <w:r w:rsidRPr="00281671">
        <w:rPr>
          <w:rFonts w:ascii="Tahoma" w:hAnsi="Tahoma" w:cs="Tahoma"/>
          <w:b/>
          <w:lang w:val="es-ES_tradnl"/>
        </w:rPr>
        <w:t xml:space="preserve"> </w:t>
      </w:r>
    </w:p>
    <w:p w:rsidR="00942A08" w:rsidRPr="00281671" w:rsidRDefault="00942A08" w:rsidP="00942A08">
      <w:pPr>
        <w:pStyle w:val="WW-Textosinformato"/>
        <w:tabs>
          <w:tab w:val="center" w:pos="709"/>
          <w:tab w:val="center" w:pos="6402"/>
          <w:tab w:val="right" w:pos="10821"/>
        </w:tabs>
        <w:ind w:left="709"/>
        <w:jc w:val="both"/>
        <w:rPr>
          <w:rFonts w:ascii="Tahoma" w:hAnsi="Tahoma" w:cs="Tahoma"/>
        </w:rPr>
      </w:pPr>
      <w:r w:rsidRPr="00281671">
        <w:rPr>
          <w:rFonts w:ascii="Tahoma" w:hAnsi="Tahoma" w:cs="Tahoma"/>
        </w:rPr>
        <w:t xml:space="preserve">La propuesta económica (Sobre Nº 2) deberá incluir </w:t>
      </w:r>
      <w:r w:rsidR="00A8022A" w:rsidRPr="00281671">
        <w:rPr>
          <w:rFonts w:ascii="Tahoma" w:hAnsi="Tahoma" w:cs="Tahoma"/>
        </w:rPr>
        <w:t xml:space="preserve">obligatoriamente </w:t>
      </w:r>
      <w:r w:rsidRPr="00281671">
        <w:rPr>
          <w:rFonts w:ascii="Tahoma" w:hAnsi="Tahoma" w:cs="Tahoma"/>
        </w:rPr>
        <w:t xml:space="preserve">lo siguiente: </w:t>
      </w:r>
    </w:p>
    <w:p w:rsidR="00F55940" w:rsidRPr="00281671" w:rsidRDefault="00F55940" w:rsidP="00F55940">
      <w:pPr>
        <w:pStyle w:val="WW-Textosinformato"/>
        <w:tabs>
          <w:tab w:val="center" w:pos="709"/>
          <w:tab w:val="center" w:pos="6402"/>
          <w:tab w:val="right" w:pos="10821"/>
        </w:tabs>
        <w:ind w:left="709"/>
        <w:jc w:val="both"/>
        <w:rPr>
          <w:rFonts w:ascii="Tahoma" w:hAnsi="Tahoma" w:cs="Tahoma"/>
        </w:rPr>
      </w:pPr>
    </w:p>
    <w:p w:rsidR="00F55940" w:rsidRPr="00281671" w:rsidRDefault="00F55940" w:rsidP="00F55940">
      <w:pPr>
        <w:pStyle w:val="WW-Textosinformato"/>
        <w:numPr>
          <w:ilvl w:val="0"/>
          <w:numId w:val="23"/>
        </w:numPr>
        <w:tabs>
          <w:tab w:val="center" w:pos="709"/>
          <w:tab w:val="center" w:pos="993"/>
          <w:tab w:val="right" w:pos="10821"/>
        </w:tabs>
        <w:jc w:val="both"/>
        <w:rPr>
          <w:rFonts w:ascii="Tahoma" w:hAnsi="Tahoma" w:cs="Tahoma"/>
          <w:lang w:val="es-ES_tradnl"/>
        </w:rPr>
      </w:pPr>
      <w:r w:rsidRPr="00281671">
        <w:rPr>
          <w:rFonts w:ascii="Tahoma" w:hAnsi="Tahoma" w:cs="Tahoma"/>
        </w:rPr>
        <w:t xml:space="preserve"> </w:t>
      </w:r>
      <w:r w:rsidRPr="00281671">
        <w:rPr>
          <w:rFonts w:ascii="Tahoma" w:hAnsi="Tahoma" w:cs="Tahoma"/>
          <w:lang w:val="es-ES_tradnl"/>
        </w:rPr>
        <w:t>La oferta económica</w:t>
      </w:r>
      <w:r w:rsidRPr="00281671">
        <w:rPr>
          <w:rFonts w:ascii="Tahoma" w:hAnsi="Tahoma" w:cs="Tahoma"/>
          <w:color w:val="000000"/>
          <w:lang w:val="es-ES_tradnl"/>
        </w:rPr>
        <w:t>, en nuevos soles</w:t>
      </w:r>
      <w:r w:rsidRPr="00281671">
        <w:rPr>
          <w:rStyle w:val="Refdenotaalpie"/>
          <w:rFonts w:ascii="Tahoma" w:hAnsi="Tahoma" w:cs="Tahoma"/>
          <w:color w:val="000000"/>
          <w:lang w:val="es-ES_tradnl"/>
        </w:rPr>
        <w:footnoteReference w:id="1"/>
      </w:r>
      <w:r w:rsidRPr="00281671">
        <w:rPr>
          <w:rFonts w:ascii="Tahoma" w:hAnsi="Tahoma" w:cs="Tahoma"/>
          <w:color w:val="000000"/>
          <w:lang w:val="es-ES_tradnl"/>
        </w:rPr>
        <w:t xml:space="preserve">, incluidos </w:t>
      </w:r>
      <w:r w:rsidRPr="00281671">
        <w:rPr>
          <w:rFonts w:ascii="Tahoma" w:hAnsi="Tahoma" w:cs="Tahoma"/>
        </w:rPr>
        <w:t>todos los tributos, seguros, transportes, inspecciones, pruebas y, de ser el caso, los costos laborales conforme a la legislación vigente, así como cualquier otro concepto que pueda tener incidencia sobre el costo del bien a contratar; excepto la de aquellos postores que gocen de exoneraciones legales.</w:t>
      </w:r>
      <w:r w:rsidRPr="00281671">
        <w:rPr>
          <w:rFonts w:ascii="Tahoma" w:hAnsi="Tahoma" w:cs="Tahoma"/>
          <w:lang w:val="es-ES_tradnl"/>
        </w:rPr>
        <w:t xml:space="preserve"> </w:t>
      </w:r>
      <w:smartTag w:uri="urn:schemas-microsoft-com:office:smarttags" w:element="PersonName">
        <w:smartTagPr>
          <w:attr w:name="ProductID" w:val="la Entidad"/>
        </w:smartTagPr>
        <w:r w:rsidRPr="00281671">
          <w:rPr>
            <w:rFonts w:ascii="Tahoma" w:hAnsi="Tahoma" w:cs="Tahoma"/>
            <w:lang w:val="es-ES_tradnl"/>
          </w:rPr>
          <w:t>La Entidad</w:t>
        </w:r>
      </w:smartTag>
      <w:r w:rsidRPr="00281671">
        <w:rPr>
          <w:rFonts w:ascii="Tahoma" w:hAnsi="Tahoma" w:cs="Tahoma"/>
          <w:lang w:val="es-ES_tradnl"/>
        </w:rPr>
        <w:t xml:space="preserve"> no reconocerá pago adicional de ninguna naturaleza. </w:t>
      </w:r>
    </w:p>
    <w:p w:rsidR="00947EA7" w:rsidRPr="00281671" w:rsidRDefault="00947EA7" w:rsidP="00947EA7">
      <w:pPr>
        <w:pStyle w:val="WW-Textosinformato"/>
        <w:tabs>
          <w:tab w:val="center" w:pos="709"/>
          <w:tab w:val="center" w:pos="993"/>
          <w:tab w:val="right" w:pos="10821"/>
        </w:tabs>
        <w:ind w:left="705"/>
        <w:jc w:val="both"/>
        <w:rPr>
          <w:rFonts w:ascii="Tahoma" w:hAnsi="Tahoma" w:cs="Tahoma"/>
          <w:lang w:val="es-ES_tradnl"/>
        </w:rPr>
      </w:pPr>
    </w:p>
    <w:p w:rsidR="00947EA7" w:rsidRPr="00281671" w:rsidRDefault="00947EA7" w:rsidP="00947EA7">
      <w:pPr>
        <w:tabs>
          <w:tab w:val="left" w:pos="0"/>
          <w:tab w:val="left" w:pos="1134"/>
        </w:tabs>
        <w:autoSpaceDE w:val="0"/>
        <w:autoSpaceDN w:val="0"/>
        <w:adjustRightInd w:val="0"/>
        <w:ind w:left="1065"/>
        <w:jc w:val="both"/>
        <w:rPr>
          <w:rFonts w:ascii="Tahoma" w:hAnsi="Tahoma" w:cs="Tahoma"/>
        </w:rPr>
      </w:pPr>
      <w:r w:rsidRPr="00281671">
        <w:rPr>
          <w:rFonts w:ascii="Tahoma" w:hAnsi="Tahoma" w:cs="Tahoma"/>
        </w:rPr>
        <w:t>El monto total de la propuesta económica y los subtotales que lo componen deberán ser expresados con dos decimales. Los precios unitarios podrán ser expresados con más de dos decimales.</w:t>
      </w:r>
    </w:p>
    <w:p w:rsidR="008741E6" w:rsidRPr="00281671" w:rsidRDefault="008741E6" w:rsidP="008741E6">
      <w:pPr>
        <w:pStyle w:val="WW-Textosinformato"/>
        <w:tabs>
          <w:tab w:val="center" w:pos="709"/>
          <w:tab w:val="center" w:pos="993"/>
          <w:tab w:val="right" w:pos="10821"/>
        </w:tabs>
        <w:ind w:left="705"/>
        <w:jc w:val="both"/>
        <w:rPr>
          <w:rFonts w:ascii="Tahoma" w:hAnsi="Tahoma" w:cs="Tahoma"/>
          <w:lang w:val="es-ES_tradnl"/>
        </w:rPr>
      </w:pPr>
    </w:p>
    <w:p w:rsidR="008741E6" w:rsidRPr="00281671" w:rsidRDefault="008741E6" w:rsidP="008741E6">
      <w:pPr>
        <w:numPr>
          <w:ilvl w:val="0"/>
          <w:numId w:val="23"/>
        </w:numPr>
        <w:tabs>
          <w:tab w:val="left" w:pos="0"/>
        </w:tabs>
        <w:autoSpaceDE w:val="0"/>
        <w:autoSpaceDN w:val="0"/>
        <w:adjustRightInd w:val="0"/>
        <w:jc w:val="both"/>
        <w:rPr>
          <w:rFonts w:ascii="Tahoma" w:hAnsi="Tahoma" w:cs="Tahoma"/>
        </w:rPr>
      </w:pPr>
      <w:r w:rsidRPr="00281671">
        <w:rPr>
          <w:rFonts w:ascii="Tahoma" w:hAnsi="Tahoma" w:cs="Tahoma"/>
        </w:rPr>
        <w:t>Garantía de seriedad de oferta</w:t>
      </w:r>
      <w:r w:rsidRPr="00281671">
        <w:rPr>
          <w:rStyle w:val="Refdenotaalpie"/>
          <w:rFonts w:ascii="Tahoma" w:hAnsi="Tahoma" w:cs="Tahoma"/>
        </w:rPr>
        <w:footnoteReference w:id="2"/>
      </w:r>
    </w:p>
    <w:p w:rsidR="008741E6" w:rsidRPr="00281671" w:rsidRDefault="008741E6" w:rsidP="008741E6">
      <w:pPr>
        <w:pStyle w:val="WW-Textosinformato"/>
        <w:tabs>
          <w:tab w:val="center" w:pos="6363"/>
          <w:tab w:val="right" w:pos="10782"/>
        </w:tabs>
        <w:jc w:val="both"/>
        <w:rPr>
          <w:rFonts w:ascii="Tahoma" w:hAnsi="Tahoma" w:cs="Tahoma"/>
          <w:b/>
          <w:lang w:val="es-ES"/>
        </w:rPr>
      </w:pPr>
    </w:p>
    <w:p w:rsidR="00942A08" w:rsidRPr="00281671" w:rsidRDefault="00942A08" w:rsidP="00942A08">
      <w:pPr>
        <w:pStyle w:val="WW-Textosinformato"/>
        <w:tabs>
          <w:tab w:val="center" w:pos="6363"/>
          <w:tab w:val="right" w:pos="10782"/>
        </w:tabs>
        <w:jc w:val="both"/>
        <w:rPr>
          <w:rFonts w:ascii="Tahoma" w:hAnsi="Tahoma" w:cs="Tahoma"/>
          <w:b/>
          <w:lang w:val="es-ES"/>
        </w:rPr>
      </w:pPr>
    </w:p>
    <w:p w:rsidR="00942A08" w:rsidRPr="00281671" w:rsidRDefault="00D46A92" w:rsidP="00D46A92">
      <w:pPr>
        <w:pStyle w:val="WW-Textosinformato"/>
        <w:tabs>
          <w:tab w:val="left" w:pos="709"/>
          <w:tab w:val="center" w:pos="6363"/>
          <w:tab w:val="right" w:pos="10782"/>
        </w:tabs>
        <w:ind w:left="142" w:hanging="142"/>
        <w:jc w:val="both"/>
        <w:rPr>
          <w:rFonts w:ascii="Tahoma" w:hAnsi="Tahoma" w:cs="Tahoma"/>
          <w:b/>
          <w:lang w:val="es-ES_tradnl"/>
        </w:rPr>
      </w:pPr>
      <w:r w:rsidRPr="00281671">
        <w:rPr>
          <w:rFonts w:ascii="Tahoma" w:hAnsi="Tahoma" w:cs="Tahoma"/>
          <w:b/>
          <w:lang w:val="es-ES_tradnl"/>
        </w:rPr>
        <w:tab/>
      </w:r>
      <w:r w:rsidR="00942A08" w:rsidRPr="00281671">
        <w:rPr>
          <w:rFonts w:ascii="Tahoma" w:hAnsi="Tahoma" w:cs="Tahoma"/>
          <w:b/>
          <w:lang w:val="es-ES_tradnl"/>
        </w:rPr>
        <w:t>1.1</w:t>
      </w:r>
      <w:r w:rsidRPr="00281671">
        <w:rPr>
          <w:rFonts w:ascii="Tahoma" w:hAnsi="Tahoma" w:cs="Tahoma"/>
          <w:b/>
          <w:lang w:val="es-ES_tradnl"/>
        </w:rPr>
        <w:t xml:space="preserve">1  </w:t>
      </w:r>
      <w:r w:rsidR="00942A08" w:rsidRPr="00281671">
        <w:rPr>
          <w:rFonts w:ascii="Tahoma" w:hAnsi="Tahoma" w:cs="Tahoma"/>
          <w:b/>
          <w:lang w:val="es-ES_tradnl"/>
        </w:rPr>
        <w:t>EVALUACIÓN DE PROPUESTAS</w:t>
      </w:r>
    </w:p>
    <w:p w:rsidR="00942A08" w:rsidRPr="00281671" w:rsidRDefault="00942A08" w:rsidP="00942A08">
      <w:pPr>
        <w:pStyle w:val="WW-Textosinformato"/>
        <w:tabs>
          <w:tab w:val="center" w:pos="709"/>
          <w:tab w:val="center" w:pos="6402"/>
          <w:tab w:val="right" w:pos="10821"/>
        </w:tabs>
        <w:ind w:left="709"/>
        <w:jc w:val="both"/>
        <w:rPr>
          <w:rFonts w:ascii="Tahoma" w:hAnsi="Tahoma" w:cs="Tahoma"/>
        </w:rPr>
      </w:pPr>
      <w:r w:rsidRPr="00281671">
        <w:rPr>
          <w:rFonts w:ascii="Tahoma" w:hAnsi="Tahoma" w:cs="Tahoma"/>
          <w:b/>
          <w:lang w:val="es-ES_tradnl"/>
        </w:rPr>
        <w:t xml:space="preserve"> </w:t>
      </w:r>
    </w:p>
    <w:p w:rsidR="00942A08" w:rsidRPr="00281671" w:rsidRDefault="00942A08" w:rsidP="00942A08">
      <w:pPr>
        <w:pStyle w:val="Textodebloque"/>
        <w:tabs>
          <w:tab w:val="clear" w:pos="567"/>
          <w:tab w:val="left" w:pos="709"/>
        </w:tabs>
        <w:ind w:left="709"/>
        <w:rPr>
          <w:rFonts w:cs="Tahoma"/>
          <w:sz w:val="20"/>
        </w:rPr>
      </w:pPr>
      <w:r w:rsidRPr="00281671">
        <w:rPr>
          <w:rFonts w:cs="Tahoma"/>
          <w:sz w:val="20"/>
        </w:rPr>
        <w:t>La evaluación de propuestas se realizará en dos (02) etapas: La evaluación técnica y la evaluación económica.</w:t>
      </w:r>
    </w:p>
    <w:p w:rsidR="00942A08" w:rsidRPr="00281671" w:rsidRDefault="00942A08" w:rsidP="00942A08">
      <w:pPr>
        <w:tabs>
          <w:tab w:val="left" w:pos="709"/>
        </w:tabs>
        <w:ind w:left="709" w:right="-4"/>
        <w:jc w:val="both"/>
        <w:rPr>
          <w:rFonts w:ascii="Tahoma" w:hAnsi="Tahoma" w:cs="Tahoma"/>
        </w:rPr>
      </w:pPr>
    </w:p>
    <w:p w:rsidR="00942A08" w:rsidRPr="00281671" w:rsidRDefault="00942A08" w:rsidP="00942A08">
      <w:pPr>
        <w:ind w:left="709" w:right="-4"/>
        <w:jc w:val="both"/>
        <w:rPr>
          <w:rFonts w:ascii="Tahoma" w:hAnsi="Tahoma" w:cs="Tahoma"/>
        </w:rPr>
      </w:pPr>
      <w:r w:rsidRPr="00281671">
        <w:rPr>
          <w:rFonts w:ascii="Tahoma" w:hAnsi="Tahoma" w:cs="Tahoma"/>
        </w:rPr>
        <w:t>Los máximos puntajes asignados a las propuestas son las siguientes:</w:t>
      </w:r>
    </w:p>
    <w:p w:rsidR="00942A08" w:rsidRPr="00281671" w:rsidRDefault="00942A08" w:rsidP="00942A08">
      <w:pPr>
        <w:ind w:left="709" w:right="-4"/>
        <w:jc w:val="both"/>
        <w:rPr>
          <w:rFonts w:ascii="Tahoma" w:hAnsi="Tahoma" w:cs="Tahoma"/>
          <w:bCs/>
        </w:rPr>
      </w:pPr>
      <w:r w:rsidRPr="00281671">
        <w:rPr>
          <w:rFonts w:ascii="Tahoma" w:hAnsi="Tahoma" w:cs="Tahoma"/>
          <w:bCs/>
        </w:rPr>
        <w:t>Propuesta Técnica</w:t>
      </w:r>
      <w:r w:rsidRPr="00281671">
        <w:rPr>
          <w:rFonts w:ascii="Tahoma" w:hAnsi="Tahoma" w:cs="Tahoma"/>
          <w:bCs/>
        </w:rPr>
        <w:tab/>
      </w:r>
      <w:r w:rsidRPr="00281671">
        <w:rPr>
          <w:rFonts w:ascii="Tahoma" w:hAnsi="Tahoma" w:cs="Tahoma"/>
          <w:bCs/>
        </w:rPr>
        <w:tab/>
        <w:t>: 100 puntos</w:t>
      </w:r>
    </w:p>
    <w:p w:rsidR="00942A08" w:rsidRPr="00281671" w:rsidRDefault="00942A08" w:rsidP="00942A08">
      <w:pPr>
        <w:ind w:left="709" w:right="-4"/>
        <w:jc w:val="both"/>
        <w:rPr>
          <w:rFonts w:ascii="Tahoma" w:hAnsi="Tahoma" w:cs="Tahoma"/>
          <w:bCs/>
        </w:rPr>
      </w:pPr>
      <w:r w:rsidRPr="00281671">
        <w:rPr>
          <w:rFonts w:ascii="Tahoma" w:hAnsi="Tahoma" w:cs="Tahoma"/>
          <w:bCs/>
        </w:rPr>
        <w:t>Propuesta Económica</w:t>
      </w:r>
      <w:r w:rsidRPr="00281671">
        <w:rPr>
          <w:rFonts w:ascii="Tahoma" w:hAnsi="Tahoma" w:cs="Tahoma"/>
          <w:bCs/>
        </w:rPr>
        <w:tab/>
      </w:r>
      <w:r w:rsidRPr="00281671">
        <w:rPr>
          <w:rFonts w:ascii="Tahoma" w:hAnsi="Tahoma" w:cs="Tahoma"/>
          <w:bCs/>
        </w:rPr>
        <w:tab/>
        <w:t>: 100 puntos</w:t>
      </w:r>
    </w:p>
    <w:p w:rsidR="00942A08" w:rsidRDefault="00942A08" w:rsidP="00942A08">
      <w:pPr>
        <w:tabs>
          <w:tab w:val="left" w:pos="709"/>
        </w:tabs>
        <w:ind w:right="-4"/>
        <w:rPr>
          <w:rFonts w:ascii="Tahoma" w:hAnsi="Tahoma" w:cs="Tahoma"/>
        </w:rPr>
      </w:pPr>
    </w:p>
    <w:p w:rsidR="00FE4B12" w:rsidRDefault="00FE4B12" w:rsidP="00942A08">
      <w:pPr>
        <w:tabs>
          <w:tab w:val="left" w:pos="709"/>
        </w:tabs>
        <w:ind w:right="-4"/>
        <w:rPr>
          <w:rFonts w:ascii="Tahoma" w:hAnsi="Tahoma" w:cs="Tahoma"/>
        </w:rPr>
      </w:pPr>
    </w:p>
    <w:p w:rsidR="00FE4B12" w:rsidRPr="00281671" w:rsidRDefault="00FE4B12" w:rsidP="00942A08">
      <w:pPr>
        <w:tabs>
          <w:tab w:val="left" w:pos="709"/>
        </w:tabs>
        <w:ind w:right="-4"/>
        <w:rPr>
          <w:rFonts w:ascii="Tahoma" w:hAnsi="Tahoma" w:cs="Tahoma"/>
        </w:rPr>
      </w:pPr>
    </w:p>
    <w:p w:rsidR="00942A08" w:rsidRPr="00281671" w:rsidRDefault="00D46A92" w:rsidP="00D46A92">
      <w:pPr>
        <w:tabs>
          <w:tab w:val="left" w:pos="709"/>
        </w:tabs>
        <w:ind w:left="142" w:right="-4" w:hanging="142"/>
        <w:rPr>
          <w:rFonts w:ascii="Tahoma" w:hAnsi="Tahoma" w:cs="Tahoma"/>
          <w:b/>
        </w:rPr>
      </w:pPr>
      <w:r w:rsidRPr="00281671">
        <w:rPr>
          <w:rFonts w:ascii="Tahoma" w:hAnsi="Tahoma" w:cs="Tahoma"/>
          <w:b/>
        </w:rPr>
        <w:tab/>
        <w:t>1.11</w:t>
      </w:r>
      <w:r w:rsidR="00942A08" w:rsidRPr="00281671">
        <w:rPr>
          <w:rFonts w:ascii="Tahoma" w:hAnsi="Tahoma" w:cs="Tahoma"/>
          <w:b/>
        </w:rPr>
        <w:t>.1 Evaluación Técnica</w:t>
      </w:r>
    </w:p>
    <w:p w:rsidR="00942A08" w:rsidRPr="00281671" w:rsidRDefault="00942A08" w:rsidP="00942A08">
      <w:pPr>
        <w:tabs>
          <w:tab w:val="left" w:pos="567"/>
        </w:tabs>
        <w:ind w:left="567" w:right="-4"/>
        <w:jc w:val="both"/>
        <w:rPr>
          <w:rFonts w:ascii="Tahoma" w:hAnsi="Tahoma" w:cs="Tahoma"/>
        </w:rPr>
      </w:pPr>
    </w:p>
    <w:p w:rsidR="00A23330" w:rsidRPr="00281671" w:rsidRDefault="00A23330" w:rsidP="00A23330">
      <w:pPr>
        <w:ind w:left="709" w:right="-4"/>
        <w:jc w:val="both"/>
        <w:rPr>
          <w:rFonts w:ascii="Tahoma" w:hAnsi="Tahoma" w:cs="Tahoma"/>
        </w:rPr>
      </w:pPr>
      <w:r w:rsidRPr="00281671">
        <w:rPr>
          <w:rFonts w:ascii="Tahoma" w:hAnsi="Tahoma" w:cs="Tahoma"/>
        </w:rPr>
        <w:t>Se verificará que la propuesta técnica contenga los documentos de presentación obligatoria y cumpla con los requerimientos técnicos mínimos contenidos en las presentes Bases. Las propuestas que no cumplan dichos requerimientos no serán admitidas.</w:t>
      </w:r>
    </w:p>
    <w:p w:rsidR="00942A08" w:rsidRPr="00281671" w:rsidRDefault="00942A08" w:rsidP="00942A08">
      <w:pPr>
        <w:tabs>
          <w:tab w:val="left" w:pos="709"/>
        </w:tabs>
        <w:ind w:left="709" w:right="-4"/>
        <w:jc w:val="both"/>
        <w:rPr>
          <w:rFonts w:ascii="Tahoma" w:hAnsi="Tahoma" w:cs="Tahoma"/>
        </w:rPr>
      </w:pPr>
    </w:p>
    <w:p w:rsidR="00942A08" w:rsidRPr="00281671" w:rsidRDefault="00942A08" w:rsidP="00942A08">
      <w:pPr>
        <w:pStyle w:val="Textodebloque"/>
        <w:tabs>
          <w:tab w:val="clear" w:pos="567"/>
        </w:tabs>
        <w:ind w:left="709"/>
        <w:rPr>
          <w:rFonts w:cs="Tahoma"/>
          <w:sz w:val="20"/>
        </w:rPr>
      </w:pPr>
      <w:r w:rsidRPr="00281671">
        <w:rPr>
          <w:rFonts w:cs="Tahoma"/>
          <w:sz w:val="20"/>
        </w:rPr>
        <w:t>Sólo a aquellas propuestas admitidas, el Comité Especial les aplicará los factores de evaluación previstos en las Bases y asignará los puntajes correspondientes, conforme a los criterios establecidos para cada factor.</w:t>
      </w:r>
    </w:p>
    <w:p w:rsidR="00942A08" w:rsidRPr="00281671" w:rsidRDefault="00942A08" w:rsidP="00942A08">
      <w:pPr>
        <w:tabs>
          <w:tab w:val="left" w:pos="709"/>
        </w:tabs>
        <w:ind w:left="709" w:right="-4"/>
        <w:jc w:val="both"/>
        <w:rPr>
          <w:rFonts w:ascii="Tahoma" w:hAnsi="Tahoma" w:cs="Tahoma"/>
        </w:rPr>
      </w:pPr>
    </w:p>
    <w:p w:rsidR="00942A08" w:rsidRPr="00281671" w:rsidRDefault="00942A08" w:rsidP="00942A08">
      <w:pPr>
        <w:ind w:left="708" w:right="-4"/>
        <w:jc w:val="both"/>
        <w:rPr>
          <w:rFonts w:ascii="Tahoma" w:hAnsi="Tahoma" w:cs="Tahoma"/>
        </w:rPr>
      </w:pPr>
      <w:r w:rsidRPr="00281671">
        <w:rPr>
          <w:rFonts w:ascii="Tahoma" w:hAnsi="Tahoma" w:cs="Tahoma"/>
        </w:rPr>
        <w:t>Las propuestas técnicas que no alcancen el puntaje mínimo de sesenta (60) puntos, serán descalificadas en esta etapa y no accederán a la evaluación económica.</w:t>
      </w:r>
    </w:p>
    <w:p w:rsidR="00942A08" w:rsidRPr="00281671" w:rsidRDefault="00942A08" w:rsidP="00942A08">
      <w:pPr>
        <w:tabs>
          <w:tab w:val="left" w:pos="709"/>
        </w:tabs>
        <w:ind w:left="709" w:right="-4"/>
        <w:jc w:val="both"/>
        <w:rPr>
          <w:rFonts w:ascii="Tahoma" w:hAnsi="Tahoma" w:cs="Tahoma"/>
        </w:rPr>
      </w:pPr>
    </w:p>
    <w:p w:rsidR="00942A08" w:rsidRPr="00281671" w:rsidRDefault="00942A08" w:rsidP="00D46A92">
      <w:pPr>
        <w:ind w:right="-4" w:firstLine="142"/>
        <w:jc w:val="both"/>
        <w:rPr>
          <w:rFonts w:ascii="Tahoma" w:hAnsi="Tahoma" w:cs="Tahoma"/>
          <w:b/>
        </w:rPr>
      </w:pPr>
      <w:r w:rsidRPr="00281671">
        <w:rPr>
          <w:rFonts w:ascii="Tahoma" w:hAnsi="Tahoma" w:cs="Tahoma"/>
          <w:b/>
        </w:rPr>
        <w:t>1.1</w:t>
      </w:r>
      <w:r w:rsidR="00D46A92" w:rsidRPr="00281671">
        <w:rPr>
          <w:rFonts w:ascii="Tahoma" w:hAnsi="Tahoma" w:cs="Tahoma"/>
          <w:b/>
        </w:rPr>
        <w:t>1</w:t>
      </w:r>
      <w:r w:rsidRPr="00281671">
        <w:rPr>
          <w:rFonts w:ascii="Tahoma" w:hAnsi="Tahoma" w:cs="Tahoma"/>
          <w:b/>
        </w:rPr>
        <w:t xml:space="preserve">.2 Evaluación Económica           </w:t>
      </w:r>
    </w:p>
    <w:p w:rsidR="00942A08" w:rsidRPr="00281671" w:rsidRDefault="00942A08" w:rsidP="00942A08">
      <w:pPr>
        <w:ind w:left="709"/>
        <w:jc w:val="both"/>
        <w:rPr>
          <w:rFonts w:ascii="Tahoma" w:hAnsi="Tahoma" w:cs="Tahoma"/>
        </w:rPr>
      </w:pPr>
    </w:p>
    <w:p w:rsidR="00942A08" w:rsidRPr="00281671" w:rsidRDefault="00942A08" w:rsidP="00942A08">
      <w:pPr>
        <w:ind w:left="709"/>
        <w:jc w:val="both"/>
        <w:rPr>
          <w:rFonts w:ascii="Tahoma" w:hAnsi="Tahoma" w:cs="Tahoma"/>
        </w:rPr>
      </w:pPr>
      <w:r w:rsidRPr="00281671">
        <w:rPr>
          <w:rFonts w:ascii="Tahoma" w:hAnsi="Tahoma" w:cs="Tahoma"/>
        </w:rPr>
        <w:t>Si la propuesta económica excede el valor referencial, será devuelta por el Comité Especial y se tendrá por no presentada</w:t>
      </w:r>
      <w:r w:rsidR="005C7053" w:rsidRPr="00281671">
        <w:rPr>
          <w:rFonts w:ascii="Tahoma" w:hAnsi="Tahoma" w:cs="Tahoma"/>
        </w:rPr>
        <w:t xml:space="preserve">, conforme lo establece el artículo 33° de </w:t>
      </w:r>
      <w:smartTag w:uri="urn:schemas-microsoft-com:office:smarttags" w:element="PersonName">
        <w:smartTagPr>
          <w:attr w:name="ProductID" w:val="la Ley."/>
        </w:smartTagPr>
        <w:r w:rsidR="005C7053" w:rsidRPr="00281671">
          <w:rPr>
            <w:rFonts w:ascii="Tahoma" w:hAnsi="Tahoma" w:cs="Tahoma"/>
          </w:rPr>
          <w:t>la Ley</w:t>
        </w:r>
        <w:r w:rsidRPr="00281671">
          <w:rPr>
            <w:rFonts w:ascii="Tahoma" w:hAnsi="Tahoma" w:cs="Tahoma"/>
          </w:rPr>
          <w:t>.</w:t>
        </w:r>
      </w:smartTag>
    </w:p>
    <w:p w:rsidR="00942A08" w:rsidRPr="00281671" w:rsidRDefault="00942A08" w:rsidP="00942A08">
      <w:pPr>
        <w:tabs>
          <w:tab w:val="left" w:pos="709"/>
        </w:tabs>
        <w:ind w:left="709"/>
        <w:jc w:val="both"/>
        <w:rPr>
          <w:rFonts w:ascii="Tahoma" w:hAnsi="Tahoma" w:cs="Tahoma"/>
        </w:rPr>
      </w:pPr>
    </w:p>
    <w:p w:rsidR="00942A08" w:rsidRPr="00281671" w:rsidRDefault="00942A08" w:rsidP="00942A08">
      <w:pPr>
        <w:tabs>
          <w:tab w:val="left" w:pos="567"/>
        </w:tabs>
        <w:ind w:left="708"/>
        <w:jc w:val="both"/>
        <w:rPr>
          <w:rFonts w:ascii="Tahoma" w:hAnsi="Tahoma" w:cs="Tahoma"/>
        </w:rPr>
      </w:pPr>
      <w:r w:rsidRPr="00281671">
        <w:rPr>
          <w:rFonts w:ascii="Tahoma" w:hAnsi="Tahoma" w:cs="Tahoma"/>
        </w:rPr>
        <w:t>La evaluación económica consistirá en asignar el puntaje máximo establecido a la propuesta económica de menor monto. Al resto de propuestas se les asignará puntaje inversamente proporcional, según la siguiente fórmula:</w:t>
      </w:r>
    </w:p>
    <w:p w:rsidR="00942A08" w:rsidRPr="00281671" w:rsidRDefault="00942A08" w:rsidP="00942A08">
      <w:pPr>
        <w:tabs>
          <w:tab w:val="left" w:pos="709"/>
        </w:tabs>
        <w:ind w:left="709"/>
        <w:jc w:val="both"/>
        <w:rPr>
          <w:rFonts w:ascii="Tahoma" w:hAnsi="Tahoma" w:cs="Tahoma"/>
        </w:rPr>
      </w:pPr>
    </w:p>
    <w:p w:rsidR="00942A08" w:rsidRPr="00281671" w:rsidRDefault="00942A08" w:rsidP="00942A08">
      <w:pPr>
        <w:tabs>
          <w:tab w:val="left" w:pos="709"/>
        </w:tabs>
        <w:ind w:left="709"/>
        <w:jc w:val="both"/>
        <w:rPr>
          <w:rFonts w:ascii="Tahoma" w:hAnsi="Tahoma" w:cs="Tahoma"/>
          <w:lang w:val="en-US"/>
        </w:rPr>
      </w:pPr>
      <w:r w:rsidRPr="00281671">
        <w:rPr>
          <w:rFonts w:ascii="Tahoma" w:hAnsi="Tahoma" w:cs="Tahoma"/>
        </w:rPr>
        <w:tab/>
      </w:r>
      <w:r w:rsidRPr="00281671">
        <w:rPr>
          <w:rFonts w:ascii="Tahoma" w:hAnsi="Tahoma" w:cs="Tahoma"/>
          <w:lang w:val="en-US"/>
        </w:rPr>
        <w:t xml:space="preserve">Pi </w:t>
      </w:r>
      <w:r w:rsidRPr="00281671">
        <w:rPr>
          <w:rFonts w:ascii="Tahoma" w:hAnsi="Tahoma" w:cs="Tahoma"/>
          <w:lang w:val="en-US"/>
        </w:rPr>
        <w:tab/>
        <w:t xml:space="preserve">=     </w:t>
      </w:r>
      <w:smartTag w:uri="urn:schemas-microsoft-com:office:smarttags" w:element="place">
        <w:r w:rsidRPr="00281671">
          <w:rPr>
            <w:rFonts w:ascii="Tahoma" w:hAnsi="Tahoma" w:cs="Tahoma"/>
            <w:u w:val="single"/>
            <w:lang w:val="en-US"/>
          </w:rPr>
          <w:t>Om</w:t>
        </w:r>
      </w:smartTag>
      <w:r w:rsidRPr="00281671">
        <w:rPr>
          <w:rFonts w:ascii="Tahoma" w:hAnsi="Tahoma" w:cs="Tahoma"/>
          <w:u w:val="single"/>
          <w:lang w:val="en-US"/>
        </w:rPr>
        <w:t xml:space="preserve"> x PMPE</w:t>
      </w:r>
    </w:p>
    <w:p w:rsidR="00942A08" w:rsidRPr="00281671" w:rsidRDefault="00942A08" w:rsidP="00942A08">
      <w:pPr>
        <w:tabs>
          <w:tab w:val="left" w:pos="709"/>
        </w:tabs>
        <w:ind w:left="709"/>
        <w:jc w:val="both"/>
        <w:rPr>
          <w:rFonts w:ascii="Tahoma" w:hAnsi="Tahoma" w:cs="Tahoma"/>
          <w:lang w:val="en-US"/>
        </w:rPr>
      </w:pPr>
      <w:r w:rsidRPr="00281671">
        <w:rPr>
          <w:rFonts w:ascii="Tahoma" w:hAnsi="Tahoma" w:cs="Tahoma"/>
          <w:lang w:val="en-US"/>
        </w:rPr>
        <w:tab/>
      </w:r>
      <w:r w:rsidRPr="00281671">
        <w:rPr>
          <w:rFonts w:ascii="Tahoma" w:hAnsi="Tahoma" w:cs="Tahoma"/>
          <w:lang w:val="en-US"/>
        </w:rPr>
        <w:tab/>
        <w:t xml:space="preserve">               Oi</w:t>
      </w:r>
    </w:p>
    <w:p w:rsidR="00942A08" w:rsidRPr="00281671" w:rsidRDefault="00942A08" w:rsidP="00942A08">
      <w:pPr>
        <w:tabs>
          <w:tab w:val="left" w:pos="709"/>
        </w:tabs>
        <w:ind w:left="709"/>
        <w:jc w:val="both"/>
        <w:rPr>
          <w:rFonts w:ascii="Tahoma" w:hAnsi="Tahoma" w:cs="Tahoma"/>
          <w:lang w:val="en-US"/>
        </w:rPr>
      </w:pPr>
      <w:r w:rsidRPr="00281671">
        <w:rPr>
          <w:rFonts w:ascii="Tahoma" w:hAnsi="Tahoma" w:cs="Tahoma"/>
          <w:lang w:val="en-US"/>
        </w:rPr>
        <w:tab/>
        <w:t>Donde:</w:t>
      </w:r>
    </w:p>
    <w:p w:rsidR="00942A08" w:rsidRPr="00281671" w:rsidRDefault="00942A08" w:rsidP="00942A08">
      <w:pPr>
        <w:tabs>
          <w:tab w:val="left" w:pos="709"/>
        </w:tabs>
        <w:ind w:left="709"/>
        <w:jc w:val="both"/>
        <w:rPr>
          <w:rFonts w:ascii="Tahoma" w:hAnsi="Tahoma" w:cs="Tahoma"/>
        </w:rPr>
      </w:pPr>
      <w:r w:rsidRPr="00281671">
        <w:rPr>
          <w:rFonts w:ascii="Tahoma" w:hAnsi="Tahoma" w:cs="Tahoma"/>
          <w:lang w:val="en-US"/>
        </w:rPr>
        <w:t xml:space="preserve">      </w:t>
      </w:r>
      <w:r w:rsidRPr="00281671">
        <w:rPr>
          <w:rFonts w:ascii="Tahoma" w:hAnsi="Tahoma" w:cs="Tahoma"/>
          <w:lang w:val="en-US"/>
        </w:rPr>
        <w:tab/>
      </w:r>
      <w:r w:rsidRPr="00281671">
        <w:rPr>
          <w:rFonts w:ascii="Tahoma" w:hAnsi="Tahoma" w:cs="Tahoma"/>
        </w:rPr>
        <w:t>i</w:t>
      </w:r>
      <w:r w:rsidRPr="00281671">
        <w:rPr>
          <w:rFonts w:ascii="Tahoma" w:hAnsi="Tahoma" w:cs="Tahoma"/>
        </w:rPr>
        <w:tab/>
        <w:t>=    Propuesta</w:t>
      </w:r>
    </w:p>
    <w:p w:rsidR="00942A08" w:rsidRPr="00281671" w:rsidRDefault="00942A08" w:rsidP="00942A08">
      <w:pPr>
        <w:tabs>
          <w:tab w:val="left" w:pos="709"/>
        </w:tabs>
        <w:ind w:left="709"/>
        <w:jc w:val="both"/>
        <w:rPr>
          <w:rFonts w:ascii="Tahoma" w:hAnsi="Tahoma" w:cs="Tahoma"/>
        </w:rPr>
      </w:pPr>
      <w:r w:rsidRPr="00281671">
        <w:rPr>
          <w:rFonts w:ascii="Tahoma" w:hAnsi="Tahoma" w:cs="Tahoma"/>
        </w:rPr>
        <w:t xml:space="preserve">        </w:t>
      </w:r>
      <w:r w:rsidRPr="00281671">
        <w:rPr>
          <w:rFonts w:ascii="Tahoma" w:hAnsi="Tahoma" w:cs="Tahoma"/>
        </w:rPr>
        <w:tab/>
        <w:t>Pi</w:t>
      </w:r>
      <w:r w:rsidRPr="00281671">
        <w:rPr>
          <w:rFonts w:ascii="Tahoma" w:hAnsi="Tahoma" w:cs="Tahoma"/>
        </w:rPr>
        <w:tab/>
        <w:t xml:space="preserve">=    Puntaje de la propuesta  económica i  </w:t>
      </w:r>
    </w:p>
    <w:p w:rsidR="00942A08" w:rsidRPr="00281671" w:rsidRDefault="00942A08" w:rsidP="00942A08">
      <w:pPr>
        <w:tabs>
          <w:tab w:val="left" w:pos="709"/>
        </w:tabs>
        <w:ind w:left="709"/>
        <w:jc w:val="both"/>
        <w:rPr>
          <w:rFonts w:ascii="Tahoma" w:hAnsi="Tahoma" w:cs="Tahoma"/>
        </w:rPr>
      </w:pPr>
      <w:r w:rsidRPr="00281671">
        <w:rPr>
          <w:rFonts w:ascii="Tahoma" w:hAnsi="Tahoma" w:cs="Tahoma"/>
        </w:rPr>
        <w:t xml:space="preserve">   </w:t>
      </w:r>
      <w:r w:rsidRPr="00281671">
        <w:rPr>
          <w:rFonts w:ascii="Tahoma" w:hAnsi="Tahoma" w:cs="Tahoma"/>
        </w:rPr>
        <w:tab/>
        <w:t>Oi</w:t>
      </w:r>
      <w:r w:rsidRPr="00281671">
        <w:rPr>
          <w:rFonts w:ascii="Tahoma" w:hAnsi="Tahoma" w:cs="Tahoma"/>
        </w:rPr>
        <w:tab/>
        <w:t xml:space="preserve">=    Propuesta Económica i  </w:t>
      </w:r>
    </w:p>
    <w:p w:rsidR="00942A08" w:rsidRPr="00281671" w:rsidRDefault="00942A08" w:rsidP="00942A08">
      <w:pPr>
        <w:tabs>
          <w:tab w:val="left" w:pos="709"/>
        </w:tabs>
        <w:ind w:left="709"/>
        <w:jc w:val="both"/>
        <w:rPr>
          <w:rFonts w:ascii="Tahoma" w:hAnsi="Tahoma" w:cs="Tahoma"/>
        </w:rPr>
      </w:pPr>
      <w:r w:rsidRPr="00281671">
        <w:rPr>
          <w:rFonts w:ascii="Tahoma" w:hAnsi="Tahoma" w:cs="Tahoma"/>
        </w:rPr>
        <w:t xml:space="preserve">   </w:t>
      </w:r>
      <w:r w:rsidRPr="00281671">
        <w:rPr>
          <w:rFonts w:ascii="Tahoma" w:hAnsi="Tahoma" w:cs="Tahoma"/>
        </w:rPr>
        <w:tab/>
        <w:t>Om</w:t>
      </w:r>
      <w:r w:rsidRPr="00281671">
        <w:rPr>
          <w:rFonts w:ascii="Tahoma" w:hAnsi="Tahoma" w:cs="Tahoma"/>
        </w:rPr>
        <w:tab/>
        <w:t>=    Propuesta Económica de monto o precio más bajo</w:t>
      </w:r>
    </w:p>
    <w:p w:rsidR="00942A08" w:rsidRPr="00281671" w:rsidRDefault="00942A08" w:rsidP="00942A08">
      <w:pPr>
        <w:tabs>
          <w:tab w:val="left" w:pos="709"/>
        </w:tabs>
        <w:ind w:left="709"/>
        <w:jc w:val="both"/>
        <w:rPr>
          <w:rFonts w:ascii="Tahoma" w:hAnsi="Tahoma" w:cs="Tahoma"/>
        </w:rPr>
      </w:pPr>
      <w:r w:rsidRPr="00281671">
        <w:rPr>
          <w:rFonts w:ascii="Tahoma" w:hAnsi="Tahoma" w:cs="Tahoma"/>
        </w:rPr>
        <w:t xml:space="preserve">   </w:t>
      </w:r>
      <w:r w:rsidRPr="00281671">
        <w:rPr>
          <w:rFonts w:ascii="Tahoma" w:hAnsi="Tahoma" w:cs="Tahoma"/>
        </w:rPr>
        <w:tab/>
        <w:t>PMPE</w:t>
      </w:r>
      <w:r w:rsidRPr="00281671">
        <w:rPr>
          <w:rFonts w:ascii="Tahoma" w:hAnsi="Tahoma" w:cs="Tahoma"/>
        </w:rPr>
        <w:tab/>
        <w:t xml:space="preserve">=    Puntaje Máximo de </w:t>
      </w:r>
      <w:smartTag w:uri="urn:schemas-microsoft-com:office:smarttags" w:element="PersonName">
        <w:smartTagPr>
          <w:attr w:name="ProductID" w:val="LA PROPUESTA ECONￓMICA"/>
        </w:smartTagPr>
        <w:r w:rsidRPr="00281671">
          <w:rPr>
            <w:rFonts w:ascii="Tahoma" w:hAnsi="Tahoma" w:cs="Tahoma"/>
          </w:rPr>
          <w:t>la Propuesta Económica</w:t>
        </w:r>
      </w:smartTag>
    </w:p>
    <w:p w:rsidR="00E24FA4" w:rsidRPr="00281671" w:rsidRDefault="00E24FA4" w:rsidP="00E24FA4">
      <w:pPr>
        <w:autoSpaceDE w:val="0"/>
        <w:autoSpaceDN w:val="0"/>
        <w:adjustRightInd w:val="0"/>
        <w:ind w:firstLine="708"/>
        <w:jc w:val="both"/>
        <w:rPr>
          <w:rFonts w:ascii="Tahoma" w:hAnsi="Tahoma" w:cs="Tahoma"/>
          <w:b/>
          <w:i/>
          <w:color w:val="0000FF"/>
          <w:u w:val="single"/>
        </w:rPr>
      </w:pPr>
    </w:p>
    <w:p w:rsidR="00942A08" w:rsidRPr="00281671" w:rsidRDefault="00D46A92" w:rsidP="00477DB4">
      <w:pPr>
        <w:widowControl w:val="0"/>
        <w:tabs>
          <w:tab w:val="left" w:pos="1418"/>
        </w:tabs>
        <w:ind w:left="1560" w:hanging="851"/>
        <w:jc w:val="both"/>
        <w:rPr>
          <w:rFonts w:ascii="Tahoma" w:hAnsi="Tahoma" w:cs="Tahoma"/>
          <w:b/>
          <w:u w:val="single"/>
        </w:rPr>
      </w:pPr>
      <w:r w:rsidRPr="00281671">
        <w:rPr>
          <w:rFonts w:ascii="Tahoma" w:hAnsi="Tahoma" w:cs="Tahoma"/>
          <w:b/>
        </w:rPr>
        <w:tab/>
      </w:r>
    </w:p>
    <w:p w:rsidR="00250099" w:rsidRPr="00281671" w:rsidRDefault="006955D9" w:rsidP="006955D9">
      <w:pPr>
        <w:pStyle w:val="WW-Textosinformato"/>
        <w:tabs>
          <w:tab w:val="left" w:pos="709"/>
          <w:tab w:val="right" w:pos="10782"/>
        </w:tabs>
        <w:ind w:left="142" w:hanging="142"/>
        <w:jc w:val="both"/>
        <w:rPr>
          <w:rFonts w:ascii="Tahoma" w:hAnsi="Tahoma" w:cs="Tahoma"/>
          <w:b/>
          <w:lang w:val="es-ES_tradnl"/>
        </w:rPr>
      </w:pPr>
      <w:r w:rsidRPr="00281671">
        <w:rPr>
          <w:rFonts w:ascii="Tahoma" w:hAnsi="Tahoma" w:cs="Tahoma"/>
          <w:b/>
        </w:rPr>
        <w:tab/>
      </w:r>
      <w:r w:rsidR="00250099" w:rsidRPr="00281671">
        <w:rPr>
          <w:rFonts w:ascii="Tahoma" w:hAnsi="Tahoma" w:cs="Tahoma"/>
          <w:b/>
        </w:rPr>
        <w:t>1.1</w:t>
      </w:r>
      <w:r w:rsidR="004F03E0" w:rsidRPr="00281671">
        <w:rPr>
          <w:rFonts w:ascii="Tahoma" w:hAnsi="Tahoma" w:cs="Tahoma"/>
          <w:b/>
        </w:rPr>
        <w:t>2</w:t>
      </w:r>
      <w:r w:rsidRPr="00281671">
        <w:rPr>
          <w:rFonts w:ascii="Tahoma" w:hAnsi="Tahoma" w:cs="Tahoma"/>
          <w:b/>
        </w:rPr>
        <w:t xml:space="preserve">  </w:t>
      </w:r>
      <w:r w:rsidR="00250099" w:rsidRPr="00281671">
        <w:rPr>
          <w:rFonts w:ascii="Tahoma" w:hAnsi="Tahoma" w:cs="Tahoma"/>
          <w:b/>
        </w:rPr>
        <w:t xml:space="preserve">OTORGAMIENTO DE </w:t>
      </w:r>
      <w:smartTag w:uri="urn:schemas-microsoft-com:office:smarttags" w:element="PersonName">
        <w:smartTagPr>
          <w:attr w:name="ProductID" w:val="la Buena Pro"/>
        </w:smartTagPr>
        <w:r w:rsidR="00250099" w:rsidRPr="00281671">
          <w:rPr>
            <w:rFonts w:ascii="Tahoma" w:hAnsi="Tahoma" w:cs="Tahoma"/>
            <w:b/>
          </w:rPr>
          <w:t>LA BUENA PRO</w:t>
        </w:r>
      </w:smartTag>
    </w:p>
    <w:p w:rsidR="00250099" w:rsidRPr="00281671" w:rsidRDefault="00250099" w:rsidP="00250099">
      <w:pPr>
        <w:pStyle w:val="Ttulo9"/>
        <w:tabs>
          <w:tab w:val="left" w:pos="567"/>
        </w:tabs>
        <w:ind w:left="708"/>
        <w:jc w:val="both"/>
        <w:rPr>
          <w:rFonts w:ascii="Tahoma" w:hAnsi="Tahoma" w:cs="Tahoma"/>
          <w:i w:val="0"/>
          <w:u w:val="none"/>
          <w:lang w:val="es-ES_tradnl"/>
        </w:rPr>
      </w:pPr>
    </w:p>
    <w:p w:rsidR="00250099" w:rsidRPr="001045F2" w:rsidRDefault="00250099" w:rsidP="00250099">
      <w:pPr>
        <w:autoSpaceDE w:val="0"/>
        <w:autoSpaceDN w:val="0"/>
        <w:adjustRightInd w:val="0"/>
        <w:ind w:left="708"/>
        <w:jc w:val="both"/>
        <w:rPr>
          <w:rFonts w:ascii="Tahoma" w:hAnsi="Tahoma" w:cs="Tahoma"/>
          <w:bCs/>
          <w:iCs/>
        </w:rPr>
      </w:pPr>
      <w:r w:rsidRPr="001045F2">
        <w:rPr>
          <w:rFonts w:ascii="Tahoma" w:hAnsi="Tahoma" w:cs="Tahoma"/>
          <w:bCs/>
          <w:iCs/>
        </w:rPr>
        <w:t>El Comité Especial consolidará en un cuadro comparativo, el puntaje obtenido en las propuestas técnicas y su correspondiente orden de prelación, indicando además las propuestas descalificadas, de ser el caso.</w:t>
      </w:r>
    </w:p>
    <w:p w:rsidR="00250099" w:rsidRPr="001045F2" w:rsidRDefault="00250099" w:rsidP="00250099">
      <w:pPr>
        <w:autoSpaceDE w:val="0"/>
        <w:autoSpaceDN w:val="0"/>
        <w:adjustRightInd w:val="0"/>
        <w:ind w:left="600"/>
        <w:jc w:val="both"/>
        <w:rPr>
          <w:rFonts w:ascii="Tahoma" w:hAnsi="Tahoma" w:cs="Tahoma"/>
          <w:bCs/>
          <w:iCs/>
        </w:rPr>
      </w:pPr>
    </w:p>
    <w:p w:rsidR="00250099" w:rsidRPr="001045F2" w:rsidRDefault="00250099" w:rsidP="00250099">
      <w:pPr>
        <w:autoSpaceDE w:val="0"/>
        <w:autoSpaceDN w:val="0"/>
        <w:adjustRightInd w:val="0"/>
        <w:ind w:left="708"/>
        <w:jc w:val="both"/>
        <w:rPr>
          <w:rFonts w:ascii="Tahoma" w:hAnsi="Tahoma" w:cs="Tahoma"/>
          <w:bCs/>
          <w:iCs/>
        </w:rPr>
      </w:pPr>
      <w:r w:rsidRPr="001045F2">
        <w:rPr>
          <w:rFonts w:ascii="Tahoma" w:hAnsi="Tahoma" w:cs="Tahoma"/>
          <w:bCs/>
          <w:iCs/>
        </w:rPr>
        <w:t>A continuación, el Comité Especial procederá a la apertura de los sobres que contienen las propuestas económicas de aquellos postores cuyas propuestas técnicas hubieran alcanzado el puntaje técnico mínimo requerido en las Bases.</w:t>
      </w:r>
    </w:p>
    <w:p w:rsidR="00250099" w:rsidRPr="001045F2" w:rsidRDefault="00250099" w:rsidP="00250099">
      <w:pPr>
        <w:autoSpaceDE w:val="0"/>
        <w:autoSpaceDN w:val="0"/>
        <w:adjustRightInd w:val="0"/>
        <w:ind w:left="600"/>
        <w:jc w:val="both"/>
        <w:rPr>
          <w:rFonts w:ascii="Tahoma" w:hAnsi="Tahoma" w:cs="Tahoma"/>
          <w:bCs/>
          <w:iCs/>
        </w:rPr>
      </w:pPr>
    </w:p>
    <w:p w:rsidR="00250099" w:rsidRPr="001045F2" w:rsidRDefault="00250099" w:rsidP="00250099">
      <w:pPr>
        <w:autoSpaceDE w:val="0"/>
        <w:autoSpaceDN w:val="0"/>
        <w:adjustRightInd w:val="0"/>
        <w:ind w:left="708"/>
        <w:jc w:val="both"/>
        <w:rPr>
          <w:rFonts w:ascii="Tahoma" w:hAnsi="Tahoma" w:cs="Tahoma"/>
          <w:bCs/>
          <w:iCs/>
        </w:rPr>
      </w:pPr>
      <w:r w:rsidRPr="001045F2">
        <w:rPr>
          <w:rFonts w:ascii="Tahoma" w:hAnsi="Tahoma" w:cs="Tahoma"/>
          <w:bCs/>
          <w:iCs/>
        </w:rPr>
        <w:t>La evaluación de las propuestas económicas</w:t>
      </w:r>
      <w:r w:rsidR="00783819" w:rsidRPr="001045F2">
        <w:rPr>
          <w:rFonts w:ascii="Tahoma" w:hAnsi="Tahoma" w:cs="Tahoma"/>
          <w:bCs/>
          <w:iCs/>
        </w:rPr>
        <w:t xml:space="preserve">, así como la determinación del puntaje total, </w:t>
      </w:r>
      <w:r w:rsidRPr="001045F2">
        <w:rPr>
          <w:rFonts w:ascii="Tahoma" w:hAnsi="Tahoma" w:cs="Tahoma"/>
          <w:bCs/>
          <w:iCs/>
        </w:rPr>
        <w:t xml:space="preserve">se realizará de conformidad con el procedimiento establecido en las presentes Bases. </w:t>
      </w:r>
    </w:p>
    <w:p w:rsidR="00250099" w:rsidRPr="001045F2" w:rsidRDefault="00250099" w:rsidP="00250099">
      <w:pPr>
        <w:autoSpaceDE w:val="0"/>
        <w:autoSpaceDN w:val="0"/>
        <w:adjustRightInd w:val="0"/>
        <w:ind w:left="600"/>
        <w:jc w:val="both"/>
        <w:rPr>
          <w:rFonts w:ascii="Tahoma" w:hAnsi="Tahoma" w:cs="Tahoma"/>
          <w:bCs/>
          <w:iCs/>
        </w:rPr>
      </w:pPr>
    </w:p>
    <w:p w:rsidR="00250099" w:rsidRPr="001045F2" w:rsidRDefault="00250099" w:rsidP="00250099">
      <w:pPr>
        <w:autoSpaceDE w:val="0"/>
        <w:autoSpaceDN w:val="0"/>
        <w:adjustRightInd w:val="0"/>
        <w:ind w:left="708"/>
        <w:jc w:val="both"/>
        <w:rPr>
          <w:rFonts w:ascii="Tahoma" w:hAnsi="Tahoma" w:cs="Tahoma"/>
          <w:bCs/>
          <w:iCs/>
        </w:rPr>
      </w:pPr>
      <w:r w:rsidRPr="001045F2">
        <w:rPr>
          <w:rFonts w:ascii="Tahoma" w:hAnsi="Tahoma" w:cs="Tahoma"/>
          <w:bCs/>
          <w:iCs/>
        </w:rPr>
        <w:t>El Presidente del Comité Especial anunciará la propuesta ganadora indicando el orden en que han quedado calificados los postores a través del cuadro comparativo.</w:t>
      </w:r>
    </w:p>
    <w:p w:rsidR="00250099" w:rsidRPr="001045F2" w:rsidRDefault="00250099" w:rsidP="00250099">
      <w:pPr>
        <w:autoSpaceDE w:val="0"/>
        <w:autoSpaceDN w:val="0"/>
        <w:adjustRightInd w:val="0"/>
        <w:ind w:left="600"/>
        <w:jc w:val="both"/>
        <w:rPr>
          <w:rFonts w:ascii="Tahoma" w:hAnsi="Tahoma" w:cs="Tahoma"/>
          <w:bCs/>
          <w:iCs/>
        </w:rPr>
      </w:pPr>
    </w:p>
    <w:p w:rsidR="00250099" w:rsidRPr="001045F2" w:rsidRDefault="00250099" w:rsidP="00250099">
      <w:pPr>
        <w:autoSpaceDE w:val="0"/>
        <w:autoSpaceDN w:val="0"/>
        <w:adjustRightInd w:val="0"/>
        <w:ind w:left="708"/>
        <w:jc w:val="both"/>
        <w:rPr>
          <w:rFonts w:ascii="Tahoma" w:hAnsi="Tahoma" w:cs="Tahoma"/>
          <w:bCs/>
          <w:iCs/>
        </w:rPr>
      </w:pPr>
      <w:r w:rsidRPr="001045F2">
        <w:rPr>
          <w:rFonts w:ascii="Tahoma" w:hAnsi="Tahoma" w:cs="Tahoma"/>
          <w:bCs/>
          <w:iCs/>
        </w:rPr>
        <w:t>Al terminar el acto se levantará un acta, la cual será suscrita por todos los miembros del Comité Especial.</w:t>
      </w:r>
    </w:p>
    <w:p w:rsidR="00250099" w:rsidRPr="001045F2" w:rsidRDefault="00250099" w:rsidP="00250099">
      <w:pPr>
        <w:autoSpaceDE w:val="0"/>
        <w:autoSpaceDN w:val="0"/>
        <w:adjustRightInd w:val="0"/>
        <w:ind w:left="600"/>
        <w:jc w:val="both"/>
        <w:rPr>
          <w:rFonts w:ascii="Tahoma" w:hAnsi="Tahoma" w:cs="Tahoma"/>
          <w:bCs/>
          <w:iCs/>
        </w:rPr>
      </w:pPr>
    </w:p>
    <w:p w:rsidR="00250099" w:rsidRPr="001045F2" w:rsidRDefault="00250099" w:rsidP="00250099">
      <w:pPr>
        <w:autoSpaceDE w:val="0"/>
        <w:autoSpaceDN w:val="0"/>
        <w:adjustRightInd w:val="0"/>
        <w:ind w:left="708"/>
        <w:jc w:val="both"/>
        <w:rPr>
          <w:rFonts w:ascii="Tahoma" w:hAnsi="Tahoma" w:cs="Tahoma"/>
          <w:bCs/>
          <w:iCs/>
        </w:rPr>
      </w:pPr>
      <w:r w:rsidRPr="001045F2">
        <w:rPr>
          <w:rFonts w:ascii="Tahoma" w:hAnsi="Tahoma" w:cs="Tahoma"/>
          <w:bCs/>
          <w:iCs/>
        </w:rPr>
        <w:lastRenderedPageBreak/>
        <w:t xml:space="preserve">En el supuesto que dos (02) o más propuestas empatasen, el otorgamiento de </w:t>
      </w:r>
      <w:smartTag w:uri="urn:schemas-microsoft-com:office:smarttags" w:element="PersonName">
        <w:smartTagPr>
          <w:attr w:name="ProductID" w:val="la Buena Pro"/>
        </w:smartTagPr>
        <w:r w:rsidRPr="001045F2">
          <w:rPr>
            <w:rFonts w:ascii="Tahoma" w:hAnsi="Tahoma" w:cs="Tahoma"/>
            <w:bCs/>
            <w:iCs/>
          </w:rPr>
          <w:t>la Buena Pro</w:t>
        </w:r>
      </w:smartTag>
      <w:r w:rsidRPr="001045F2">
        <w:rPr>
          <w:rFonts w:ascii="Tahoma" w:hAnsi="Tahoma" w:cs="Tahoma"/>
          <w:bCs/>
          <w:iCs/>
        </w:rPr>
        <w:t xml:space="preserve"> se efectuará observando lo señalado en el Artículo 73º del Reglamento.</w:t>
      </w:r>
    </w:p>
    <w:p w:rsidR="00250099" w:rsidRPr="001045F2" w:rsidRDefault="00250099" w:rsidP="00250099">
      <w:pPr>
        <w:autoSpaceDE w:val="0"/>
        <w:autoSpaceDN w:val="0"/>
        <w:adjustRightInd w:val="0"/>
        <w:ind w:left="600"/>
        <w:jc w:val="both"/>
        <w:rPr>
          <w:rFonts w:ascii="Tahoma" w:hAnsi="Tahoma" w:cs="Tahoma"/>
          <w:bCs/>
          <w:iCs/>
        </w:rPr>
      </w:pPr>
    </w:p>
    <w:p w:rsidR="001F005C" w:rsidRPr="001045F2" w:rsidRDefault="001F005C" w:rsidP="001F005C">
      <w:pPr>
        <w:ind w:left="708"/>
        <w:jc w:val="both"/>
        <w:rPr>
          <w:rFonts w:ascii="Tahoma" w:hAnsi="Tahoma" w:cs="Tahoma"/>
        </w:rPr>
      </w:pPr>
      <w:r w:rsidRPr="001045F2">
        <w:rPr>
          <w:rFonts w:ascii="Tahoma" w:hAnsi="Tahoma" w:cs="Tahoma"/>
        </w:rPr>
        <w:t xml:space="preserve">El otorgamiento de </w:t>
      </w:r>
      <w:smartTag w:uri="urn:schemas-microsoft-com:office:smarttags" w:element="PersonName">
        <w:smartTagPr>
          <w:attr w:name="ProductID" w:val="la Buena"/>
        </w:smartTagPr>
        <w:r w:rsidRPr="001045F2">
          <w:rPr>
            <w:rFonts w:ascii="Tahoma" w:hAnsi="Tahoma" w:cs="Tahoma"/>
          </w:rPr>
          <w:t>la Buena</w:t>
        </w:r>
      </w:smartTag>
      <w:r w:rsidRPr="001045F2">
        <w:rPr>
          <w:rFonts w:ascii="Tahoma" w:hAnsi="Tahoma" w:cs="Tahoma"/>
        </w:rPr>
        <w:t xml:space="preserve"> pro se publicará y se entenderá notificado a través del SEACE, el mismo día de su realización, bajo responsabilidad del Comité especial, debiendo incluir el acta de otorgamiento de </w:t>
      </w:r>
      <w:smartTag w:uri="urn:schemas-microsoft-com:office:smarttags" w:element="PersonName">
        <w:smartTagPr>
          <w:attr w:name="ProductID" w:val="la Buena"/>
        </w:smartTagPr>
        <w:r w:rsidRPr="001045F2">
          <w:rPr>
            <w:rFonts w:ascii="Tahoma" w:hAnsi="Tahoma" w:cs="Tahoma"/>
          </w:rPr>
          <w:t>la Buena</w:t>
        </w:r>
      </w:smartTag>
      <w:r w:rsidRPr="001045F2">
        <w:rPr>
          <w:rFonts w:ascii="Tahoma" w:hAnsi="Tahoma" w:cs="Tahoma"/>
        </w:rPr>
        <w:t xml:space="preserve"> pro y el cuadro comparativo, detallando los resultados de cada factor de evaluación. Adicionalmente, se podrá notificar a los correos electrónicos </w:t>
      </w:r>
      <w:r w:rsidR="001045F2">
        <w:rPr>
          <w:rFonts w:ascii="Tahoma" w:hAnsi="Tahoma" w:cs="Tahoma"/>
        </w:rPr>
        <w:t>de los postores de ser el caso.</w:t>
      </w:r>
    </w:p>
    <w:p w:rsidR="00EF5791" w:rsidRPr="00281671" w:rsidRDefault="00EF5791" w:rsidP="00EF5791">
      <w:pPr>
        <w:rPr>
          <w:rFonts w:ascii="Tahoma" w:hAnsi="Tahoma" w:cs="Tahoma"/>
        </w:rPr>
      </w:pPr>
    </w:p>
    <w:p w:rsidR="00EF5791" w:rsidRPr="00281671" w:rsidRDefault="00EF5791" w:rsidP="004F03E0">
      <w:pPr>
        <w:pStyle w:val="Ttulo9"/>
        <w:numPr>
          <w:ilvl w:val="1"/>
          <w:numId w:val="26"/>
        </w:numPr>
        <w:tabs>
          <w:tab w:val="left" w:pos="709"/>
        </w:tabs>
        <w:jc w:val="both"/>
        <w:rPr>
          <w:rFonts w:ascii="Tahoma" w:hAnsi="Tahoma" w:cs="Tahoma"/>
          <w:b/>
          <w:i w:val="0"/>
          <w:u w:val="none"/>
        </w:rPr>
      </w:pPr>
      <w:r w:rsidRPr="00281671">
        <w:rPr>
          <w:rFonts w:ascii="Tahoma" w:hAnsi="Tahoma" w:cs="Tahoma"/>
          <w:b/>
          <w:i w:val="0"/>
          <w:u w:val="none"/>
        </w:rPr>
        <w:t xml:space="preserve">CONSENTIMIENTO DE </w:t>
      </w:r>
      <w:smartTag w:uri="urn:schemas-microsoft-com:office:smarttags" w:element="PersonName">
        <w:smartTagPr>
          <w:attr w:name="ProductID" w:val="la Buena Pro"/>
        </w:smartTagPr>
        <w:r w:rsidRPr="00281671">
          <w:rPr>
            <w:rFonts w:ascii="Tahoma" w:hAnsi="Tahoma" w:cs="Tahoma"/>
            <w:b/>
            <w:i w:val="0"/>
            <w:u w:val="none"/>
          </w:rPr>
          <w:t>LA BUENA PRO</w:t>
        </w:r>
      </w:smartTag>
    </w:p>
    <w:p w:rsidR="00EF5791" w:rsidRPr="00281671" w:rsidRDefault="00EF5791" w:rsidP="00EF5791">
      <w:pPr>
        <w:pStyle w:val="Ttulo9"/>
        <w:tabs>
          <w:tab w:val="left" w:pos="567"/>
        </w:tabs>
        <w:ind w:left="708"/>
        <w:jc w:val="both"/>
        <w:rPr>
          <w:rFonts w:ascii="Tahoma" w:hAnsi="Tahoma" w:cs="Tahoma"/>
          <w:i w:val="0"/>
          <w:u w:val="none"/>
        </w:rPr>
      </w:pPr>
    </w:p>
    <w:p w:rsidR="00EF5791" w:rsidRPr="00281671" w:rsidRDefault="00EF5791" w:rsidP="00EF5791">
      <w:pPr>
        <w:ind w:left="708"/>
        <w:jc w:val="both"/>
        <w:rPr>
          <w:rFonts w:ascii="Tahoma" w:hAnsi="Tahoma" w:cs="Tahoma"/>
        </w:rPr>
      </w:pPr>
      <w:r w:rsidRPr="00281671">
        <w:rPr>
          <w:rFonts w:ascii="Tahoma" w:hAnsi="Tahoma" w:cs="Tahoma"/>
        </w:rPr>
        <w:t xml:space="preserve">Cuando se hayan presentado dos (2) o más propuestas, el consentimiento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se producirá a los cinco (5) días hábiles de la notificación de su otorgamiento, sin que los postores hayan ejercido el derecho de interponer el recurso de apelación.</w:t>
      </w:r>
    </w:p>
    <w:p w:rsidR="00EF5791" w:rsidRPr="00281671" w:rsidRDefault="00EF5791" w:rsidP="00EF5791">
      <w:pPr>
        <w:ind w:left="708"/>
        <w:jc w:val="both"/>
        <w:rPr>
          <w:rFonts w:ascii="Tahoma" w:hAnsi="Tahoma" w:cs="Tahoma"/>
        </w:rPr>
      </w:pPr>
    </w:p>
    <w:p w:rsidR="00EF5791" w:rsidRPr="00281671" w:rsidRDefault="00EF5791" w:rsidP="00EF5791">
      <w:pPr>
        <w:ind w:left="708"/>
        <w:jc w:val="both"/>
        <w:rPr>
          <w:rFonts w:ascii="Tahoma" w:hAnsi="Tahoma" w:cs="Tahoma"/>
        </w:rPr>
      </w:pPr>
      <w:r w:rsidRPr="00281671">
        <w:rPr>
          <w:rFonts w:ascii="Tahoma" w:hAnsi="Tahoma" w:cs="Tahoma"/>
        </w:rPr>
        <w:t xml:space="preserve">En el caso que se haya presentado una sola oferta, el consentimiento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se producirá el mismo día de la notificación de su otorgamiento.</w:t>
      </w:r>
    </w:p>
    <w:p w:rsidR="00EF5791" w:rsidRPr="00281671" w:rsidRDefault="00EF5791" w:rsidP="00EF5791">
      <w:pPr>
        <w:ind w:firstLine="708"/>
        <w:rPr>
          <w:rFonts w:ascii="Tahoma" w:hAnsi="Tahoma" w:cs="Tahoma"/>
        </w:rPr>
      </w:pPr>
      <w:r w:rsidRPr="00281671">
        <w:rPr>
          <w:rFonts w:ascii="Tahoma" w:hAnsi="Tahoma" w:cs="Tahoma"/>
        </w:rPr>
        <w:t xml:space="preserve"> </w:t>
      </w:r>
    </w:p>
    <w:p w:rsidR="00EF5791" w:rsidRPr="00281671" w:rsidRDefault="00EF5791" w:rsidP="00EF5791">
      <w:pPr>
        <w:pStyle w:val="Ttulo9"/>
        <w:tabs>
          <w:tab w:val="left" w:pos="567"/>
        </w:tabs>
        <w:ind w:left="708"/>
        <w:jc w:val="both"/>
        <w:rPr>
          <w:rFonts w:ascii="Tahoma" w:hAnsi="Tahoma" w:cs="Tahoma"/>
          <w:i w:val="0"/>
          <w:u w:val="none"/>
        </w:rPr>
      </w:pPr>
      <w:r w:rsidRPr="00281671">
        <w:rPr>
          <w:rFonts w:ascii="Tahoma" w:hAnsi="Tahoma" w:cs="Tahoma"/>
          <w:i w:val="0"/>
          <w:u w:val="none"/>
        </w:rPr>
        <w:t xml:space="preserve">El consentimiento de </w:t>
      </w:r>
      <w:smartTag w:uri="urn:schemas-microsoft-com:office:smarttags" w:element="PersonName">
        <w:smartTagPr>
          <w:attr w:name="ProductID" w:val="la Buena Pro"/>
        </w:smartTagPr>
        <w:r w:rsidRPr="00281671">
          <w:rPr>
            <w:rFonts w:ascii="Tahoma" w:hAnsi="Tahoma" w:cs="Tahoma"/>
            <w:i w:val="0"/>
            <w:u w:val="none"/>
          </w:rPr>
          <w:t>la Buena Pro</w:t>
        </w:r>
      </w:smartTag>
      <w:r w:rsidRPr="00281671">
        <w:rPr>
          <w:rFonts w:ascii="Tahoma" w:hAnsi="Tahoma" w:cs="Tahoma"/>
          <w:i w:val="0"/>
          <w:u w:val="none"/>
        </w:rPr>
        <w:t xml:space="preserve"> se publicará en el SEACE al día siguiente de haber quedado consentido el otorgamiento de la buena pro. </w:t>
      </w:r>
    </w:p>
    <w:p w:rsidR="00EF5791" w:rsidRPr="00281671" w:rsidRDefault="00EF5791" w:rsidP="00EF5791">
      <w:pPr>
        <w:rPr>
          <w:rFonts w:ascii="Tahoma" w:hAnsi="Tahoma" w:cs="Tahoma"/>
        </w:rPr>
      </w:pPr>
    </w:p>
    <w:p w:rsidR="00EF5791" w:rsidRPr="00281671" w:rsidRDefault="00EF5791" w:rsidP="004F03E0">
      <w:pPr>
        <w:pStyle w:val="Ttulo9"/>
        <w:numPr>
          <w:ilvl w:val="1"/>
          <w:numId w:val="26"/>
        </w:numPr>
        <w:ind w:left="709" w:hanging="567"/>
        <w:jc w:val="both"/>
        <w:rPr>
          <w:rFonts w:ascii="Tahoma" w:hAnsi="Tahoma" w:cs="Tahoma"/>
          <w:b/>
          <w:i w:val="0"/>
          <w:u w:val="none"/>
        </w:rPr>
      </w:pPr>
      <w:r w:rsidRPr="00281671">
        <w:rPr>
          <w:rFonts w:ascii="Tahoma" w:hAnsi="Tahoma" w:cs="Tahoma"/>
          <w:b/>
          <w:i w:val="0"/>
          <w:u w:val="none"/>
        </w:rPr>
        <w:t>CONSTANCIA DE NO ESTAR INHABILITADO PARA CONTRATAR CON EL ESTADO</w:t>
      </w:r>
    </w:p>
    <w:p w:rsidR="00EF5791" w:rsidRPr="00281671" w:rsidRDefault="00EF5791" w:rsidP="00EF5791">
      <w:pPr>
        <w:ind w:left="709"/>
      </w:pPr>
    </w:p>
    <w:p w:rsidR="00EF5791" w:rsidRPr="00281671" w:rsidRDefault="00EF5791" w:rsidP="00EF5791">
      <w:pPr>
        <w:ind w:left="709"/>
        <w:jc w:val="both"/>
        <w:rPr>
          <w:rFonts w:ascii="Tahoma" w:hAnsi="Tahoma" w:cs="Tahoma"/>
        </w:rPr>
      </w:pPr>
      <w:r w:rsidRPr="00281671">
        <w:rPr>
          <w:rFonts w:ascii="Tahoma" w:hAnsi="Tahoma" w:cs="Tahoma"/>
        </w:rPr>
        <w:t xml:space="preserve">De acuerdo con el artículo 282º del Reglamento, a partir del día hábil siguiente de haber quedado consentida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hasta el décimo quinto día hábil de producido tal hecho, el postor ganador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debe solicitar ante el OSCE la expedición de la constancia de no estar inhabilitado para contratar con el Estado.  </w:t>
      </w:r>
    </w:p>
    <w:p w:rsidR="00EF5791" w:rsidRPr="00281671" w:rsidRDefault="00EF5791" w:rsidP="00EF5791">
      <w:pPr>
        <w:ind w:left="709"/>
        <w:jc w:val="both"/>
        <w:rPr>
          <w:rFonts w:ascii="Tahoma" w:hAnsi="Tahoma" w:cs="Tahoma"/>
        </w:rPr>
      </w:pPr>
    </w:p>
    <w:p w:rsidR="00EF5791" w:rsidRPr="00281671" w:rsidRDefault="00EF5791" w:rsidP="00EF5791">
      <w:pPr>
        <w:ind w:left="709"/>
        <w:jc w:val="both"/>
        <w:rPr>
          <w:rFonts w:ascii="Tahoma" w:hAnsi="Tahoma" w:cs="Tahoma"/>
        </w:rPr>
      </w:pPr>
      <w:r w:rsidRPr="00281671">
        <w:rPr>
          <w:rFonts w:ascii="Tahoma" w:hAnsi="Tahoma" w:cs="Tahoma"/>
        </w:rPr>
        <w:t xml:space="preserve">El OSCE no expedirá constancias solicitadas fuera del plazo indicado. </w:t>
      </w:r>
    </w:p>
    <w:p w:rsidR="00EF5791" w:rsidRPr="00281671" w:rsidRDefault="00EF5791" w:rsidP="00EF5791">
      <w:pPr>
        <w:tabs>
          <w:tab w:val="center" w:pos="8505"/>
          <w:tab w:val="right" w:pos="11389"/>
        </w:tabs>
        <w:jc w:val="center"/>
        <w:rPr>
          <w:rFonts w:ascii="Tahoma" w:hAnsi="Tahoma" w:cs="Tahoma"/>
          <w:b/>
        </w:rPr>
      </w:pPr>
    </w:p>
    <w:p w:rsidR="002A12ED" w:rsidRPr="00281671" w:rsidRDefault="002A12ED" w:rsidP="00942A08">
      <w:pPr>
        <w:tabs>
          <w:tab w:val="center" w:pos="8505"/>
          <w:tab w:val="right" w:pos="11389"/>
        </w:tabs>
        <w:rPr>
          <w:rFonts w:ascii="Tahoma" w:hAnsi="Tahoma" w:cs="Tahoma"/>
          <w:b/>
        </w:rPr>
      </w:pPr>
    </w:p>
    <w:p w:rsidR="002A12ED" w:rsidRPr="00281671" w:rsidRDefault="002A12ED" w:rsidP="00942A08">
      <w:pPr>
        <w:tabs>
          <w:tab w:val="center" w:pos="8505"/>
          <w:tab w:val="right" w:pos="11389"/>
        </w:tabs>
        <w:rPr>
          <w:rFonts w:ascii="Tahoma" w:hAnsi="Tahoma" w:cs="Tahoma"/>
          <w:b/>
        </w:rPr>
      </w:pPr>
    </w:p>
    <w:p w:rsidR="002A12ED" w:rsidRDefault="002A12ED" w:rsidP="00942A08">
      <w:pPr>
        <w:tabs>
          <w:tab w:val="center" w:pos="8505"/>
          <w:tab w:val="right" w:pos="11389"/>
        </w:tabs>
        <w:rPr>
          <w:rFonts w:ascii="Tahoma" w:hAnsi="Tahoma" w:cs="Tahoma"/>
          <w:b/>
        </w:rPr>
      </w:pPr>
    </w:p>
    <w:p w:rsidR="00AB25FF" w:rsidRDefault="00AB25FF" w:rsidP="00942A08">
      <w:pPr>
        <w:tabs>
          <w:tab w:val="center" w:pos="8505"/>
          <w:tab w:val="right" w:pos="11389"/>
        </w:tabs>
        <w:rPr>
          <w:rFonts w:ascii="Tahoma" w:hAnsi="Tahoma" w:cs="Tahoma"/>
          <w:b/>
        </w:rPr>
      </w:pPr>
    </w:p>
    <w:p w:rsidR="00AB25FF" w:rsidRPr="00281671" w:rsidRDefault="00AB25FF" w:rsidP="00942A08">
      <w:pPr>
        <w:tabs>
          <w:tab w:val="center" w:pos="8505"/>
          <w:tab w:val="right" w:pos="11389"/>
        </w:tabs>
        <w:rPr>
          <w:rFonts w:ascii="Tahoma" w:hAnsi="Tahoma" w:cs="Tahoma"/>
          <w:b/>
        </w:rPr>
      </w:pPr>
    </w:p>
    <w:p w:rsidR="001040FF" w:rsidRPr="00281671" w:rsidRDefault="001040FF" w:rsidP="00942A08">
      <w:pPr>
        <w:tabs>
          <w:tab w:val="center" w:pos="8505"/>
          <w:tab w:val="right" w:pos="11389"/>
        </w:tabs>
        <w:rPr>
          <w:rFonts w:ascii="Tahoma" w:hAnsi="Tahoma" w:cs="Tahoma"/>
          <w:b/>
        </w:rPr>
      </w:pPr>
    </w:p>
    <w:p w:rsidR="001040FF" w:rsidRPr="00281671" w:rsidRDefault="001040FF" w:rsidP="00942A08">
      <w:pPr>
        <w:tabs>
          <w:tab w:val="center" w:pos="8505"/>
          <w:tab w:val="right" w:pos="11389"/>
        </w:tabs>
        <w:rPr>
          <w:rFonts w:ascii="Tahoma" w:hAnsi="Tahoma" w:cs="Tahoma"/>
          <w:b/>
        </w:rPr>
      </w:pPr>
    </w:p>
    <w:p w:rsidR="001040FF" w:rsidRDefault="001040FF"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Default="009C42B8" w:rsidP="00942A08">
      <w:pPr>
        <w:tabs>
          <w:tab w:val="center" w:pos="8505"/>
          <w:tab w:val="right" w:pos="11389"/>
        </w:tabs>
        <w:rPr>
          <w:rFonts w:ascii="Tahoma" w:hAnsi="Tahoma" w:cs="Tahoma"/>
          <w:b/>
        </w:rPr>
      </w:pPr>
    </w:p>
    <w:p w:rsidR="009C42B8" w:rsidRPr="00281671" w:rsidRDefault="009C42B8" w:rsidP="00942A08">
      <w:pPr>
        <w:tabs>
          <w:tab w:val="center" w:pos="8505"/>
          <w:tab w:val="right" w:pos="11389"/>
        </w:tabs>
        <w:rPr>
          <w:rFonts w:ascii="Tahoma" w:hAnsi="Tahoma" w:cs="Tahoma"/>
          <w:b/>
        </w:rPr>
      </w:pPr>
    </w:p>
    <w:p w:rsidR="001040FF" w:rsidRDefault="001040FF" w:rsidP="00942A08">
      <w:pPr>
        <w:tabs>
          <w:tab w:val="center" w:pos="8505"/>
          <w:tab w:val="right" w:pos="11389"/>
        </w:tabs>
        <w:rPr>
          <w:rFonts w:ascii="Tahoma" w:hAnsi="Tahoma" w:cs="Tahoma"/>
          <w:b/>
        </w:rPr>
      </w:pPr>
    </w:p>
    <w:p w:rsidR="009C42B8" w:rsidRPr="00281671" w:rsidRDefault="009C42B8" w:rsidP="00942A08">
      <w:pPr>
        <w:tabs>
          <w:tab w:val="center" w:pos="8505"/>
          <w:tab w:val="right" w:pos="11389"/>
        </w:tabs>
        <w:rPr>
          <w:rFonts w:ascii="Tahoma" w:hAnsi="Tahoma" w:cs="Tahoma"/>
          <w:b/>
        </w:rPr>
      </w:pPr>
    </w:p>
    <w:p w:rsidR="00942A08" w:rsidRPr="00281671" w:rsidRDefault="00942A08" w:rsidP="001040FF">
      <w:pPr>
        <w:pBdr>
          <w:top w:val="single" w:sz="4" w:space="1" w:color="auto"/>
          <w:left w:val="single" w:sz="4" w:space="4" w:color="auto"/>
          <w:bottom w:val="single" w:sz="4" w:space="3" w:color="auto"/>
          <w:right w:val="single" w:sz="4" w:space="4" w:color="auto"/>
        </w:pBdr>
        <w:tabs>
          <w:tab w:val="center" w:pos="8505"/>
          <w:tab w:val="right" w:pos="11389"/>
        </w:tabs>
        <w:jc w:val="center"/>
        <w:rPr>
          <w:rFonts w:ascii="Tahoma" w:hAnsi="Tahoma" w:cs="Tahoma"/>
          <w:b/>
        </w:rPr>
      </w:pPr>
      <w:r w:rsidRPr="00281671">
        <w:rPr>
          <w:rFonts w:ascii="Tahoma" w:hAnsi="Tahoma" w:cs="Tahoma"/>
          <w:b/>
        </w:rPr>
        <w:t>CAPÍTULO II</w:t>
      </w:r>
    </w:p>
    <w:p w:rsidR="00942A08" w:rsidRPr="00281671" w:rsidRDefault="00942A08" w:rsidP="00942A08">
      <w:pPr>
        <w:tabs>
          <w:tab w:val="center" w:pos="8505"/>
          <w:tab w:val="right" w:pos="11389"/>
        </w:tabs>
        <w:jc w:val="center"/>
        <w:rPr>
          <w:rFonts w:ascii="Tahoma" w:hAnsi="Tahoma" w:cs="Tahoma"/>
          <w:b/>
        </w:rPr>
      </w:pPr>
    </w:p>
    <w:p w:rsidR="00942A08" w:rsidRPr="00281671" w:rsidRDefault="00942A08" w:rsidP="00942A08">
      <w:pPr>
        <w:tabs>
          <w:tab w:val="center" w:pos="8505"/>
          <w:tab w:val="right" w:pos="11389"/>
        </w:tabs>
        <w:jc w:val="center"/>
        <w:rPr>
          <w:rFonts w:ascii="Tahoma" w:hAnsi="Tahoma" w:cs="Tahoma"/>
          <w:b/>
        </w:rPr>
      </w:pPr>
    </w:p>
    <w:p w:rsidR="00942A08" w:rsidRPr="00281671" w:rsidRDefault="00942A08" w:rsidP="00942A08">
      <w:pPr>
        <w:tabs>
          <w:tab w:val="center" w:pos="8505"/>
          <w:tab w:val="right" w:pos="11389"/>
        </w:tabs>
        <w:jc w:val="center"/>
        <w:rPr>
          <w:rFonts w:ascii="Tahoma" w:hAnsi="Tahoma" w:cs="Tahoma"/>
          <w:b/>
        </w:rPr>
      </w:pPr>
      <w:r w:rsidRPr="00281671">
        <w:rPr>
          <w:rFonts w:ascii="Tahoma" w:hAnsi="Tahoma" w:cs="Tahoma"/>
          <w:b/>
        </w:rPr>
        <w:t>SOLUCIÓN DE CONTROVERSIAS DURANTE EL PROCESO DE SELECCIÓN</w:t>
      </w:r>
    </w:p>
    <w:p w:rsidR="00942A08" w:rsidRPr="00281671" w:rsidRDefault="00942A08" w:rsidP="00942A08">
      <w:pPr>
        <w:tabs>
          <w:tab w:val="center" w:pos="8505"/>
          <w:tab w:val="right" w:pos="11389"/>
        </w:tabs>
        <w:jc w:val="center"/>
        <w:rPr>
          <w:rFonts w:ascii="Tahoma" w:hAnsi="Tahoma" w:cs="Tahoma"/>
          <w:b/>
        </w:rPr>
      </w:pPr>
    </w:p>
    <w:p w:rsidR="00942A08" w:rsidRPr="00281671" w:rsidRDefault="00942A08" w:rsidP="00942A08">
      <w:pPr>
        <w:tabs>
          <w:tab w:val="center" w:pos="8505"/>
          <w:tab w:val="right" w:pos="11389"/>
        </w:tabs>
        <w:jc w:val="center"/>
        <w:rPr>
          <w:rFonts w:ascii="Tahoma" w:hAnsi="Tahoma" w:cs="Tahoma"/>
          <w:b/>
        </w:rPr>
      </w:pPr>
    </w:p>
    <w:p w:rsidR="00942A08" w:rsidRPr="00281671" w:rsidRDefault="00942A08" w:rsidP="00942A08">
      <w:pPr>
        <w:tabs>
          <w:tab w:val="left" w:pos="709"/>
          <w:tab w:val="center" w:pos="8505"/>
          <w:tab w:val="right" w:pos="11389"/>
        </w:tabs>
        <w:jc w:val="both"/>
        <w:rPr>
          <w:rFonts w:ascii="Tahoma" w:hAnsi="Tahoma" w:cs="Tahoma"/>
          <w:b/>
        </w:rPr>
      </w:pPr>
      <w:r w:rsidRPr="00281671">
        <w:rPr>
          <w:rFonts w:ascii="Tahoma" w:hAnsi="Tahoma" w:cs="Tahoma"/>
          <w:b/>
        </w:rPr>
        <w:t>2.1</w:t>
      </w:r>
      <w:r w:rsidRPr="00281671">
        <w:rPr>
          <w:rFonts w:ascii="Tahoma" w:hAnsi="Tahoma" w:cs="Tahoma"/>
          <w:b/>
        </w:rPr>
        <w:tab/>
        <w:t>Recurso de apelación</w:t>
      </w:r>
    </w:p>
    <w:p w:rsidR="00942A08" w:rsidRPr="00281671" w:rsidRDefault="00942A08" w:rsidP="00942A08">
      <w:pPr>
        <w:tabs>
          <w:tab w:val="left" w:pos="709"/>
          <w:tab w:val="center" w:pos="8505"/>
          <w:tab w:val="right" w:pos="11389"/>
        </w:tabs>
        <w:jc w:val="both"/>
        <w:rPr>
          <w:rFonts w:ascii="Tahoma" w:hAnsi="Tahoma" w:cs="Tahoma"/>
        </w:rPr>
      </w:pPr>
    </w:p>
    <w:p w:rsidR="00942A08" w:rsidRPr="00281671" w:rsidRDefault="00942A08" w:rsidP="00942A08">
      <w:pPr>
        <w:tabs>
          <w:tab w:val="left" w:pos="709"/>
        </w:tabs>
        <w:ind w:left="709" w:hanging="709"/>
        <w:jc w:val="both"/>
        <w:rPr>
          <w:rFonts w:ascii="Tahoma" w:hAnsi="Tahoma" w:cs="Tahoma"/>
        </w:rPr>
      </w:pPr>
      <w:r w:rsidRPr="00281671">
        <w:rPr>
          <w:rFonts w:ascii="Tahoma" w:hAnsi="Tahoma" w:cs="Tahoma"/>
          <w:b/>
        </w:rPr>
        <w:t xml:space="preserve"> </w:t>
      </w:r>
      <w:r w:rsidRPr="00281671">
        <w:rPr>
          <w:rFonts w:ascii="Tahoma" w:hAnsi="Tahoma" w:cs="Tahoma"/>
          <w:b/>
        </w:rPr>
        <w:tab/>
      </w:r>
      <w:r w:rsidRPr="00281671">
        <w:rPr>
          <w:rFonts w:ascii="Tahoma" w:hAnsi="Tahoma" w:cs="Tahoma"/>
        </w:rPr>
        <w:t>A través del recurso de apelación se impugnan los actos dictados durante el desarrollo del proceso de selección, desde la convocatoria hasta aquellos emitidos antes de la celebración del contrato.</w:t>
      </w:r>
    </w:p>
    <w:p w:rsidR="00942A08" w:rsidRPr="00281671" w:rsidRDefault="00942A08" w:rsidP="00942A08">
      <w:pPr>
        <w:tabs>
          <w:tab w:val="left" w:pos="0"/>
        </w:tabs>
        <w:jc w:val="both"/>
        <w:rPr>
          <w:rFonts w:ascii="Tahoma" w:hAnsi="Tahoma" w:cs="Tahoma"/>
        </w:rPr>
      </w:pPr>
    </w:p>
    <w:p w:rsidR="00942A08" w:rsidRPr="00281671" w:rsidRDefault="00942A08" w:rsidP="00942A08">
      <w:pPr>
        <w:tabs>
          <w:tab w:val="left" w:pos="0"/>
        </w:tabs>
        <w:ind w:left="708"/>
        <w:jc w:val="both"/>
        <w:rPr>
          <w:rFonts w:ascii="Tahoma" w:hAnsi="Tahoma" w:cs="Tahoma"/>
        </w:rPr>
      </w:pPr>
      <w:r w:rsidRPr="00281671">
        <w:rPr>
          <w:rFonts w:ascii="Tahoma" w:hAnsi="Tahoma" w:cs="Tahoma"/>
        </w:rPr>
        <w:t xml:space="preserve">El recurso de apelación se presentará ante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que convocó el proceso de selección que se impugna, y será conocido y resuelto por el Titular de </w:t>
      </w:r>
      <w:smartTag w:uri="urn:schemas-microsoft-com:office:smarttags" w:element="PersonName">
        <w:smartTagPr>
          <w:attr w:name="ProductID" w:val="la Entidad."/>
        </w:smartTagPr>
        <w:r w:rsidRPr="00281671">
          <w:rPr>
            <w:rFonts w:ascii="Tahoma" w:hAnsi="Tahoma" w:cs="Tahoma"/>
          </w:rPr>
          <w:t>la Entidad.</w:t>
        </w:r>
      </w:smartTag>
    </w:p>
    <w:p w:rsidR="00942A08" w:rsidRPr="00281671" w:rsidRDefault="00942A08" w:rsidP="00942A08">
      <w:pPr>
        <w:tabs>
          <w:tab w:val="left" w:pos="0"/>
        </w:tabs>
        <w:ind w:left="708"/>
        <w:jc w:val="both"/>
        <w:rPr>
          <w:rFonts w:ascii="Tahoma" w:hAnsi="Tahoma" w:cs="Tahoma"/>
        </w:rPr>
      </w:pPr>
    </w:p>
    <w:p w:rsidR="00942A08" w:rsidRPr="00281671" w:rsidRDefault="00942A08" w:rsidP="00942A08">
      <w:pPr>
        <w:tabs>
          <w:tab w:val="left" w:pos="0"/>
        </w:tabs>
        <w:ind w:left="708"/>
        <w:jc w:val="both"/>
        <w:rPr>
          <w:rFonts w:ascii="Tahoma" w:hAnsi="Tahoma" w:cs="Tahoma"/>
        </w:rPr>
      </w:pPr>
      <w:r w:rsidRPr="00281671">
        <w:rPr>
          <w:rFonts w:ascii="Tahoma" w:hAnsi="Tahoma" w:cs="Tahoma"/>
        </w:rPr>
        <w:t xml:space="preserve">Con independencia del valor referencial del proceso de selección, los actos emitidos por el Titular de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que declaren la nulidad de oficio o cancelen el proceso, podrán impugnarse ante el Tribunal.</w:t>
      </w:r>
    </w:p>
    <w:p w:rsidR="00942A08" w:rsidRPr="00281671" w:rsidRDefault="00942A08" w:rsidP="00942A08">
      <w:pPr>
        <w:tabs>
          <w:tab w:val="left" w:pos="0"/>
        </w:tabs>
        <w:jc w:val="both"/>
        <w:rPr>
          <w:rFonts w:ascii="Tahoma" w:hAnsi="Tahoma" w:cs="Tahoma"/>
        </w:rPr>
      </w:pPr>
    </w:p>
    <w:p w:rsidR="00942A08" w:rsidRPr="00281671" w:rsidRDefault="00723FB0" w:rsidP="00942A08">
      <w:pPr>
        <w:ind w:left="708"/>
        <w:jc w:val="both"/>
        <w:rPr>
          <w:rFonts w:ascii="Tahoma" w:hAnsi="Tahoma" w:cs="Tahoma"/>
          <w:bCs/>
          <w:lang w:val="es-PE"/>
        </w:rPr>
      </w:pPr>
      <w:r w:rsidRPr="00281671">
        <w:rPr>
          <w:rFonts w:ascii="Tahoma" w:hAnsi="Tahoma" w:cs="Tahoma"/>
          <w:bCs/>
          <w:lang w:val="es-PE"/>
        </w:rPr>
        <w:t>E</w:t>
      </w:r>
      <w:r w:rsidR="00942A08" w:rsidRPr="00281671">
        <w:rPr>
          <w:rFonts w:ascii="Tahoma" w:hAnsi="Tahoma" w:cs="Tahoma"/>
          <w:bCs/>
          <w:lang w:val="es-PE"/>
        </w:rPr>
        <w:t>l Tribunal será competente para conocer y resolver las controversias que surjan en los procesos de selección de las contrataciones que se encuentren bajo los alcances de tratados o acuerdos internacionales donde se asuman compromisos en materia de contratación pública.</w:t>
      </w:r>
    </w:p>
    <w:p w:rsidR="00942A08" w:rsidRPr="00281671" w:rsidRDefault="00942A08" w:rsidP="00942A08">
      <w:pPr>
        <w:tabs>
          <w:tab w:val="left" w:pos="709"/>
          <w:tab w:val="center" w:pos="8505"/>
          <w:tab w:val="right" w:pos="11389"/>
        </w:tabs>
        <w:ind w:left="709"/>
        <w:jc w:val="both"/>
        <w:rPr>
          <w:rFonts w:ascii="Tahoma" w:hAnsi="Tahoma" w:cs="Tahoma"/>
          <w:b/>
          <w:lang w:val="es-PE"/>
        </w:rPr>
      </w:pPr>
    </w:p>
    <w:p w:rsidR="00942A08" w:rsidRPr="00281671" w:rsidRDefault="00942A08" w:rsidP="00942A08">
      <w:pPr>
        <w:tabs>
          <w:tab w:val="left" w:pos="0"/>
        </w:tabs>
        <w:jc w:val="both"/>
        <w:rPr>
          <w:rFonts w:ascii="Tahoma" w:hAnsi="Tahoma" w:cs="Tahoma"/>
          <w:b/>
        </w:rPr>
      </w:pPr>
      <w:r w:rsidRPr="00281671">
        <w:rPr>
          <w:rFonts w:ascii="Tahoma" w:hAnsi="Tahoma" w:cs="Tahoma"/>
          <w:b/>
        </w:rPr>
        <w:t>2.2</w:t>
      </w:r>
      <w:r w:rsidRPr="00281671">
        <w:rPr>
          <w:rFonts w:ascii="Tahoma" w:hAnsi="Tahoma" w:cs="Tahoma"/>
          <w:b/>
        </w:rPr>
        <w:tab/>
        <w:t xml:space="preserve">Plazos de la interposición del recurso de apelación </w:t>
      </w:r>
    </w:p>
    <w:p w:rsidR="00942A08" w:rsidRPr="00281671" w:rsidRDefault="00942A08" w:rsidP="00942A08">
      <w:pPr>
        <w:tabs>
          <w:tab w:val="left" w:pos="0"/>
        </w:tabs>
        <w:ind w:left="709"/>
        <w:jc w:val="both"/>
        <w:rPr>
          <w:rFonts w:ascii="Tahoma" w:hAnsi="Tahoma" w:cs="Tahoma"/>
        </w:rPr>
      </w:pPr>
    </w:p>
    <w:p w:rsidR="00942A08" w:rsidRPr="00281671" w:rsidRDefault="00942A08" w:rsidP="00942A08">
      <w:pPr>
        <w:tabs>
          <w:tab w:val="left" w:pos="0"/>
        </w:tabs>
        <w:ind w:left="709"/>
        <w:jc w:val="both"/>
        <w:rPr>
          <w:rFonts w:ascii="Tahoma" w:hAnsi="Tahoma" w:cs="Tahoma"/>
          <w:bCs/>
        </w:rPr>
      </w:pPr>
      <w:r w:rsidRPr="00281671">
        <w:rPr>
          <w:rFonts w:ascii="Tahoma" w:hAnsi="Tahoma" w:cs="Tahoma"/>
        </w:rPr>
        <w:t xml:space="preserve">La apelación contra el otorgamiento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o contra los actos dictados con anterioridad a ella debe interponerse dentro de los cinco (5) días hábiles siguientes de haberse otorgado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w:t>
      </w:r>
    </w:p>
    <w:p w:rsidR="00942A08" w:rsidRPr="00281671" w:rsidRDefault="00942A08" w:rsidP="00942A08">
      <w:pPr>
        <w:tabs>
          <w:tab w:val="left" w:pos="0"/>
        </w:tabs>
        <w:ind w:left="709"/>
        <w:jc w:val="both"/>
        <w:rPr>
          <w:rFonts w:ascii="Tahoma" w:hAnsi="Tahoma" w:cs="Tahoma"/>
        </w:rPr>
      </w:pPr>
    </w:p>
    <w:p w:rsidR="00942A08" w:rsidRPr="00281671" w:rsidRDefault="00942A08" w:rsidP="00942A08">
      <w:pPr>
        <w:tabs>
          <w:tab w:val="left" w:pos="0"/>
        </w:tabs>
        <w:ind w:left="709"/>
        <w:jc w:val="both"/>
        <w:rPr>
          <w:rFonts w:ascii="Tahoma" w:hAnsi="Tahoma" w:cs="Tahoma"/>
          <w:bCs/>
        </w:rPr>
      </w:pPr>
      <w:r w:rsidRPr="00281671">
        <w:rPr>
          <w:rFonts w:ascii="Tahoma" w:hAnsi="Tahoma" w:cs="Tahoma"/>
        </w:rPr>
        <w:t xml:space="preserve">La apelación contra los actos distintos a los indicados en el párrafo anterior debe interponerse dentro de los </w:t>
      </w:r>
      <w:r w:rsidR="00093EF3" w:rsidRPr="00281671">
        <w:rPr>
          <w:rFonts w:ascii="Tahoma" w:hAnsi="Tahoma" w:cs="Tahoma"/>
        </w:rPr>
        <w:t>cinco</w:t>
      </w:r>
      <w:r w:rsidRPr="00281671">
        <w:rPr>
          <w:rFonts w:ascii="Tahoma" w:hAnsi="Tahoma" w:cs="Tahoma"/>
        </w:rPr>
        <w:t xml:space="preserve"> (5) días hábiles siguientes de haberse tomado conocimiento del acto que se desea impugnar. </w:t>
      </w:r>
    </w:p>
    <w:p w:rsidR="00942A08" w:rsidRPr="00281671" w:rsidRDefault="00942A08" w:rsidP="00942A08">
      <w:pPr>
        <w:tabs>
          <w:tab w:val="left" w:pos="709"/>
        </w:tabs>
        <w:ind w:left="709"/>
        <w:jc w:val="both"/>
        <w:rPr>
          <w:rFonts w:ascii="Tahoma" w:hAnsi="Tahoma" w:cs="Tahoma"/>
        </w:rPr>
      </w:pPr>
    </w:p>
    <w:p w:rsidR="00942A08" w:rsidRPr="00281671" w:rsidRDefault="00942A08" w:rsidP="00942A08">
      <w:pPr>
        <w:tabs>
          <w:tab w:val="left" w:pos="709"/>
        </w:tabs>
        <w:ind w:left="709"/>
        <w:jc w:val="both"/>
        <w:rPr>
          <w:rFonts w:ascii="Tahoma" w:hAnsi="Tahoma" w:cs="Tahoma"/>
        </w:rPr>
      </w:pPr>
    </w:p>
    <w:p w:rsidR="00942A08" w:rsidRPr="00281671" w:rsidRDefault="00942A08" w:rsidP="00942A08">
      <w:pPr>
        <w:tabs>
          <w:tab w:val="left" w:pos="709"/>
        </w:tabs>
        <w:ind w:left="709"/>
        <w:jc w:val="both"/>
        <w:rPr>
          <w:rFonts w:ascii="Tahoma" w:hAnsi="Tahoma" w:cs="Tahoma"/>
        </w:rPr>
      </w:pPr>
    </w:p>
    <w:p w:rsidR="00942A08" w:rsidRPr="00281671" w:rsidRDefault="00942A08" w:rsidP="00942A08">
      <w:pPr>
        <w:tabs>
          <w:tab w:val="left" w:pos="709"/>
        </w:tabs>
        <w:ind w:left="709"/>
        <w:jc w:val="both"/>
        <w:rPr>
          <w:rFonts w:ascii="Tahoma" w:hAnsi="Tahoma" w:cs="Tahoma"/>
        </w:rPr>
      </w:pPr>
    </w:p>
    <w:p w:rsidR="00942A08" w:rsidRPr="00281671" w:rsidRDefault="00942A08"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2A12ED" w:rsidRPr="00281671" w:rsidRDefault="002A12ED" w:rsidP="00942A08">
      <w:pPr>
        <w:tabs>
          <w:tab w:val="left" w:pos="709"/>
        </w:tabs>
        <w:ind w:left="709"/>
        <w:jc w:val="both"/>
        <w:rPr>
          <w:rFonts w:ascii="Tahoma" w:hAnsi="Tahoma" w:cs="Tahoma"/>
        </w:rPr>
      </w:pPr>
    </w:p>
    <w:p w:rsidR="00D262E5" w:rsidRPr="00281671" w:rsidRDefault="00D262E5" w:rsidP="00942A08">
      <w:pPr>
        <w:tabs>
          <w:tab w:val="left" w:pos="709"/>
        </w:tabs>
        <w:ind w:left="709"/>
        <w:jc w:val="both"/>
        <w:rPr>
          <w:rFonts w:ascii="Tahoma" w:hAnsi="Tahoma" w:cs="Tahoma"/>
        </w:rPr>
      </w:pPr>
    </w:p>
    <w:p w:rsidR="00D262E5" w:rsidRPr="00281671" w:rsidRDefault="00D262E5" w:rsidP="00942A08">
      <w:pPr>
        <w:tabs>
          <w:tab w:val="left" w:pos="709"/>
        </w:tabs>
        <w:ind w:left="709"/>
        <w:jc w:val="both"/>
        <w:rPr>
          <w:rFonts w:ascii="Tahoma" w:hAnsi="Tahoma" w:cs="Tahoma"/>
        </w:rPr>
      </w:pPr>
    </w:p>
    <w:p w:rsidR="00D262E5" w:rsidRPr="00281671" w:rsidRDefault="00D262E5" w:rsidP="00942A08">
      <w:pPr>
        <w:tabs>
          <w:tab w:val="left" w:pos="709"/>
        </w:tabs>
        <w:ind w:left="709"/>
        <w:jc w:val="both"/>
        <w:rPr>
          <w:rFonts w:ascii="Tahoma" w:hAnsi="Tahoma" w:cs="Tahoma"/>
        </w:rPr>
      </w:pPr>
    </w:p>
    <w:p w:rsidR="00D262E5" w:rsidRPr="00281671" w:rsidRDefault="00D262E5" w:rsidP="00942A08">
      <w:pPr>
        <w:tabs>
          <w:tab w:val="left" w:pos="709"/>
        </w:tabs>
        <w:ind w:left="709"/>
        <w:jc w:val="both"/>
        <w:rPr>
          <w:rFonts w:ascii="Tahoma" w:hAnsi="Tahoma" w:cs="Tahoma"/>
        </w:rPr>
      </w:pPr>
    </w:p>
    <w:p w:rsidR="002A12ED" w:rsidRDefault="002A12ED" w:rsidP="00942A08">
      <w:pPr>
        <w:tabs>
          <w:tab w:val="left" w:pos="709"/>
        </w:tabs>
        <w:ind w:left="709"/>
        <w:jc w:val="both"/>
        <w:rPr>
          <w:rFonts w:ascii="Tahoma" w:hAnsi="Tahoma" w:cs="Tahoma"/>
        </w:rPr>
      </w:pPr>
    </w:p>
    <w:p w:rsidR="00AB25FF" w:rsidRPr="00281671" w:rsidRDefault="00AB25FF" w:rsidP="00942A08">
      <w:pPr>
        <w:tabs>
          <w:tab w:val="left" w:pos="709"/>
        </w:tabs>
        <w:ind w:left="709"/>
        <w:jc w:val="both"/>
        <w:rPr>
          <w:rFonts w:ascii="Tahoma" w:hAnsi="Tahoma" w:cs="Tahoma"/>
        </w:rPr>
      </w:pPr>
    </w:p>
    <w:p w:rsidR="00942A08" w:rsidRPr="00281671" w:rsidRDefault="00942A08" w:rsidP="00942A08">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281671">
        <w:rPr>
          <w:rFonts w:ascii="Tahoma" w:hAnsi="Tahoma" w:cs="Tahoma"/>
          <w:b/>
        </w:rPr>
        <w:t>CAPÍTULO III</w:t>
      </w:r>
    </w:p>
    <w:p w:rsidR="00942A08" w:rsidRPr="00281671" w:rsidRDefault="00942A08" w:rsidP="00942A08">
      <w:pPr>
        <w:tabs>
          <w:tab w:val="center" w:pos="8505"/>
          <w:tab w:val="right" w:pos="11389"/>
        </w:tabs>
        <w:jc w:val="center"/>
        <w:rPr>
          <w:rFonts w:ascii="Tahoma" w:hAnsi="Tahoma" w:cs="Tahoma"/>
          <w:b/>
        </w:rPr>
      </w:pPr>
    </w:p>
    <w:p w:rsidR="000E62AF" w:rsidRPr="00281671" w:rsidRDefault="000E62AF" w:rsidP="00942A08">
      <w:pPr>
        <w:tabs>
          <w:tab w:val="center" w:pos="8505"/>
          <w:tab w:val="right" w:pos="11389"/>
        </w:tabs>
        <w:jc w:val="center"/>
        <w:rPr>
          <w:rFonts w:ascii="Tahoma" w:hAnsi="Tahoma" w:cs="Tahoma"/>
          <w:b/>
        </w:rPr>
      </w:pPr>
    </w:p>
    <w:p w:rsidR="00942A08" w:rsidRPr="00281671" w:rsidRDefault="00942A08" w:rsidP="00942A08">
      <w:pPr>
        <w:tabs>
          <w:tab w:val="left" w:pos="709"/>
          <w:tab w:val="center" w:pos="5124"/>
          <w:tab w:val="right" w:pos="9543"/>
        </w:tabs>
        <w:ind w:left="142"/>
        <w:jc w:val="center"/>
        <w:rPr>
          <w:rFonts w:ascii="Tahoma" w:hAnsi="Tahoma" w:cs="Tahoma"/>
          <w:b/>
          <w:u w:val="single"/>
        </w:rPr>
      </w:pPr>
      <w:r w:rsidRPr="00281671">
        <w:rPr>
          <w:rFonts w:ascii="Tahoma" w:hAnsi="Tahoma" w:cs="Tahoma"/>
          <w:b/>
        </w:rPr>
        <w:t>SUSCRIPCIÓN DEL CONTRATO</w:t>
      </w:r>
    </w:p>
    <w:p w:rsidR="00942A08" w:rsidRPr="00281671" w:rsidRDefault="00942A08" w:rsidP="00942A08">
      <w:pPr>
        <w:tabs>
          <w:tab w:val="center" w:pos="6970"/>
          <w:tab w:val="right" w:pos="11389"/>
        </w:tabs>
        <w:ind w:left="1846" w:hanging="607"/>
        <w:jc w:val="both"/>
        <w:rPr>
          <w:rFonts w:ascii="Tahoma" w:hAnsi="Tahoma" w:cs="Tahoma"/>
          <w:b/>
        </w:rPr>
      </w:pPr>
    </w:p>
    <w:p w:rsidR="000E62AF" w:rsidRPr="00281671" w:rsidRDefault="000E62AF" w:rsidP="00942A08">
      <w:pPr>
        <w:tabs>
          <w:tab w:val="center" w:pos="6970"/>
          <w:tab w:val="right" w:pos="11389"/>
        </w:tabs>
        <w:ind w:left="1846" w:hanging="607"/>
        <w:jc w:val="both"/>
        <w:rPr>
          <w:rFonts w:ascii="Tahoma" w:hAnsi="Tahoma" w:cs="Tahoma"/>
          <w:b/>
        </w:rPr>
      </w:pPr>
    </w:p>
    <w:p w:rsidR="00942A08" w:rsidRPr="00281671" w:rsidRDefault="00942A08" w:rsidP="00E7571E">
      <w:pPr>
        <w:numPr>
          <w:ilvl w:val="1"/>
          <w:numId w:val="16"/>
        </w:numPr>
        <w:ind w:hanging="578"/>
        <w:jc w:val="both"/>
        <w:rPr>
          <w:rFonts w:ascii="Tahoma" w:hAnsi="Tahoma" w:cs="Tahoma"/>
          <w:b/>
        </w:rPr>
      </w:pPr>
      <w:r w:rsidRPr="00281671">
        <w:rPr>
          <w:rFonts w:ascii="Tahoma" w:hAnsi="Tahoma" w:cs="Tahoma"/>
          <w:b/>
        </w:rPr>
        <w:t>DE LOS CONTRATOS</w:t>
      </w:r>
    </w:p>
    <w:p w:rsidR="00942A08" w:rsidRPr="00281671" w:rsidRDefault="00942A08" w:rsidP="00942A08">
      <w:pPr>
        <w:ind w:left="709"/>
        <w:jc w:val="both"/>
        <w:rPr>
          <w:rFonts w:ascii="Tahoma" w:hAnsi="Tahoma" w:cs="Tahoma"/>
        </w:rPr>
      </w:pPr>
    </w:p>
    <w:p w:rsidR="002E188B" w:rsidRPr="00281671" w:rsidRDefault="002E188B" w:rsidP="002E188B">
      <w:pPr>
        <w:ind w:left="709"/>
        <w:jc w:val="both"/>
        <w:rPr>
          <w:rFonts w:ascii="Tahoma" w:hAnsi="Tahoma" w:cs="Tahoma"/>
        </w:rPr>
      </w:pPr>
      <w:r w:rsidRPr="00281671">
        <w:rPr>
          <w:rFonts w:ascii="Tahoma" w:hAnsi="Tahoma" w:cs="Tahoma"/>
        </w:rPr>
        <w:t xml:space="preserve">Una vez que quede consentido o administrativamente firme el otorgamiento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deberá, dentro del plazo </w:t>
      </w:r>
      <w:r w:rsidR="00D262E5" w:rsidRPr="00281671">
        <w:rPr>
          <w:rFonts w:ascii="Tahoma" w:hAnsi="Tahoma" w:cs="Tahoma"/>
        </w:rPr>
        <w:t xml:space="preserve">de </w:t>
      </w:r>
      <w:r w:rsidRPr="00281671">
        <w:rPr>
          <w:rFonts w:ascii="Tahoma" w:hAnsi="Tahoma" w:cs="Tahoma"/>
        </w:rPr>
        <w:t xml:space="preserve">dos (2) días hábiles siguientes al consentimiento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citar al postor ganador otorgándole el plazo establecido en las Bases, el cual no podrá ser menor de cinco (5) ni mayor de diez (10) días hábiles, dentro del cual deberá presentarse a la sede de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para suscribir el contrato con toda la documentación requerida. En el supuesto que el postor ganador no se presente dentro del plazo otorgado, se procederá de acuerdo a lo dispuesto en el  artículo 148° del Reglamento.</w:t>
      </w:r>
    </w:p>
    <w:p w:rsidR="000E62AF" w:rsidRPr="00281671" w:rsidRDefault="000E62AF" w:rsidP="002E188B">
      <w:pPr>
        <w:ind w:left="709"/>
        <w:jc w:val="both"/>
        <w:rPr>
          <w:rFonts w:ascii="Tahoma" w:hAnsi="Tahoma" w:cs="Tahoma"/>
        </w:rPr>
      </w:pPr>
    </w:p>
    <w:p w:rsidR="00942A08" w:rsidRPr="00281671" w:rsidRDefault="00942A08" w:rsidP="00942A08">
      <w:pPr>
        <w:ind w:left="708"/>
        <w:jc w:val="both"/>
        <w:rPr>
          <w:rFonts w:ascii="Tahoma" w:hAnsi="Tahoma" w:cs="Tahoma"/>
        </w:rPr>
      </w:pPr>
      <w:r w:rsidRPr="00281671">
        <w:rPr>
          <w:rFonts w:ascii="Tahoma" w:hAnsi="Tahoma" w:cs="Tahoma"/>
        </w:rPr>
        <w:t xml:space="preserve">El contrato será suscrito por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a través del funcionario competente o debidamente autorizado, y por el ganador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ya sea directamente o por medio de su apoderado, tratándose de persona natural, y tratándose de persona jurídica, a través de su representante legal, de conformidad con lo establecido en el Artículo 139° del Reglamento.</w:t>
      </w:r>
    </w:p>
    <w:p w:rsidR="00942A08" w:rsidRPr="00281671" w:rsidRDefault="00942A08" w:rsidP="00942A08">
      <w:pPr>
        <w:tabs>
          <w:tab w:val="left" w:pos="426"/>
        </w:tabs>
        <w:ind w:left="426"/>
        <w:jc w:val="both"/>
        <w:rPr>
          <w:rFonts w:ascii="Tahoma" w:hAnsi="Tahoma" w:cs="Tahoma"/>
        </w:rPr>
      </w:pPr>
    </w:p>
    <w:p w:rsidR="00942A08" w:rsidRPr="00281671" w:rsidRDefault="00942A08" w:rsidP="00942A08">
      <w:pPr>
        <w:ind w:left="708"/>
        <w:jc w:val="both"/>
        <w:rPr>
          <w:rFonts w:ascii="Tahoma" w:hAnsi="Tahoma" w:cs="Tahoma"/>
        </w:rPr>
      </w:pPr>
      <w:r w:rsidRPr="00281671">
        <w:rPr>
          <w:rFonts w:ascii="Tahoma" w:hAnsi="Tahoma" w:cs="Tahoma"/>
        </w:rPr>
        <w:t xml:space="preserve">Para suscribir el contrato, el postor ganador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deberá presentar, además de los documentos previstos en las Bases, los siguientes documentos:</w:t>
      </w:r>
    </w:p>
    <w:p w:rsidR="00942A08" w:rsidRPr="00281671" w:rsidRDefault="00942A08" w:rsidP="00942A08">
      <w:pPr>
        <w:tabs>
          <w:tab w:val="left" w:pos="426"/>
        </w:tabs>
        <w:ind w:left="426"/>
        <w:jc w:val="both"/>
        <w:rPr>
          <w:rFonts w:ascii="Tahoma" w:hAnsi="Tahoma" w:cs="Tahoma"/>
        </w:rPr>
      </w:pPr>
    </w:p>
    <w:p w:rsidR="00942A08" w:rsidRPr="00281671" w:rsidRDefault="00942A08" w:rsidP="00E7571E">
      <w:pPr>
        <w:numPr>
          <w:ilvl w:val="0"/>
          <w:numId w:val="13"/>
        </w:numPr>
        <w:tabs>
          <w:tab w:val="clear" w:pos="720"/>
          <w:tab w:val="num" w:pos="993"/>
          <w:tab w:val="num" w:pos="1410"/>
        </w:tabs>
        <w:ind w:left="993" w:hanging="284"/>
        <w:jc w:val="both"/>
        <w:rPr>
          <w:rFonts w:ascii="Tahoma" w:hAnsi="Tahoma" w:cs="Tahoma"/>
        </w:rPr>
      </w:pPr>
      <w:r w:rsidRPr="00281671">
        <w:rPr>
          <w:rFonts w:ascii="Tahoma" w:hAnsi="Tahoma" w:cs="Tahoma"/>
        </w:rPr>
        <w:t>Constancia vigente de no estar inhabilitado para contratar con el Estado.</w:t>
      </w:r>
    </w:p>
    <w:p w:rsidR="00942A08" w:rsidRPr="00281671" w:rsidRDefault="00942A08" w:rsidP="00E7571E">
      <w:pPr>
        <w:numPr>
          <w:ilvl w:val="0"/>
          <w:numId w:val="13"/>
        </w:numPr>
        <w:tabs>
          <w:tab w:val="clear" w:pos="720"/>
          <w:tab w:val="num" w:pos="993"/>
          <w:tab w:val="num" w:pos="1410"/>
        </w:tabs>
        <w:ind w:left="993" w:hanging="284"/>
        <w:jc w:val="both"/>
        <w:rPr>
          <w:rFonts w:ascii="Tahoma" w:hAnsi="Tahoma" w:cs="Tahoma"/>
        </w:rPr>
      </w:pPr>
      <w:r w:rsidRPr="00281671">
        <w:rPr>
          <w:rFonts w:ascii="Tahoma" w:hAnsi="Tahoma" w:cs="Tahoma"/>
        </w:rPr>
        <w:t xml:space="preserve">Garantía de fiel cumplimiento y por el monto diferencial de </w:t>
      </w:r>
      <w:r w:rsidR="00EE1A9D" w:rsidRPr="00281671">
        <w:rPr>
          <w:rFonts w:ascii="Tahoma" w:hAnsi="Tahoma" w:cs="Tahoma"/>
        </w:rPr>
        <w:t xml:space="preserve">la </w:t>
      </w:r>
      <w:r w:rsidRPr="00281671">
        <w:rPr>
          <w:rFonts w:ascii="Tahoma" w:hAnsi="Tahoma" w:cs="Tahoma"/>
        </w:rPr>
        <w:t>propuesta, de ser el caso, cuya vigencia se extiende hasta la conformidad de la recepción de la prestación a cargo del contratista</w:t>
      </w:r>
      <w:r w:rsidR="0098416E" w:rsidRPr="00281671">
        <w:rPr>
          <w:rFonts w:ascii="Tahoma" w:hAnsi="Tahoma" w:cs="Tahoma"/>
        </w:rPr>
        <w:t>, salvo casos de excepción</w:t>
      </w:r>
      <w:r w:rsidRPr="00281671">
        <w:rPr>
          <w:rFonts w:ascii="Tahoma" w:hAnsi="Tahoma" w:cs="Tahoma"/>
        </w:rPr>
        <w:t>;</w:t>
      </w:r>
    </w:p>
    <w:p w:rsidR="00942A08" w:rsidRPr="00281671" w:rsidRDefault="00942A08" w:rsidP="00E7571E">
      <w:pPr>
        <w:numPr>
          <w:ilvl w:val="0"/>
          <w:numId w:val="13"/>
        </w:numPr>
        <w:tabs>
          <w:tab w:val="clear" w:pos="720"/>
          <w:tab w:val="num" w:pos="993"/>
          <w:tab w:val="num" w:pos="1410"/>
        </w:tabs>
        <w:ind w:left="993" w:hanging="284"/>
        <w:jc w:val="both"/>
        <w:rPr>
          <w:rFonts w:ascii="Tahoma" w:hAnsi="Tahoma" w:cs="Tahoma"/>
        </w:rPr>
      </w:pPr>
      <w:r w:rsidRPr="00281671">
        <w:rPr>
          <w:rFonts w:ascii="Tahoma" w:hAnsi="Tahoma" w:cs="Tahoma"/>
        </w:rPr>
        <w:t xml:space="preserve">Contrato de consorcio con firmas legalizadas de los asociados, de ser el caso. </w:t>
      </w:r>
    </w:p>
    <w:p w:rsidR="00942A08" w:rsidRPr="00281671" w:rsidRDefault="00942A08" w:rsidP="00942A08">
      <w:pPr>
        <w:tabs>
          <w:tab w:val="left" w:pos="567"/>
        </w:tabs>
        <w:ind w:left="720"/>
        <w:jc w:val="both"/>
        <w:rPr>
          <w:rFonts w:ascii="Tahoma" w:hAnsi="Tahoma" w:cs="Tahoma"/>
        </w:rPr>
      </w:pPr>
    </w:p>
    <w:p w:rsidR="00942A08" w:rsidRPr="00281671" w:rsidRDefault="00942A08" w:rsidP="00942A08">
      <w:pPr>
        <w:tabs>
          <w:tab w:val="left" w:pos="709"/>
        </w:tabs>
        <w:ind w:left="142"/>
        <w:jc w:val="both"/>
        <w:rPr>
          <w:rFonts w:ascii="Tahoma" w:hAnsi="Tahoma" w:cs="Tahoma"/>
          <w:b/>
        </w:rPr>
      </w:pPr>
      <w:r w:rsidRPr="00281671">
        <w:rPr>
          <w:rFonts w:ascii="Tahoma" w:hAnsi="Tahoma" w:cs="Tahoma"/>
          <w:b/>
        </w:rPr>
        <w:t>3.2</w:t>
      </w:r>
      <w:r w:rsidRPr="00281671">
        <w:rPr>
          <w:rFonts w:ascii="Tahoma" w:hAnsi="Tahoma" w:cs="Tahoma"/>
          <w:b/>
        </w:rPr>
        <w:tab/>
        <w:t>VIGENCIA DEL CONTRATO</w:t>
      </w:r>
    </w:p>
    <w:p w:rsidR="00942A08" w:rsidRPr="00281671" w:rsidRDefault="00942A08" w:rsidP="00942A08">
      <w:pPr>
        <w:tabs>
          <w:tab w:val="left" w:pos="709"/>
        </w:tabs>
        <w:jc w:val="both"/>
        <w:rPr>
          <w:rFonts w:ascii="Tahoma" w:hAnsi="Tahoma" w:cs="Tahoma"/>
          <w:b/>
        </w:rPr>
      </w:pPr>
      <w:r w:rsidRPr="00281671">
        <w:rPr>
          <w:rFonts w:ascii="Tahoma" w:hAnsi="Tahoma" w:cs="Tahoma"/>
          <w:b/>
        </w:rPr>
        <w:tab/>
      </w:r>
    </w:p>
    <w:p w:rsidR="00942A08" w:rsidRPr="00281671" w:rsidRDefault="00942A08" w:rsidP="00942A08">
      <w:pPr>
        <w:tabs>
          <w:tab w:val="left" w:pos="709"/>
        </w:tabs>
        <w:ind w:left="708"/>
        <w:jc w:val="both"/>
        <w:rPr>
          <w:rFonts w:ascii="Tahoma" w:hAnsi="Tahoma" w:cs="Tahoma"/>
        </w:rPr>
      </w:pPr>
      <w:r w:rsidRPr="00281671">
        <w:rPr>
          <w:rFonts w:ascii="Tahoma" w:hAnsi="Tahoma" w:cs="Tahoma"/>
          <w:b/>
        </w:rPr>
        <w:tab/>
      </w:r>
      <w:r w:rsidRPr="00281671">
        <w:rPr>
          <w:rFonts w:ascii="Tahoma" w:hAnsi="Tahoma" w:cs="Tahoma"/>
        </w:rPr>
        <w:t xml:space="preserve">En aplicación de lo dispuesto en el artículo 149º del Reglamento, el contrato tiene vigencia desde el día siguiente de la suscripción del documento que lo contiene o, en su caso, desde la recepción de la orden de compra. Dicha vigencia rige hasta que el funcionario competente dé la conformidad de la recepción de la prestación a cargo del contratista y se efectúe el pago. </w:t>
      </w:r>
    </w:p>
    <w:p w:rsidR="000E62AF" w:rsidRPr="00281671" w:rsidRDefault="000E62AF" w:rsidP="00942A08">
      <w:pPr>
        <w:tabs>
          <w:tab w:val="left" w:pos="284"/>
          <w:tab w:val="left" w:pos="709"/>
        </w:tabs>
        <w:jc w:val="both"/>
        <w:rPr>
          <w:rFonts w:ascii="Tahoma" w:hAnsi="Tahoma" w:cs="Tahoma"/>
          <w:b/>
          <w:color w:val="FF0000"/>
        </w:rPr>
      </w:pPr>
    </w:p>
    <w:p w:rsidR="00942A08" w:rsidRPr="00281671" w:rsidRDefault="00942A08" w:rsidP="00E7571E">
      <w:pPr>
        <w:numPr>
          <w:ilvl w:val="1"/>
          <w:numId w:val="17"/>
        </w:numPr>
        <w:tabs>
          <w:tab w:val="clear" w:pos="1080"/>
          <w:tab w:val="num" w:pos="709"/>
        </w:tabs>
        <w:ind w:left="709" w:hanging="567"/>
        <w:jc w:val="both"/>
        <w:rPr>
          <w:rFonts w:ascii="Tahoma" w:hAnsi="Tahoma" w:cs="Tahoma"/>
          <w:b/>
        </w:rPr>
      </w:pPr>
      <w:r w:rsidRPr="00281671">
        <w:rPr>
          <w:rFonts w:ascii="Tahoma" w:hAnsi="Tahoma" w:cs="Tahoma"/>
          <w:b/>
        </w:rPr>
        <w:t xml:space="preserve">REQUISITOS DE LAS GARANTÍAS </w:t>
      </w:r>
    </w:p>
    <w:p w:rsidR="00942A08" w:rsidRPr="00281671" w:rsidRDefault="00942A08" w:rsidP="00942A08">
      <w:pPr>
        <w:ind w:left="142"/>
        <w:jc w:val="both"/>
        <w:rPr>
          <w:rFonts w:ascii="Tahoma" w:hAnsi="Tahoma" w:cs="Tahoma"/>
          <w:b/>
        </w:rPr>
      </w:pPr>
    </w:p>
    <w:p w:rsidR="001E75A0" w:rsidRPr="00281671" w:rsidRDefault="001E75A0" w:rsidP="001E75A0">
      <w:pPr>
        <w:ind w:left="708"/>
        <w:jc w:val="both"/>
        <w:rPr>
          <w:rFonts w:ascii="Tahoma" w:hAnsi="Tahoma" w:cs="Tahoma"/>
        </w:rPr>
      </w:pPr>
      <w:r w:rsidRPr="00281671">
        <w:rPr>
          <w:rFonts w:ascii="Tahoma" w:hAnsi="Tahoma" w:cs="Tahoma"/>
        </w:rPr>
        <w:t xml:space="preserve">Las garantías que debe presentar el contratista deberán ser incondicionales, solidarias, irrevocables y de realización automática al solo requerimiento de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emitida por una empresa bajo el ámbito de </w:t>
      </w:r>
      <w:r w:rsidR="00B801E6" w:rsidRPr="00281671">
        <w:rPr>
          <w:rFonts w:ascii="Tahoma" w:hAnsi="Tahoma" w:cs="Tahoma"/>
        </w:rPr>
        <w:t xml:space="preserve">supervisión de </w:t>
      </w:r>
      <w:smartTag w:uri="urn:schemas-microsoft-com:office:smarttags" w:element="PersonName">
        <w:smartTagPr>
          <w:attr w:name="ProductID" w:val="la Superintendencia"/>
        </w:smartTagPr>
        <w:r w:rsidRPr="00281671">
          <w:rPr>
            <w:rFonts w:ascii="Tahoma" w:hAnsi="Tahoma" w:cs="Tahoma"/>
          </w:rPr>
          <w:t>la Superintendencia</w:t>
        </w:r>
      </w:smartTag>
      <w:r w:rsidRPr="00281671">
        <w:rPr>
          <w:rFonts w:ascii="Tahoma" w:hAnsi="Tahoma" w:cs="Tahoma"/>
        </w:rPr>
        <w:t xml:space="preserve"> de Banca, Seguros y Administradoras Privadas de Fondos de Pensiones o que estén consideradas en la lista actualizada de bancos extranjeros de primera categoría que periódicamente publica el Banco Central de Reserva del Perú. </w:t>
      </w:r>
    </w:p>
    <w:p w:rsidR="00AB25FF" w:rsidRDefault="00AB25FF" w:rsidP="00AB25FF">
      <w:pPr>
        <w:ind w:left="142"/>
        <w:jc w:val="both"/>
        <w:rPr>
          <w:rFonts w:ascii="Tahoma" w:hAnsi="Tahoma" w:cs="Tahoma"/>
          <w:b/>
        </w:rPr>
      </w:pPr>
    </w:p>
    <w:p w:rsidR="009C42B8" w:rsidRDefault="009C42B8" w:rsidP="00AB25FF">
      <w:pPr>
        <w:ind w:left="142"/>
        <w:jc w:val="both"/>
        <w:rPr>
          <w:rFonts w:ascii="Tahoma" w:hAnsi="Tahoma" w:cs="Tahoma"/>
          <w:b/>
        </w:rPr>
      </w:pPr>
    </w:p>
    <w:p w:rsidR="009C42B8" w:rsidRDefault="009C42B8" w:rsidP="00AB25FF">
      <w:pPr>
        <w:ind w:left="142"/>
        <w:jc w:val="both"/>
        <w:rPr>
          <w:rFonts w:ascii="Tahoma" w:hAnsi="Tahoma" w:cs="Tahoma"/>
          <w:b/>
        </w:rPr>
      </w:pPr>
    </w:p>
    <w:p w:rsidR="009C42B8" w:rsidRDefault="009C42B8" w:rsidP="00AB25FF">
      <w:pPr>
        <w:ind w:left="142"/>
        <w:jc w:val="both"/>
        <w:rPr>
          <w:rFonts w:ascii="Tahoma" w:hAnsi="Tahoma" w:cs="Tahoma"/>
          <w:b/>
        </w:rPr>
      </w:pPr>
    </w:p>
    <w:p w:rsidR="009C42B8" w:rsidRDefault="009C42B8" w:rsidP="00AB25FF">
      <w:pPr>
        <w:ind w:left="142"/>
        <w:jc w:val="both"/>
        <w:rPr>
          <w:rFonts w:ascii="Tahoma" w:hAnsi="Tahoma" w:cs="Tahoma"/>
          <w:b/>
        </w:rPr>
      </w:pPr>
    </w:p>
    <w:p w:rsidR="009C42B8" w:rsidRDefault="009C42B8" w:rsidP="00AB25FF">
      <w:pPr>
        <w:ind w:left="142"/>
        <w:jc w:val="both"/>
        <w:rPr>
          <w:rFonts w:ascii="Tahoma" w:hAnsi="Tahoma" w:cs="Tahoma"/>
          <w:b/>
        </w:rPr>
      </w:pPr>
    </w:p>
    <w:p w:rsidR="00942A08" w:rsidRPr="00281671" w:rsidRDefault="00942A08" w:rsidP="00E7571E">
      <w:pPr>
        <w:numPr>
          <w:ilvl w:val="1"/>
          <w:numId w:val="17"/>
        </w:numPr>
        <w:tabs>
          <w:tab w:val="clear" w:pos="1080"/>
          <w:tab w:val="num" w:pos="709"/>
        </w:tabs>
        <w:ind w:left="709" w:hanging="567"/>
        <w:jc w:val="both"/>
        <w:rPr>
          <w:rFonts w:ascii="Tahoma" w:hAnsi="Tahoma" w:cs="Tahoma"/>
          <w:b/>
        </w:rPr>
      </w:pPr>
      <w:r w:rsidRPr="00281671">
        <w:rPr>
          <w:rFonts w:ascii="Tahoma" w:hAnsi="Tahoma" w:cs="Tahoma"/>
          <w:b/>
        </w:rPr>
        <w:t xml:space="preserve">DE LAS GARANTÍAS </w:t>
      </w:r>
    </w:p>
    <w:p w:rsidR="00942A08" w:rsidRPr="00281671" w:rsidRDefault="00942A08" w:rsidP="00942A08">
      <w:pPr>
        <w:ind w:left="142"/>
        <w:jc w:val="both"/>
        <w:rPr>
          <w:rFonts w:ascii="Tahoma" w:hAnsi="Tahoma" w:cs="Tahoma"/>
          <w:b/>
        </w:rPr>
      </w:pPr>
    </w:p>
    <w:p w:rsidR="00942A08" w:rsidRPr="00281671" w:rsidRDefault="00942A08" w:rsidP="00942A08">
      <w:pPr>
        <w:ind w:left="142"/>
        <w:jc w:val="both"/>
        <w:rPr>
          <w:rFonts w:ascii="Tahoma" w:hAnsi="Tahoma" w:cs="Tahoma"/>
          <w:b/>
        </w:rPr>
      </w:pPr>
      <w:r w:rsidRPr="00281671">
        <w:rPr>
          <w:rFonts w:ascii="Tahoma" w:hAnsi="Tahoma" w:cs="Tahoma"/>
          <w:b/>
        </w:rPr>
        <w:t>3.4.1</w:t>
      </w:r>
      <w:r w:rsidRPr="00281671">
        <w:rPr>
          <w:rFonts w:ascii="Tahoma" w:hAnsi="Tahoma" w:cs="Tahoma"/>
          <w:b/>
        </w:rPr>
        <w:tab/>
        <w:t>GARANTÍA DE SERIEDAD DE OFERTA</w:t>
      </w:r>
    </w:p>
    <w:p w:rsidR="00295F93" w:rsidRPr="00281671" w:rsidRDefault="00295F93" w:rsidP="00942A08">
      <w:pPr>
        <w:ind w:left="142"/>
        <w:jc w:val="both"/>
        <w:rPr>
          <w:rFonts w:ascii="Tahoma" w:hAnsi="Tahoma" w:cs="Tahoma"/>
          <w:b/>
        </w:rPr>
      </w:pPr>
    </w:p>
    <w:p w:rsidR="00942A08" w:rsidRPr="00281671" w:rsidRDefault="00942A08" w:rsidP="00942A08">
      <w:pPr>
        <w:tabs>
          <w:tab w:val="left" w:pos="0"/>
        </w:tabs>
        <w:ind w:left="708"/>
        <w:jc w:val="both"/>
        <w:rPr>
          <w:rFonts w:ascii="Tahoma" w:hAnsi="Tahoma" w:cs="Tahoma"/>
          <w:b/>
          <w:i/>
          <w:color w:val="0000FF"/>
        </w:rPr>
      </w:pPr>
      <w:r w:rsidRPr="00281671">
        <w:rPr>
          <w:rFonts w:ascii="Tahoma" w:hAnsi="Tahoma" w:cs="Tahoma"/>
        </w:rPr>
        <w:t xml:space="preserve">Los postores deberán presentar la garantía de seriedad de oferta a efectos de garantizar la vigencia de su oferta, según el monto establecido en las presentes Bases. </w:t>
      </w:r>
    </w:p>
    <w:p w:rsidR="00942A08" w:rsidRPr="00281671" w:rsidRDefault="00942A08" w:rsidP="00942A08">
      <w:pPr>
        <w:ind w:left="709"/>
        <w:jc w:val="both"/>
        <w:rPr>
          <w:rFonts w:ascii="Tahoma" w:hAnsi="Tahoma" w:cs="Tahoma"/>
        </w:rPr>
      </w:pPr>
    </w:p>
    <w:p w:rsidR="00942A08" w:rsidRPr="00281671" w:rsidRDefault="00942A08" w:rsidP="00942A08">
      <w:pPr>
        <w:ind w:left="709"/>
        <w:jc w:val="both"/>
        <w:rPr>
          <w:rFonts w:ascii="Tahoma" w:hAnsi="Tahoma" w:cs="Tahoma"/>
        </w:rPr>
      </w:pPr>
      <w:r w:rsidRPr="00281671">
        <w:rPr>
          <w:rFonts w:ascii="Tahoma" w:hAnsi="Tahoma" w:cs="Tahoma"/>
        </w:rPr>
        <w:t xml:space="preserve">El postor que resulte ganador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y el que ocupó el segundo lugar están obligados a mantener su vigencia hasta la suscripción del contrato.</w:t>
      </w:r>
    </w:p>
    <w:p w:rsidR="00942A08" w:rsidRPr="00281671" w:rsidRDefault="00942A08" w:rsidP="00942A08">
      <w:pPr>
        <w:ind w:left="709"/>
        <w:jc w:val="both"/>
        <w:rPr>
          <w:rFonts w:ascii="Tahoma" w:hAnsi="Tahoma" w:cs="Tahoma"/>
        </w:rPr>
      </w:pPr>
    </w:p>
    <w:p w:rsidR="00942A08" w:rsidRPr="00281671" w:rsidRDefault="00942A08" w:rsidP="00942A08">
      <w:pPr>
        <w:ind w:left="708"/>
        <w:jc w:val="both"/>
        <w:rPr>
          <w:rFonts w:ascii="Tahoma" w:hAnsi="Tahoma" w:cs="Tahoma"/>
        </w:rPr>
      </w:pPr>
      <w:r w:rsidRPr="00281671">
        <w:rPr>
          <w:rFonts w:ascii="Tahoma" w:hAnsi="Tahoma" w:cs="Tahoma"/>
        </w:rPr>
        <w:t xml:space="preserve">Luego de consentida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devolverá las garantías presentadas por los postores que no resultaron ganadores de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con excepción del que ocupó el segundo lugar y de aquellos que decidan mantenerlas vigentes hasta la suscripción del contrato.</w:t>
      </w:r>
    </w:p>
    <w:p w:rsidR="00942A08" w:rsidRPr="00281671" w:rsidRDefault="00942A08" w:rsidP="00942A08">
      <w:pPr>
        <w:ind w:left="708"/>
        <w:jc w:val="both"/>
        <w:rPr>
          <w:rFonts w:ascii="Tahoma" w:hAnsi="Tahoma" w:cs="Tahoma"/>
        </w:rPr>
      </w:pPr>
    </w:p>
    <w:p w:rsidR="00942A08" w:rsidRPr="00281671" w:rsidRDefault="00942A08" w:rsidP="00942A08">
      <w:pPr>
        <w:ind w:left="708"/>
        <w:jc w:val="both"/>
        <w:rPr>
          <w:rFonts w:ascii="Tahoma" w:hAnsi="Tahoma" w:cs="Tahoma"/>
          <w:b/>
        </w:rPr>
      </w:pPr>
      <w:r w:rsidRPr="00281671">
        <w:rPr>
          <w:rFonts w:ascii="Tahoma" w:hAnsi="Tahoma" w:cs="Tahoma"/>
        </w:rPr>
        <w:t>El plazo de vigencia de la garantía de seriedad de oferta no podrá ser menor a dos (2) meses computados a partir del día siguiente de la presentación de las propuestas. Esta garantía puede ser renovada.</w:t>
      </w:r>
    </w:p>
    <w:p w:rsidR="00942A08" w:rsidRPr="00281671" w:rsidRDefault="00942A08" w:rsidP="00942A08">
      <w:pPr>
        <w:ind w:left="567" w:firstLine="141"/>
        <w:jc w:val="both"/>
        <w:rPr>
          <w:rFonts w:ascii="Tahoma" w:hAnsi="Tahoma" w:cs="Tahoma"/>
          <w:b/>
        </w:rPr>
      </w:pPr>
    </w:p>
    <w:p w:rsidR="00942A08" w:rsidRPr="00281671" w:rsidRDefault="00942A08" w:rsidP="00CB7BFE">
      <w:pPr>
        <w:numPr>
          <w:ilvl w:val="2"/>
          <w:numId w:val="31"/>
        </w:numPr>
        <w:jc w:val="both"/>
        <w:rPr>
          <w:rFonts w:ascii="Tahoma" w:hAnsi="Tahoma" w:cs="Tahoma"/>
          <w:b/>
        </w:rPr>
      </w:pPr>
      <w:r w:rsidRPr="00281671">
        <w:rPr>
          <w:rFonts w:ascii="Tahoma" w:hAnsi="Tahoma" w:cs="Tahoma"/>
          <w:b/>
        </w:rPr>
        <w:t>GARANTÍA DE FIEL CUMPLIMIENTO</w:t>
      </w:r>
    </w:p>
    <w:p w:rsidR="00CB7BFE" w:rsidRPr="00281671" w:rsidRDefault="00CB7BFE" w:rsidP="00CB7BFE">
      <w:pPr>
        <w:ind w:left="142"/>
        <w:jc w:val="both"/>
        <w:rPr>
          <w:rFonts w:ascii="Tahoma" w:hAnsi="Tahoma" w:cs="Tahoma"/>
          <w:b/>
        </w:rPr>
      </w:pPr>
    </w:p>
    <w:p w:rsidR="00942A08" w:rsidRPr="00281671" w:rsidRDefault="00942A08" w:rsidP="00942A08">
      <w:pPr>
        <w:ind w:left="709"/>
        <w:jc w:val="both"/>
        <w:rPr>
          <w:rFonts w:ascii="Tahoma" w:hAnsi="Tahoma" w:cs="Tahoma"/>
          <w:color w:val="101010"/>
        </w:rPr>
      </w:pPr>
      <w:r w:rsidRPr="00281671">
        <w:rPr>
          <w:rFonts w:ascii="Tahoma" w:hAnsi="Tahoma" w:cs="Tahoma"/>
          <w:color w:val="101010"/>
        </w:rPr>
        <w:t xml:space="preserve">El postor ganador debe entregar a </w:t>
      </w:r>
      <w:smartTag w:uri="urn:schemas-microsoft-com:office:smarttags" w:element="PersonName">
        <w:smartTagPr>
          <w:attr w:name="ProductID" w:val="la Entidad"/>
        </w:smartTagPr>
        <w:r w:rsidRPr="00281671">
          <w:rPr>
            <w:rFonts w:ascii="Tahoma" w:hAnsi="Tahoma" w:cs="Tahoma"/>
            <w:color w:val="101010"/>
          </w:rPr>
          <w:t>la Entidad</w:t>
        </w:r>
      </w:smartTag>
      <w:r w:rsidRPr="00281671">
        <w:rPr>
          <w:rFonts w:ascii="Tahoma" w:hAnsi="Tahoma" w:cs="Tahoma"/>
          <w:color w:val="101010"/>
        </w:rPr>
        <w:t xml:space="preserve"> la garantía de fiel cumplimiento del contrato. Esta deberá ser emitida por una suma equivalente al diez por ciento (10%) del monto del contrato original y tener vigencia hasta la conformidad de la recepción de la prestación a cargo del contratista.</w:t>
      </w:r>
    </w:p>
    <w:p w:rsidR="00942A08" w:rsidRPr="00281671" w:rsidRDefault="00942A08" w:rsidP="00942A08">
      <w:pPr>
        <w:autoSpaceDE w:val="0"/>
        <w:autoSpaceDN w:val="0"/>
        <w:adjustRightInd w:val="0"/>
        <w:jc w:val="both"/>
        <w:rPr>
          <w:rFonts w:ascii="Tahoma" w:hAnsi="Tahoma" w:cs="Tahoma"/>
          <w:color w:val="101010"/>
        </w:rPr>
      </w:pPr>
    </w:p>
    <w:p w:rsidR="00942A08" w:rsidRPr="00281671" w:rsidRDefault="00942A08" w:rsidP="00942A08">
      <w:pPr>
        <w:ind w:left="709"/>
        <w:jc w:val="both"/>
        <w:rPr>
          <w:rFonts w:ascii="Tahoma" w:hAnsi="Tahoma" w:cs="Tahoma"/>
        </w:rPr>
      </w:pPr>
      <w:r w:rsidRPr="00281671">
        <w:rPr>
          <w:rFonts w:ascii="Tahoma" w:hAnsi="Tahoma" w:cs="Tahoma"/>
          <w:color w:val="101010"/>
        </w:rPr>
        <w:t xml:space="preserve">De manera excepcional, respecto de aquellos contratos que tengan una vigencia superior a un (1) año, previamente a la suscripción del contrato, las Entidades podrán aceptar que el ganador de </w:t>
      </w:r>
      <w:smartTag w:uri="urn:schemas-microsoft-com:office:smarttags" w:element="PersonName">
        <w:smartTagPr>
          <w:attr w:name="ProductID" w:val="la Buena Pro"/>
        </w:smartTagPr>
        <w:r w:rsidRPr="00281671">
          <w:rPr>
            <w:rFonts w:ascii="Tahoma" w:hAnsi="Tahoma" w:cs="Tahoma"/>
            <w:color w:val="101010"/>
          </w:rPr>
          <w:t>la Buena Pro</w:t>
        </w:r>
      </w:smartTag>
      <w:r w:rsidRPr="00281671">
        <w:rPr>
          <w:rFonts w:ascii="Tahoma" w:hAnsi="Tahoma" w:cs="Tahoma"/>
          <w:color w:val="101010"/>
        </w:rPr>
        <w:t xml:space="preserve"> presente la garantía de fiel cumplimiento y de ser el caso, la garantía por el monto diferencial de la propuesta, con una vigencia de un (1) año, con el compromiso de renovar su vigencia hasta la conformidad de la recepción de la prestación.</w:t>
      </w:r>
    </w:p>
    <w:p w:rsidR="00942A08" w:rsidRPr="00281671" w:rsidRDefault="00942A08" w:rsidP="00942A08">
      <w:pPr>
        <w:tabs>
          <w:tab w:val="left" w:pos="426"/>
        </w:tabs>
        <w:ind w:left="426"/>
        <w:jc w:val="both"/>
        <w:rPr>
          <w:rFonts w:ascii="Tahoma" w:hAnsi="Tahoma" w:cs="Tahoma"/>
        </w:rPr>
      </w:pPr>
    </w:p>
    <w:p w:rsidR="00942A08" w:rsidRPr="00281671" w:rsidRDefault="00942A08" w:rsidP="002A12ED">
      <w:pPr>
        <w:numPr>
          <w:ilvl w:val="2"/>
          <w:numId w:val="31"/>
        </w:numPr>
        <w:tabs>
          <w:tab w:val="clear" w:pos="862"/>
          <w:tab w:val="num" w:pos="709"/>
        </w:tabs>
        <w:ind w:hanging="862"/>
        <w:jc w:val="both"/>
        <w:rPr>
          <w:rFonts w:ascii="Tahoma" w:hAnsi="Tahoma" w:cs="Tahoma"/>
          <w:b/>
        </w:rPr>
      </w:pPr>
      <w:r w:rsidRPr="00281671">
        <w:rPr>
          <w:rFonts w:ascii="Tahoma" w:hAnsi="Tahoma" w:cs="Tahoma"/>
          <w:b/>
        </w:rPr>
        <w:t>GARANTÍA POR EL MONTO DIFERENCIAL DE PROPUESTA</w:t>
      </w:r>
    </w:p>
    <w:p w:rsidR="00CB7BFE" w:rsidRPr="00281671" w:rsidRDefault="00CB7BFE" w:rsidP="00CB7BFE">
      <w:pPr>
        <w:ind w:left="142"/>
        <w:jc w:val="both"/>
        <w:rPr>
          <w:rFonts w:ascii="Tahoma" w:hAnsi="Tahoma" w:cs="Tahoma"/>
          <w:b/>
        </w:rPr>
      </w:pPr>
    </w:p>
    <w:p w:rsidR="00291C3A" w:rsidRPr="00281671" w:rsidRDefault="00291C3A" w:rsidP="00291C3A">
      <w:pPr>
        <w:autoSpaceDE w:val="0"/>
        <w:autoSpaceDN w:val="0"/>
        <w:adjustRightInd w:val="0"/>
        <w:ind w:left="708"/>
        <w:jc w:val="both"/>
        <w:rPr>
          <w:rFonts w:ascii="Tahoma" w:hAnsi="Tahoma" w:cs="Tahoma"/>
        </w:rPr>
      </w:pPr>
      <w:r w:rsidRPr="00281671">
        <w:rPr>
          <w:rFonts w:ascii="Tahoma" w:hAnsi="Tahoma" w:cs="Tahoma"/>
          <w:color w:val="101010"/>
        </w:rPr>
        <w:t>Cuando la propuesta económica fuese inferior al valor referencial en más del veinte por ciento (20%) de aquél, para la suscripción del contrato el postor ganador deberá presentar una garantía adicional por un monto equivalente al veinticinco por ciento (25%) de la diferencia entre el valor referencial y la propuesta económica. Dicha garantía deberá tener vigencia hasta la conformidad de la recepción de la prestación a cargo del contratista.</w:t>
      </w:r>
    </w:p>
    <w:p w:rsidR="00942A08" w:rsidRPr="00281671" w:rsidRDefault="00942A08" w:rsidP="00942A08">
      <w:pPr>
        <w:ind w:left="708"/>
        <w:jc w:val="both"/>
        <w:rPr>
          <w:rFonts w:ascii="Tahoma" w:hAnsi="Tahoma" w:cs="Tahoma"/>
        </w:rPr>
      </w:pPr>
    </w:p>
    <w:p w:rsidR="00942A08" w:rsidRPr="00281671" w:rsidRDefault="00942A08" w:rsidP="00942A08">
      <w:pPr>
        <w:tabs>
          <w:tab w:val="left" w:pos="709"/>
        </w:tabs>
        <w:autoSpaceDE w:val="0"/>
        <w:autoSpaceDN w:val="0"/>
        <w:adjustRightInd w:val="0"/>
        <w:jc w:val="both"/>
        <w:rPr>
          <w:rFonts w:ascii="Tahoma" w:hAnsi="Tahoma" w:cs="Tahoma"/>
          <w:i/>
          <w:color w:val="0000FF"/>
        </w:rPr>
      </w:pPr>
      <w:r w:rsidRPr="00281671">
        <w:rPr>
          <w:rFonts w:ascii="Tahoma" w:hAnsi="Tahoma" w:cs="Tahoma"/>
          <w:b/>
          <w:bCs/>
          <w:color w:val="101010"/>
        </w:rPr>
        <w:t>3.4.4</w:t>
      </w:r>
      <w:r w:rsidRPr="00281671">
        <w:rPr>
          <w:rFonts w:ascii="Tahoma" w:hAnsi="Tahoma" w:cs="Tahoma"/>
          <w:b/>
          <w:bCs/>
          <w:color w:val="101010"/>
        </w:rPr>
        <w:tab/>
        <w:t>GARANTÍA DE FIEL CUMPLIMIENTO POR PRESTACIONES ACCESORIAS</w:t>
      </w:r>
    </w:p>
    <w:p w:rsidR="00942A08" w:rsidRPr="00281671" w:rsidRDefault="00942A08" w:rsidP="00942A08">
      <w:pPr>
        <w:autoSpaceDE w:val="0"/>
        <w:autoSpaceDN w:val="0"/>
        <w:adjustRightInd w:val="0"/>
        <w:ind w:left="709"/>
        <w:jc w:val="both"/>
        <w:rPr>
          <w:rFonts w:ascii="Tahoma" w:hAnsi="Tahoma" w:cs="Tahoma"/>
          <w:color w:val="101010"/>
        </w:rPr>
      </w:pPr>
    </w:p>
    <w:p w:rsidR="00942A08" w:rsidRPr="00281671" w:rsidRDefault="00942A08" w:rsidP="00942A08">
      <w:pPr>
        <w:autoSpaceDE w:val="0"/>
        <w:autoSpaceDN w:val="0"/>
        <w:adjustRightInd w:val="0"/>
        <w:ind w:left="709"/>
        <w:jc w:val="both"/>
        <w:rPr>
          <w:rFonts w:ascii="Tahoma" w:hAnsi="Tahoma" w:cs="Tahoma"/>
          <w:color w:val="101010"/>
        </w:rPr>
      </w:pPr>
      <w:r w:rsidRPr="00281671">
        <w:rPr>
          <w:rFonts w:ascii="Tahoma" w:hAnsi="Tahoma" w:cs="Tahoma"/>
          <w:color w:val="101010"/>
        </w:rPr>
        <w:t xml:space="preserve">En caso el contrato conlleve a la ejecución de prestaciones accesorias, tales como mantenimiento, reparación o actividades afines, se otorgará una garantía adicional por este concepto, la misma que se renovará periódicamente hasta el cumplimiento total de las obligaciones garantizadas, no pudiendo eximirse su presentación en ningún caso. </w:t>
      </w:r>
    </w:p>
    <w:p w:rsidR="00AB25FF" w:rsidRPr="00281671" w:rsidRDefault="00AB25FF" w:rsidP="00942A08">
      <w:pPr>
        <w:tabs>
          <w:tab w:val="left" w:pos="426"/>
        </w:tabs>
        <w:jc w:val="both"/>
        <w:rPr>
          <w:rFonts w:ascii="Tahoma" w:hAnsi="Tahoma" w:cs="Tahoma"/>
          <w:b/>
        </w:rPr>
      </w:pPr>
    </w:p>
    <w:p w:rsidR="00942A08" w:rsidRPr="00281671" w:rsidRDefault="00942A08" w:rsidP="00E7571E">
      <w:pPr>
        <w:numPr>
          <w:ilvl w:val="1"/>
          <w:numId w:val="17"/>
        </w:numPr>
        <w:tabs>
          <w:tab w:val="clear" w:pos="1080"/>
          <w:tab w:val="num" w:pos="709"/>
        </w:tabs>
        <w:ind w:hanging="1080"/>
        <w:jc w:val="both"/>
        <w:rPr>
          <w:rFonts w:ascii="Tahoma" w:hAnsi="Tahoma" w:cs="Tahoma"/>
          <w:b/>
        </w:rPr>
      </w:pPr>
      <w:r w:rsidRPr="00281671">
        <w:rPr>
          <w:rFonts w:ascii="Tahoma" w:hAnsi="Tahoma" w:cs="Tahoma"/>
          <w:b/>
        </w:rPr>
        <w:t>EJECUCIÓN DE GARANTÍAS</w:t>
      </w:r>
    </w:p>
    <w:p w:rsidR="00CB7BFE" w:rsidRPr="00281671" w:rsidRDefault="00CB7BFE" w:rsidP="00CB7BFE">
      <w:pPr>
        <w:jc w:val="both"/>
        <w:rPr>
          <w:rFonts w:ascii="Tahoma" w:hAnsi="Tahoma" w:cs="Tahoma"/>
          <w:b/>
        </w:rPr>
      </w:pPr>
    </w:p>
    <w:p w:rsidR="00942A08" w:rsidRPr="00281671" w:rsidRDefault="00942A08" w:rsidP="00942A08">
      <w:pPr>
        <w:tabs>
          <w:tab w:val="left" w:pos="709"/>
        </w:tabs>
        <w:ind w:left="708"/>
        <w:jc w:val="both"/>
        <w:rPr>
          <w:rFonts w:ascii="Tahoma" w:hAnsi="Tahoma" w:cs="Tahoma"/>
        </w:rPr>
      </w:pPr>
      <w:r w:rsidRPr="00281671">
        <w:rPr>
          <w:rFonts w:ascii="Tahoma" w:hAnsi="Tahoma" w:cs="Tahoma"/>
        </w:rPr>
        <w:tab/>
        <w:t>Las garantías se harán efectivas conforme a las estipulaciones contempladas en el artículo 164° del Reglamento.</w:t>
      </w:r>
    </w:p>
    <w:p w:rsidR="00942A08" w:rsidRPr="00281671" w:rsidRDefault="00942A08" w:rsidP="00942A08">
      <w:pPr>
        <w:tabs>
          <w:tab w:val="left" w:pos="426"/>
          <w:tab w:val="left" w:pos="709"/>
        </w:tabs>
        <w:ind w:left="426"/>
        <w:jc w:val="both"/>
        <w:rPr>
          <w:rFonts w:ascii="Tahoma" w:hAnsi="Tahoma" w:cs="Tahoma"/>
        </w:rPr>
      </w:pPr>
    </w:p>
    <w:p w:rsidR="00942A08" w:rsidRPr="00281671" w:rsidRDefault="00942A08" w:rsidP="00942A08">
      <w:pPr>
        <w:tabs>
          <w:tab w:val="left" w:pos="709"/>
        </w:tabs>
        <w:ind w:left="709" w:hanging="709"/>
        <w:jc w:val="both"/>
        <w:rPr>
          <w:rFonts w:ascii="Tahoma" w:hAnsi="Tahoma" w:cs="Tahoma"/>
          <w:b/>
        </w:rPr>
      </w:pPr>
      <w:r w:rsidRPr="00281671">
        <w:rPr>
          <w:rFonts w:ascii="Tahoma" w:hAnsi="Tahoma" w:cs="Tahoma"/>
          <w:b/>
        </w:rPr>
        <w:t xml:space="preserve">3.6 </w:t>
      </w:r>
      <w:r w:rsidRPr="00281671">
        <w:rPr>
          <w:rFonts w:ascii="Tahoma" w:hAnsi="Tahoma" w:cs="Tahoma"/>
          <w:b/>
        </w:rPr>
        <w:tab/>
        <w:t>DE LAS PENALIDADES E INCUMPLIMIENTO DEL CONTRATO</w:t>
      </w:r>
    </w:p>
    <w:p w:rsidR="00CB7BFE" w:rsidRPr="00281671" w:rsidRDefault="00CB7BFE" w:rsidP="00942A08">
      <w:pPr>
        <w:tabs>
          <w:tab w:val="left" w:pos="709"/>
        </w:tabs>
        <w:ind w:left="709" w:hanging="709"/>
        <w:jc w:val="both"/>
        <w:rPr>
          <w:rFonts w:ascii="Tahoma" w:hAnsi="Tahoma" w:cs="Tahoma"/>
          <w:b/>
        </w:rPr>
      </w:pPr>
    </w:p>
    <w:p w:rsidR="00942A08" w:rsidRPr="00281671" w:rsidRDefault="00942A08" w:rsidP="00942A08">
      <w:pPr>
        <w:ind w:left="708"/>
        <w:jc w:val="both"/>
        <w:rPr>
          <w:rFonts w:ascii="Tahoma" w:hAnsi="Tahoma" w:cs="Tahoma"/>
        </w:rPr>
      </w:pPr>
      <w:r w:rsidRPr="00281671">
        <w:rPr>
          <w:rFonts w:ascii="Tahoma" w:hAnsi="Tahoma" w:cs="Tahoma"/>
        </w:rPr>
        <w:t>La aplicación de penalidades por retraso injustificado en la atención del bien requerido y las causales para la resolución del contrato, serán aplicadas de conformidad con los Artículos 165° y 168° del Reglamento.</w:t>
      </w:r>
    </w:p>
    <w:p w:rsidR="00942A08" w:rsidRPr="00281671" w:rsidRDefault="00942A08" w:rsidP="00942A08">
      <w:pPr>
        <w:tabs>
          <w:tab w:val="left" w:pos="426"/>
          <w:tab w:val="num" w:pos="1410"/>
        </w:tabs>
        <w:ind w:left="426"/>
        <w:jc w:val="both"/>
        <w:rPr>
          <w:rFonts w:ascii="Tahoma" w:hAnsi="Tahoma" w:cs="Tahoma"/>
        </w:rPr>
      </w:pPr>
    </w:p>
    <w:p w:rsidR="00C73FCF" w:rsidRPr="00281671" w:rsidRDefault="00C73FCF" w:rsidP="00C73FCF">
      <w:pPr>
        <w:ind w:left="709"/>
        <w:jc w:val="both"/>
        <w:rPr>
          <w:rFonts w:ascii="Tahoma" w:hAnsi="Tahoma" w:cs="Tahoma"/>
        </w:rPr>
      </w:pPr>
      <w:r w:rsidRPr="00281671">
        <w:rPr>
          <w:rFonts w:ascii="Tahoma" w:hAnsi="Tahoma" w:cs="Tahoma"/>
        </w:rPr>
        <w:t xml:space="preserve">De acuerdo con los artículos 48º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y 166º del Reglamento, en las Bases o el contrato podrán establecerse penalidades distintas a la mencionada en el artículo 165º del Reglamento, siempre y cuando sean objetivas, razonables y congruentes con el objeto de la convocatoria, hasta por un monto máximo equivalente al 10% del monto del contrato vigente o, de ser el caso, del ítem que debió ejecutarse. Estas penalidades se calcularán de forma independiente a la penalidad por mora.</w:t>
      </w:r>
    </w:p>
    <w:p w:rsidR="006C370C" w:rsidRPr="00281671" w:rsidRDefault="006C370C" w:rsidP="006C370C">
      <w:pPr>
        <w:jc w:val="both"/>
        <w:rPr>
          <w:rFonts w:ascii="Tahoma" w:hAnsi="Tahoma" w:cs="Tahoma"/>
        </w:rPr>
      </w:pPr>
    </w:p>
    <w:p w:rsidR="00E52EC7" w:rsidRPr="00281671" w:rsidRDefault="006958C6" w:rsidP="00E52EC7">
      <w:pPr>
        <w:tabs>
          <w:tab w:val="left" w:pos="709"/>
        </w:tabs>
        <w:autoSpaceDE w:val="0"/>
        <w:autoSpaceDN w:val="0"/>
        <w:adjustRightInd w:val="0"/>
        <w:ind w:left="720" w:hanging="720"/>
        <w:jc w:val="both"/>
        <w:rPr>
          <w:rFonts w:ascii="Tahoma" w:hAnsi="Tahoma" w:cs="Tahoma"/>
          <w:b/>
          <w:bCs/>
          <w:color w:val="000000"/>
        </w:rPr>
      </w:pPr>
      <w:r w:rsidRPr="00281671">
        <w:rPr>
          <w:rFonts w:ascii="Tahoma" w:hAnsi="Tahoma" w:cs="Tahoma"/>
          <w:b/>
          <w:bCs/>
          <w:color w:val="000000"/>
        </w:rPr>
        <w:t>3.</w:t>
      </w:r>
      <w:r w:rsidR="00AB25FF">
        <w:rPr>
          <w:rFonts w:ascii="Tahoma" w:hAnsi="Tahoma" w:cs="Tahoma"/>
          <w:b/>
          <w:bCs/>
          <w:color w:val="000000"/>
        </w:rPr>
        <w:t>7</w:t>
      </w:r>
      <w:r w:rsidRPr="00281671">
        <w:rPr>
          <w:rFonts w:ascii="Tahoma" w:hAnsi="Tahoma" w:cs="Tahoma"/>
          <w:b/>
          <w:bCs/>
          <w:color w:val="000000"/>
        </w:rPr>
        <w:tab/>
      </w:r>
      <w:r w:rsidR="00E52EC7" w:rsidRPr="00281671">
        <w:rPr>
          <w:rFonts w:ascii="Tahoma" w:hAnsi="Tahoma" w:cs="Tahoma"/>
          <w:b/>
          <w:bCs/>
          <w:color w:val="000000"/>
        </w:rPr>
        <w:t xml:space="preserve">PAGOS </w:t>
      </w:r>
    </w:p>
    <w:p w:rsidR="00E52EC7" w:rsidRPr="00281671" w:rsidRDefault="00E52EC7" w:rsidP="00E52EC7">
      <w:pPr>
        <w:tabs>
          <w:tab w:val="left" w:pos="567"/>
        </w:tabs>
        <w:autoSpaceDE w:val="0"/>
        <w:autoSpaceDN w:val="0"/>
        <w:adjustRightInd w:val="0"/>
        <w:ind w:left="360"/>
        <w:jc w:val="both"/>
        <w:rPr>
          <w:rFonts w:ascii="Tahoma" w:hAnsi="Tahoma" w:cs="Tahoma"/>
          <w:b/>
          <w:bCs/>
          <w:color w:val="000000"/>
        </w:rPr>
      </w:pPr>
    </w:p>
    <w:p w:rsidR="00E52EC7" w:rsidRPr="00281671" w:rsidRDefault="00E52EC7" w:rsidP="00E52EC7">
      <w:pPr>
        <w:tabs>
          <w:tab w:val="left" w:pos="709"/>
        </w:tabs>
        <w:autoSpaceDE w:val="0"/>
        <w:autoSpaceDN w:val="0"/>
        <w:adjustRightInd w:val="0"/>
        <w:ind w:left="709"/>
        <w:jc w:val="both"/>
        <w:rPr>
          <w:rFonts w:ascii="Tahoma" w:hAnsi="Tahoma" w:cs="Tahoma"/>
          <w:color w:val="000000"/>
        </w:rPr>
      </w:pPr>
      <w:smartTag w:uri="urn:schemas-microsoft-com:office:smarttags" w:element="PersonName">
        <w:smartTagPr>
          <w:attr w:name="ProductID" w:val="la Entidad"/>
        </w:smartTagPr>
        <w:r w:rsidRPr="00281671">
          <w:rPr>
            <w:rFonts w:ascii="Tahoma" w:hAnsi="Tahoma" w:cs="Tahoma"/>
            <w:color w:val="000000"/>
          </w:rPr>
          <w:t>La Entidad</w:t>
        </w:r>
      </w:smartTag>
      <w:r w:rsidRPr="00281671">
        <w:rPr>
          <w:rFonts w:ascii="Tahoma" w:hAnsi="Tahoma" w:cs="Tahoma"/>
          <w:color w:val="000000"/>
        </w:rPr>
        <w:t xml:space="preserve"> deberá realizar todos los pagos a favor del contratista por concepto de los  bienes objeto del contrato. Dichos pagos se efectuarán después de ejecutada la respectiva prestación; salvo que, por razones de mercado, el pago del precio sea condición para la entrega de los bienes. </w:t>
      </w:r>
    </w:p>
    <w:p w:rsidR="00E52EC7" w:rsidRPr="00281671" w:rsidRDefault="00E52EC7" w:rsidP="00E52EC7">
      <w:pPr>
        <w:tabs>
          <w:tab w:val="left" w:pos="0"/>
        </w:tabs>
        <w:autoSpaceDE w:val="0"/>
        <w:autoSpaceDN w:val="0"/>
        <w:adjustRightInd w:val="0"/>
        <w:jc w:val="both"/>
        <w:rPr>
          <w:rFonts w:ascii="Tahoma" w:hAnsi="Tahoma" w:cs="Tahoma"/>
          <w:color w:val="000000"/>
        </w:rPr>
      </w:pPr>
    </w:p>
    <w:p w:rsidR="00E52EC7" w:rsidRPr="00281671" w:rsidRDefault="00E52EC7" w:rsidP="00E52EC7">
      <w:pPr>
        <w:tabs>
          <w:tab w:val="left" w:pos="567"/>
        </w:tabs>
        <w:autoSpaceDE w:val="0"/>
        <w:autoSpaceDN w:val="0"/>
        <w:adjustRightInd w:val="0"/>
        <w:ind w:left="709" w:hanging="709"/>
        <w:jc w:val="both"/>
        <w:rPr>
          <w:rFonts w:ascii="Tahoma" w:hAnsi="Tahoma" w:cs="Tahoma"/>
          <w:color w:val="000000"/>
        </w:rPr>
      </w:pPr>
      <w:r w:rsidRPr="00281671">
        <w:rPr>
          <w:color w:val="000000"/>
        </w:rPr>
        <w:tab/>
      </w:r>
      <w:r w:rsidRPr="00281671">
        <w:rPr>
          <w:color w:val="000000"/>
        </w:rPr>
        <w:tab/>
      </w:r>
      <w:smartTag w:uri="urn:schemas-microsoft-com:office:smarttags" w:element="PersonName">
        <w:smartTagPr>
          <w:attr w:name="ProductID" w:val="la Entidad"/>
        </w:smartTagPr>
        <w:r w:rsidRPr="00281671">
          <w:rPr>
            <w:rFonts w:ascii="Tahoma" w:hAnsi="Tahoma" w:cs="Tahoma"/>
            <w:color w:val="000000"/>
          </w:rPr>
          <w:t>La Entidad</w:t>
        </w:r>
      </w:smartTag>
      <w:r w:rsidRPr="00281671">
        <w:rPr>
          <w:rFonts w:ascii="Tahoma" w:hAnsi="Tahoma" w:cs="Tahoma"/>
          <w:color w:val="000000"/>
        </w:rPr>
        <w:t xml:space="preserve"> podrá realizar pagos periódicos al contratista por el valor de los bienes </w:t>
      </w:r>
      <w:r w:rsidR="00CB7BFE" w:rsidRPr="00281671">
        <w:rPr>
          <w:rFonts w:ascii="Tahoma" w:hAnsi="Tahoma" w:cs="Tahoma"/>
          <w:color w:val="000000"/>
        </w:rPr>
        <w:t xml:space="preserve">contratados </w:t>
      </w:r>
      <w:r w:rsidRPr="00281671">
        <w:rPr>
          <w:rFonts w:ascii="Tahoma" w:hAnsi="Tahoma" w:cs="Tahoma"/>
          <w:color w:val="000000"/>
        </w:rPr>
        <w:t xml:space="preserve">en cumplimiento del objeto del contrato, siempre que estén fijados en las Bases y que el contratista los solicite presentando la documentación que justifique el pago y acredite la existencia de los bienes. Las Bases podrán especificar otras formas de acreditación de la obligación. Los montos entregados tendrán el carácter de pagos a cuenta. </w:t>
      </w:r>
    </w:p>
    <w:p w:rsidR="00E52EC7" w:rsidRPr="00281671" w:rsidRDefault="00E52EC7" w:rsidP="00E52EC7">
      <w:pPr>
        <w:tabs>
          <w:tab w:val="left" w:pos="0"/>
        </w:tabs>
        <w:autoSpaceDE w:val="0"/>
        <w:autoSpaceDN w:val="0"/>
        <w:adjustRightInd w:val="0"/>
        <w:jc w:val="both"/>
        <w:rPr>
          <w:rFonts w:ascii="Tahoma" w:hAnsi="Tahoma" w:cs="Tahoma"/>
          <w:color w:val="000000"/>
        </w:rPr>
      </w:pPr>
    </w:p>
    <w:p w:rsidR="00E52EC7" w:rsidRPr="00281671" w:rsidRDefault="00E52EC7" w:rsidP="00E52EC7">
      <w:pPr>
        <w:tabs>
          <w:tab w:val="left" w:pos="567"/>
        </w:tabs>
        <w:autoSpaceDE w:val="0"/>
        <w:autoSpaceDN w:val="0"/>
        <w:adjustRightInd w:val="0"/>
        <w:ind w:left="720"/>
        <w:jc w:val="both"/>
        <w:rPr>
          <w:rFonts w:ascii="Tahoma" w:hAnsi="Tahoma" w:cs="Tahoma"/>
          <w:color w:val="000000"/>
        </w:rPr>
      </w:pPr>
      <w:r w:rsidRPr="00281671">
        <w:rPr>
          <w:rFonts w:ascii="Tahoma" w:hAnsi="Tahoma" w:cs="Tahoma"/>
          <w:color w:val="000000"/>
        </w:rPr>
        <w:t>En el caso que se haya suscrito contrato con un consorcio, el pago se realizará de acuerdo a lo que se indique en el contrato de consorcio.</w:t>
      </w:r>
    </w:p>
    <w:p w:rsidR="00E52EC7" w:rsidRPr="00281671" w:rsidRDefault="00E52EC7" w:rsidP="00E52EC7">
      <w:pPr>
        <w:tabs>
          <w:tab w:val="left" w:pos="567"/>
        </w:tabs>
        <w:autoSpaceDE w:val="0"/>
        <w:autoSpaceDN w:val="0"/>
        <w:adjustRightInd w:val="0"/>
        <w:ind w:left="708" w:hanging="567"/>
        <w:jc w:val="both"/>
        <w:rPr>
          <w:rFonts w:ascii="Tahoma" w:hAnsi="Tahoma" w:cs="Tahoma"/>
          <w:color w:val="000000"/>
        </w:rPr>
      </w:pPr>
    </w:p>
    <w:p w:rsidR="00E52EC7" w:rsidRPr="00281671" w:rsidRDefault="00BE2BC7" w:rsidP="00E52EC7">
      <w:pPr>
        <w:tabs>
          <w:tab w:val="left" w:pos="567"/>
        </w:tabs>
        <w:autoSpaceDE w:val="0"/>
        <w:autoSpaceDN w:val="0"/>
        <w:adjustRightInd w:val="0"/>
        <w:ind w:left="708" w:hanging="567"/>
        <w:jc w:val="both"/>
        <w:rPr>
          <w:rFonts w:ascii="Tahoma" w:hAnsi="Tahoma" w:cs="Tahoma"/>
          <w:b/>
          <w:bCs/>
          <w:color w:val="000000"/>
        </w:rPr>
      </w:pPr>
      <w:r w:rsidRPr="00281671">
        <w:rPr>
          <w:rFonts w:ascii="Tahoma" w:hAnsi="Tahoma" w:cs="Tahoma"/>
          <w:b/>
          <w:bCs/>
          <w:color w:val="000000"/>
        </w:rPr>
        <w:t xml:space="preserve">         </w:t>
      </w:r>
      <w:r w:rsidR="00E52EC7" w:rsidRPr="00281671">
        <w:rPr>
          <w:rFonts w:ascii="Tahoma" w:hAnsi="Tahoma" w:cs="Tahoma"/>
          <w:b/>
          <w:bCs/>
          <w:color w:val="000000"/>
        </w:rPr>
        <w:t>Plazos para los pagos</w:t>
      </w:r>
    </w:p>
    <w:p w:rsidR="00E52EC7" w:rsidRPr="00281671" w:rsidRDefault="00E52EC7" w:rsidP="00E52EC7">
      <w:pPr>
        <w:tabs>
          <w:tab w:val="left" w:pos="567"/>
        </w:tabs>
        <w:autoSpaceDE w:val="0"/>
        <w:autoSpaceDN w:val="0"/>
        <w:adjustRightInd w:val="0"/>
        <w:ind w:left="708" w:hanging="567"/>
        <w:jc w:val="both"/>
        <w:rPr>
          <w:rFonts w:ascii="Tahoma" w:hAnsi="Tahoma" w:cs="Tahoma"/>
          <w:b/>
          <w:bCs/>
          <w:color w:val="000000"/>
        </w:rPr>
      </w:pPr>
    </w:p>
    <w:p w:rsidR="00E52EC7" w:rsidRPr="00281671" w:rsidRDefault="00E52EC7" w:rsidP="00E52EC7">
      <w:pPr>
        <w:tabs>
          <w:tab w:val="left" w:pos="567"/>
        </w:tabs>
        <w:autoSpaceDE w:val="0"/>
        <w:autoSpaceDN w:val="0"/>
        <w:adjustRightInd w:val="0"/>
        <w:ind w:left="708" w:hanging="567"/>
        <w:jc w:val="both"/>
        <w:rPr>
          <w:rFonts w:ascii="Tahoma" w:hAnsi="Tahoma" w:cs="Tahoma"/>
          <w:color w:val="000000"/>
        </w:rPr>
      </w:pPr>
      <w:r w:rsidRPr="00281671">
        <w:rPr>
          <w:color w:val="000000"/>
        </w:rPr>
        <w:tab/>
      </w:r>
      <w:r w:rsidRPr="00281671">
        <w:rPr>
          <w:color w:val="000000"/>
        </w:rPr>
        <w:tab/>
      </w:r>
      <w:smartTag w:uri="urn:schemas-microsoft-com:office:smarttags" w:element="PersonName">
        <w:smartTagPr>
          <w:attr w:name="ProductID" w:val="la Entidad"/>
        </w:smartTagPr>
        <w:r w:rsidRPr="00281671">
          <w:rPr>
            <w:rFonts w:ascii="Tahoma" w:hAnsi="Tahoma" w:cs="Tahoma"/>
            <w:color w:val="000000"/>
          </w:rPr>
          <w:t>La Entidad</w:t>
        </w:r>
      </w:smartTag>
      <w:r w:rsidRPr="00281671">
        <w:rPr>
          <w:rFonts w:ascii="Tahoma" w:hAnsi="Tahoma" w:cs="Tahoma"/>
          <w:color w:val="000000"/>
        </w:rPr>
        <w:t xml:space="preserve"> deberá pagar las contraprestaciones pactadas a favor del contratista en la oportunidad establecida en las Bases o en el contrato. Para tal efecto, el responsable de dar la conformidad de la recepción de los bienes, deberá hacerlo en un plazo que no excederá de los diez (10) días calendario de ser éstos recibidos. </w:t>
      </w:r>
    </w:p>
    <w:p w:rsidR="00E52EC7" w:rsidRPr="00281671" w:rsidRDefault="00E52EC7" w:rsidP="00E52EC7">
      <w:pPr>
        <w:tabs>
          <w:tab w:val="left" w:pos="567"/>
        </w:tabs>
        <w:autoSpaceDE w:val="0"/>
        <w:autoSpaceDN w:val="0"/>
        <w:adjustRightInd w:val="0"/>
        <w:ind w:left="567" w:hanging="567"/>
        <w:jc w:val="both"/>
        <w:rPr>
          <w:rFonts w:ascii="Tahoma" w:hAnsi="Tahoma" w:cs="Tahoma"/>
          <w:color w:val="000000"/>
        </w:rPr>
      </w:pPr>
    </w:p>
    <w:p w:rsidR="00E52EC7" w:rsidRPr="00281671" w:rsidRDefault="00E52EC7" w:rsidP="00E52EC7">
      <w:pPr>
        <w:ind w:left="705"/>
        <w:jc w:val="both"/>
        <w:rPr>
          <w:rFonts w:ascii="Tahoma" w:hAnsi="Tahoma" w:cs="Tahoma"/>
          <w:color w:val="000000"/>
        </w:rPr>
      </w:pPr>
      <w:r w:rsidRPr="00281671">
        <w:rPr>
          <w:rFonts w:ascii="Tahoma" w:hAnsi="Tahoma" w:cs="Tahoma"/>
          <w:color w:val="000000"/>
        </w:rPr>
        <w:t xml:space="preserve">En caso de retraso en el pago, el contratista tendrá derecho al pago de intereses conforme a lo establecido en el artículo 48° de </w:t>
      </w:r>
      <w:smartTag w:uri="urn:schemas-microsoft-com:office:smarttags" w:element="PersonName">
        <w:smartTagPr>
          <w:attr w:name="ProductID" w:val="la Ley"/>
        </w:smartTagPr>
        <w:r w:rsidRPr="00281671">
          <w:rPr>
            <w:rFonts w:ascii="Tahoma" w:hAnsi="Tahoma" w:cs="Tahoma"/>
            <w:color w:val="000000"/>
          </w:rPr>
          <w:t>la Ley</w:t>
        </w:r>
      </w:smartTag>
      <w:r w:rsidRPr="00281671">
        <w:rPr>
          <w:rFonts w:ascii="Tahoma" w:hAnsi="Tahoma" w:cs="Tahoma"/>
          <w:color w:val="000000"/>
        </w:rPr>
        <w:t>, contado desde la oportunidad en que el pago debió efectuarse.</w:t>
      </w:r>
    </w:p>
    <w:p w:rsidR="006C370C" w:rsidRPr="00281671" w:rsidRDefault="006C370C" w:rsidP="006C370C">
      <w:pPr>
        <w:jc w:val="both"/>
        <w:rPr>
          <w:rFonts w:ascii="Tahoma" w:hAnsi="Tahoma" w:cs="Tahoma"/>
        </w:rPr>
      </w:pPr>
    </w:p>
    <w:p w:rsidR="006C370C" w:rsidRPr="00281671" w:rsidRDefault="006C370C" w:rsidP="00AB25FF">
      <w:pPr>
        <w:numPr>
          <w:ilvl w:val="1"/>
          <w:numId w:val="38"/>
        </w:numPr>
        <w:jc w:val="both"/>
        <w:rPr>
          <w:rFonts w:ascii="Tahoma" w:hAnsi="Tahoma" w:cs="Tahoma"/>
          <w:b/>
        </w:rPr>
      </w:pPr>
      <w:r w:rsidRPr="00281671">
        <w:rPr>
          <w:rFonts w:ascii="Tahoma" w:hAnsi="Tahoma" w:cs="Tahoma"/>
          <w:b/>
        </w:rPr>
        <w:t>DISPOSICIONES FINALES</w:t>
      </w:r>
    </w:p>
    <w:p w:rsidR="006C370C" w:rsidRPr="00281671" w:rsidRDefault="006C370C" w:rsidP="006C370C">
      <w:pPr>
        <w:jc w:val="both"/>
        <w:rPr>
          <w:rFonts w:ascii="Tahoma" w:hAnsi="Tahoma" w:cs="Tahoma"/>
          <w:b/>
        </w:rPr>
      </w:pPr>
    </w:p>
    <w:p w:rsidR="006C370C" w:rsidRPr="00281671" w:rsidRDefault="006C370C" w:rsidP="006C370C">
      <w:pPr>
        <w:ind w:left="708"/>
        <w:jc w:val="both"/>
        <w:rPr>
          <w:rFonts w:ascii="Tahoma" w:hAnsi="Tahoma" w:cs="Tahoma"/>
        </w:rPr>
      </w:pPr>
      <w:r w:rsidRPr="00281671">
        <w:rPr>
          <w:rFonts w:ascii="Tahoma" w:hAnsi="Tahoma" w:cs="Tahoma"/>
        </w:rPr>
        <w:t>Todos los demás aspectos del presente proceso no contemplados en la</w:t>
      </w:r>
      <w:r w:rsidR="007F688A">
        <w:rPr>
          <w:rFonts w:ascii="Tahoma" w:hAnsi="Tahoma" w:cs="Tahoma"/>
        </w:rPr>
        <w:t xml:space="preserve">s </w:t>
      </w:r>
      <w:r w:rsidRPr="00281671">
        <w:rPr>
          <w:rFonts w:ascii="Tahoma" w:hAnsi="Tahoma" w:cs="Tahoma"/>
        </w:rPr>
        <w:t>Bases se regirán</w:t>
      </w:r>
      <w:r w:rsidR="007F688A">
        <w:rPr>
          <w:rFonts w:ascii="Tahoma" w:hAnsi="Tahoma" w:cs="Tahoma"/>
        </w:rPr>
        <w:t xml:space="preserve"> supletoriamente</w:t>
      </w:r>
      <w:r w:rsidRPr="00281671">
        <w:rPr>
          <w:rFonts w:ascii="Tahoma" w:hAnsi="Tahoma" w:cs="Tahoma"/>
        </w:rPr>
        <w:t xml:space="preserve"> por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 y su Reglamento, así como por las disposiciones legales vigentes.</w:t>
      </w:r>
    </w:p>
    <w:p w:rsidR="00735129" w:rsidRDefault="00735129" w:rsidP="007A31BA">
      <w:pPr>
        <w:jc w:val="center"/>
        <w:rPr>
          <w:rFonts w:ascii="Tahoma" w:hAnsi="Tahoma" w:cs="Tahoma"/>
          <w:b/>
          <w:sz w:val="32"/>
          <w:szCs w:val="32"/>
        </w:rPr>
      </w:pPr>
    </w:p>
    <w:p w:rsidR="00AB25FF" w:rsidRDefault="00AB25FF" w:rsidP="007A31BA">
      <w:pPr>
        <w:jc w:val="center"/>
        <w:rPr>
          <w:rFonts w:ascii="Tahoma" w:hAnsi="Tahoma" w:cs="Tahoma"/>
          <w:b/>
          <w:sz w:val="32"/>
          <w:szCs w:val="32"/>
        </w:rPr>
      </w:pPr>
    </w:p>
    <w:p w:rsidR="00AB25FF" w:rsidRDefault="00AB25FF" w:rsidP="007A31BA">
      <w:pPr>
        <w:jc w:val="center"/>
        <w:rPr>
          <w:rFonts w:ascii="Tahoma" w:hAnsi="Tahoma" w:cs="Tahoma"/>
          <w:b/>
          <w:sz w:val="32"/>
          <w:szCs w:val="32"/>
        </w:rPr>
      </w:pPr>
    </w:p>
    <w:p w:rsidR="00AB25FF" w:rsidRDefault="00AB25FF" w:rsidP="007A31BA">
      <w:pPr>
        <w:jc w:val="center"/>
        <w:rPr>
          <w:rFonts w:ascii="Tahoma" w:hAnsi="Tahoma" w:cs="Tahoma"/>
          <w:b/>
          <w:sz w:val="32"/>
          <w:szCs w:val="32"/>
        </w:rPr>
      </w:pPr>
    </w:p>
    <w:p w:rsidR="00AB25FF" w:rsidRDefault="00AB25FF" w:rsidP="007A31BA">
      <w:pPr>
        <w:jc w:val="center"/>
        <w:rPr>
          <w:rFonts w:ascii="Tahoma" w:hAnsi="Tahoma" w:cs="Tahoma"/>
          <w:b/>
          <w:sz w:val="32"/>
          <w:szCs w:val="32"/>
        </w:rPr>
      </w:pPr>
    </w:p>
    <w:p w:rsidR="00AB25FF" w:rsidRDefault="00AB25FF" w:rsidP="007A31BA">
      <w:pPr>
        <w:jc w:val="center"/>
        <w:rPr>
          <w:rFonts w:ascii="Tahoma" w:hAnsi="Tahoma" w:cs="Tahoma"/>
          <w:b/>
          <w:sz w:val="32"/>
          <w:szCs w:val="32"/>
        </w:rPr>
      </w:pPr>
    </w:p>
    <w:p w:rsidR="00AB25FF" w:rsidRDefault="00AB25FF" w:rsidP="007A31BA">
      <w:pPr>
        <w:jc w:val="center"/>
        <w:rPr>
          <w:rFonts w:ascii="Tahoma" w:hAnsi="Tahoma" w:cs="Tahoma"/>
          <w:b/>
          <w:sz w:val="32"/>
          <w:szCs w:val="32"/>
        </w:rPr>
      </w:pPr>
    </w:p>
    <w:p w:rsidR="009C42B8" w:rsidRDefault="009C42B8" w:rsidP="007A31BA">
      <w:pPr>
        <w:jc w:val="center"/>
        <w:rPr>
          <w:rFonts w:ascii="Tahoma" w:hAnsi="Tahoma" w:cs="Tahoma"/>
          <w:b/>
          <w:sz w:val="32"/>
          <w:szCs w:val="32"/>
        </w:rPr>
      </w:pPr>
    </w:p>
    <w:p w:rsidR="009C42B8" w:rsidRDefault="009C42B8" w:rsidP="007A31BA">
      <w:pPr>
        <w:jc w:val="center"/>
        <w:rPr>
          <w:rFonts w:ascii="Tahoma" w:hAnsi="Tahoma" w:cs="Tahoma"/>
          <w:b/>
          <w:sz w:val="32"/>
          <w:szCs w:val="32"/>
        </w:rPr>
      </w:pPr>
    </w:p>
    <w:p w:rsidR="009C42B8" w:rsidRDefault="009C42B8" w:rsidP="007A31BA">
      <w:pPr>
        <w:jc w:val="center"/>
        <w:rPr>
          <w:rFonts w:ascii="Tahoma" w:hAnsi="Tahoma" w:cs="Tahoma"/>
          <w:b/>
          <w:sz w:val="32"/>
          <w:szCs w:val="32"/>
        </w:rPr>
      </w:pPr>
    </w:p>
    <w:p w:rsidR="009C42B8" w:rsidRDefault="009C42B8" w:rsidP="007A31BA">
      <w:pPr>
        <w:jc w:val="center"/>
        <w:rPr>
          <w:rFonts w:ascii="Tahoma" w:hAnsi="Tahoma" w:cs="Tahoma"/>
          <w:b/>
          <w:sz w:val="32"/>
          <w:szCs w:val="32"/>
        </w:rPr>
      </w:pPr>
    </w:p>
    <w:p w:rsidR="009C42B8" w:rsidRDefault="009C42B8" w:rsidP="007A31BA">
      <w:pPr>
        <w:jc w:val="center"/>
        <w:rPr>
          <w:rFonts w:ascii="Tahoma" w:hAnsi="Tahoma" w:cs="Tahoma"/>
          <w:b/>
          <w:sz w:val="32"/>
          <w:szCs w:val="32"/>
        </w:rPr>
      </w:pPr>
    </w:p>
    <w:p w:rsidR="009C42B8" w:rsidRDefault="009C42B8" w:rsidP="007A31BA">
      <w:pPr>
        <w:jc w:val="center"/>
        <w:rPr>
          <w:rFonts w:ascii="Tahoma" w:hAnsi="Tahoma" w:cs="Tahoma"/>
          <w:b/>
          <w:sz w:val="32"/>
          <w:szCs w:val="32"/>
        </w:rPr>
      </w:pPr>
    </w:p>
    <w:p w:rsidR="009C42B8" w:rsidRDefault="009C42B8" w:rsidP="007A31BA">
      <w:pPr>
        <w:jc w:val="center"/>
        <w:rPr>
          <w:rFonts w:ascii="Tahoma" w:hAnsi="Tahoma" w:cs="Tahoma"/>
          <w:b/>
          <w:sz w:val="32"/>
          <w:szCs w:val="32"/>
        </w:rPr>
      </w:pPr>
    </w:p>
    <w:p w:rsidR="00AB25FF" w:rsidRDefault="00AB25FF" w:rsidP="007A31BA">
      <w:pPr>
        <w:jc w:val="center"/>
        <w:rPr>
          <w:rFonts w:ascii="Tahoma" w:hAnsi="Tahoma" w:cs="Tahoma"/>
          <w:b/>
          <w:sz w:val="32"/>
          <w:szCs w:val="32"/>
        </w:rPr>
      </w:pPr>
    </w:p>
    <w:p w:rsidR="00AB25FF" w:rsidRPr="00281671" w:rsidRDefault="00AB25FF" w:rsidP="007A31BA">
      <w:pPr>
        <w:jc w:val="center"/>
        <w:rPr>
          <w:rFonts w:ascii="Tahoma" w:hAnsi="Tahoma" w:cs="Tahoma"/>
          <w:b/>
          <w:sz w:val="32"/>
          <w:szCs w:val="32"/>
        </w:rPr>
      </w:pPr>
    </w:p>
    <w:p w:rsidR="001349DF" w:rsidRPr="00281671" w:rsidRDefault="001349DF" w:rsidP="001349DF">
      <w:pPr>
        <w:tabs>
          <w:tab w:val="right" w:pos="9543"/>
        </w:tabs>
        <w:spacing w:line="206" w:lineRule="auto"/>
        <w:jc w:val="center"/>
        <w:rPr>
          <w:rFonts w:ascii="Tahoma" w:hAnsi="Tahoma" w:cs="Tahoma"/>
          <w:b/>
          <w:sz w:val="32"/>
          <w:szCs w:val="32"/>
          <w:u w:val="single"/>
        </w:rPr>
      </w:pPr>
      <w:r w:rsidRPr="00281671">
        <w:rPr>
          <w:rFonts w:ascii="Tahoma" w:hAnsi="Tahoma" w:cs="Tahoma"/>
          <w:b/>
          <w:sz w:val="32"/>
          <w:szCs w:val="32"/>
          <w:u w:val="single"/>
        </w:rPr>
        <w:t>SECCIÓN ESPECÍFICA</w:t>
      </w:r>
    </w:p>
    <w:p w:rsidR="001349DF" w:rsidRPr="00281671" w:rsidRDefault="001349DF" w:rsidP="001349DF">
      <w:pPr>
        <w:tabs>
          <w:tab w:val="right" w:pos="9543"/>
        </w:tabs>
        <w:spacing w:line="206" w:lineRule="auto"/>
        <w:jc w:val="center"/>
        <w:rPr>
          <w:rFonts w:ascii="Tahoma" w:hAnsi="Tahoma" w:cs="Tahoma"/>
          <w:b/>
          <w:sz w:val="32"/>
          <w:szCs w:val="32"/>
          <w:u w:val="single"/>
        </w:rPr>
      </w:pPr>
    </w:p>
    <w:p w:rsidR="001349DF" w:rsidRPr="00281671" w:rsidRDefault="001349DF" w:rsidP="001349DF">
      <w:pPr>
        <w:tabs>
          <w:tab w:val="right" w:pos="9543"/>
        </w:tabs>
        <w:spacing w:line="206" w:lineRule="auto"/>
        <w:jc w:val="center"/>
        <w:rPr>
          <w:rFonts w:ascii="Tahoma" w:hAnsi="Tahoma" w:cs="Tahoma"/>
          <w:b/>
          <w:sz w:val="32"/>
          <w:szCs w:val="32"/>
          <w:u w:val="single"/>
        </w:rPr>
      </w:pPr>
    </w:p>
    <w:p w:rsidR="001040FF" w:rsidRPr="00281671" w:rsidRDefault="001040FF" w:rsidP="001349DF">
      <w:pPr>
        <w:tabs>
          <w:tab w:val="right" w:pos="9543"/>
        </w:tabs>
        <w:spacing w:line="206" w:lineRule="auto"/>
        <w:jc w:val="center"/>
        <w:rPr>
          <w:rFonts w:ascii="Tahoma" w:hAnsi="Tahoma" w:cs="Tahoma"/>
          <w:b/>
          <w:sz w:val="32"/>
          <w:szCs w:val="32"/>
          <w:u w:val="single"/>
        </w:rPr>
      </w:pPr>
    </w:p>
    <w:p w:rsidR="001349DF" w:rsidRPr="00281671" w:rsidRDefault="001349DF" w:rsidP="001349DF">
      <w:pPr>
        <w:tabs>
          <w:tab w:val="center" w:pos="7248"/>
          <w:tab w:val="right" w:pos="11667"/>
        </w:tabs>
        <w:jc w:val="center"/>
        <w:rPr>
          <w:rFonts w:ascii="Tahoma" w:hAnsi="Tahoma" w:cs="Tahoma"/>
          <w:b/>
          <w:sz w:val="32"/>
          <w:szCs w:val="32"/>
          <w:u w:val="single"/>
        </w:rPr>
      </w:pPr>
      <w:r w:rsidRPr="00281671">
        <w:rPr>
          <w:rFonts w:ascii="Tahoma" w:hAnsi="Tahoma" w:cs="Tahoma"/>
          <w:b/>
          <w:sz w:val="32"/>
          <w:szCs w:val="32"/>
          <w:u w:val="single"/>
        </w:rPr>
        <w:t xml:space="preserve">CONDICIONES ESPECIALES DEL PROCESO DE SELECCIÓN </w:t>
      </w:r>
    </w:p>
    <w:p w:rsidR="001349DF" w:rsidRPr="00281671" w:rsidRDefault="001349DF" w:rsidP="001349DF">
      <w:pPr>
        <w:tabs>
          <w:tab w:val="center" w:pos="7248"/>
          <w:tab w:val="right" w:pos="11667"/>
        </w:tabs>
        <w:jc w:val="center"/>
        <w:rPr>
          <w:rFonts w:ascii="Tahoma" w:hAnsi="Tahoma" w:cs="Tahoma"/>
          <w:b/>
          <w:sz w:val="32"/>
          <w:szCs w:val="32"/>
          <w:u w:val="single"/>
        </w:rPr>
      </w:pPr>
    </w:p>
    <w:p w:rsidR="001349DF" w:rsidRPr="00281671" w:rsidRDefault="001349DF" w:rsidP="001349DF">
      <w:pPr>
        <w:tabs>
          <w:tab w:val="center" w:pos="7248"/>
          <w:tab w:val="right" w:pos="11667"/>
        </w:tabs>
        <w:jc w:val="center"/>
        <w:rPr>
          <w:rFonts w:ascii="Tahoma" w:hAnsi="Tahoma" w:cs="Tahoma"/>
          <w:b/>
          <w:u w:val="single"/>
        </w:rPr>
      </w:pPr>
      <w:r w:rsidRPr="00281671">
        <w:rPr>
          <w:rFonts w:ascii="Tahoma" w:hAnsi="Tahoma" w:cs="Tahoma"/>
          <w:b/>
        </w:rPr>
        <w:t>(</w:t>
      </w:r>
      <w:r w:rsidRPr="00281671">
        <w:rPr>
          <w:rFonts w:ascii="Tahoma" w:hAnsi="Tahoma" w:cs="Tahoma"/>
          <w:b/>
          <w:u w:val="single"/>
        </w:rPr>
        <w:t xml:space="preserve">En esta sección </w:t>
      </w:r>
      <w:smartTag w:uri="urn:schemas-microsoft-com:office:smarttags" w:element="PersonName">
        <w:smartTagPr>
          <w:attr w:name="ProductID" w:val="la Entidad"/>
        </w:smartTagPr>
        <w:r w:rsidRPr="00281671">
          <w:rPr>
            <w:rFonts w:ascii="Tahoma" w:hAnsi="Tahoma" w:cs="Tahoma"/>
            <w:b/>
            <w:u w:val="single"/>
          </w:rPr>
          <w:t>la Entidad</w:t>
        </w:r>
      </w:smartTag>
      <w:r w:rsidRPr="00281671">
        <w:rPr>
          <w:rFonts w:ascii="Tahoma" w:hAnsi="Tahoma" w:cs="Tahoma"/>
          <w:b/>
          <w:u w:val="single"/>
        </w:rPr>
        <w:t xml:space="preserve"> deberá completar la información exigida de acuerdo a las instrucciones indicadas</w:t>
      </w:r>
      <w:r w:rsidRPr="00281671">
        <w:rPr>
          <w:rFonts w:ascii="Tahoma" w:hAnsi="Tahoma" w:cs="Tahoma"/>
          <w:b/>
        </w:rPr>
        <w:t>)</w:t>
      </w:r>
    </w:p>
    <w:p w:rsidR="001349DF" w:rsidRPr="00281671" w:rsidRDefault="001349DF" w:rsidP="001349DF">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025FD7" w:rsidRPr="00281671" w:rsidRDefault="00025FD7" w:rsidP="00844F15">
      <w:pPr>
        <w:tabs>
          <w:tab w:val="right" w:pos="9543"/>
        </w:tabs>
        <w:spacing w:line="206" w:lineRule="auto"/>
        <w:jc w:val="center"/>
        <w:rPr>
          <w:rFonts w:ascii="Tahoma" w:hAnsi="Tahoma" w:cs="Tahoma"/>
          <w:b/>
          <w:u w:val="single"/>
        </w:rPr>
      </w:pPr>
    </w:p>
    <w:p w:rsidR="00025FD7" w:rsidRPr="00281671" w:rsidRDefault="00025FD7"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C1197A" w:rsidRPr="00281671" w:rsidRDefault="00C1197A" w:rsidP="00844F15">
      <w:pPr>
        <w:tabs>
          <w:tab w:val="right" w:pos="9543"/>
        </w:tabs>
        <w:spacing w:line="206" w:lineRule="auto"/>
        <w:jc w:val="center"/>
        <w:rPr>
          <w:rFonts w:ascii="Tahoma" w:hAnsi="Tahoma" w:cs="Tahoma"/>
          <w:b/>
          <w:u w:val="single"/>
        </w:rPr>
      </w:pPr>
    </w:p>
    <w:p w:rsidR="00C1197A" w:rsidRPr="00281671" w:rsidRDefault="00C1197A" w:rsidP="00844F15">
      <w:pPr>
        <w:tabs>
          <w:tab w:val="right" w:pos="9543"/>
        </w:tabs>
        <w:spacing w:line="206" w:lineRule="auto"/>
        <w:jc w:val="center"/>
        <w:rPr>
          <w:rFonts w:ascii="Tahoma" w:hAnsi="Tahoma" w:cs="Tahoma"/>
          <w:b/>
          <w:u w:val="single"/>
        </w:rPr>
      </w:pPr>
    </w:p>
    <w:p w:rsidR="00C1197A" w:rsidRPr="00281671" w:rsidRDefault="00C1197A" w:rsidP="00844F15">
      <w:pPr>
        <w:tabs>
          <w:tab w:val="right" w:pos="9543"/>
        </w:tabs>
        <w:spacing w:line="206" w:lineRule="auto"/>
        <w:jc w:val="center"/>
        <w:rPr>
          <w:rFonts w:ascii="Tahoma" w:hAnsi="Tahoma" w:cs="Tahoma"/>
          <w:b/>
          <w:u w:val="single"/>
        </w:rPr>
      </w:pPr>
    </w:p>
    <w:p w:rsidR="00C1197A" w:rsidRPr="00281671" w:rsidRDefault="00C1197A" w:rsidP="00844F15">
      <w:pPr>
        <w:tabs>
          <w:tab w:val="right" w:pos="9543"/>
        </w:tabs>
        <w:spacing w:line="206" w:lineRule="auto"/>
        <w:jc w:val="center"/>
        <w:rPr>
          <w:rFonts w:ascii="Tahoma" w:hAnsi="Tahoma" w:cs="Tahoma"/>
          <w:b/>
          <w:u w:val="single"/>
        </w:rPr>
      </w:pPr>
    </w:p>
    <w:p w:rsidR="00C1197A" w:rsidRPr="00281671" w:rsidRDefault="00C1197A" w:rsidP="00844F15">
      <w:pPr>
        <w:tabs>
          <w:tab w:val="right" w:pos="9543"/>
        </w:tabs>
        <w:spacing w:line="206" w:lineRule="auto"/>
        <w:jc w:val="center"/>
        <w:rPr>
          <w:rFonts w:ascii="Tahoma" w:hAnsi="Tahoma" w:cs="Tahoma"/>
          <w:b/>
          <w:u w:val="single"/>
        </w:rPr>
      </w:pPr>
    </w:p>
    <w:p w:rsidR="00C1197A" w:rsidRPr="00281671" w:rsidRDefault="00C1197A" w:rsidP="00844F15">
      <w:pPr>
        <w:tabs>
          <w:tab w:val="right" w:pos="9543"/>
        </w:tabs>
        <w:spacing w:line="206" w:lineRule="auto"/>
        <w:jc w:val="center"/>
        <w:rPr>
          <w:rFonts w:ascii="Tahoma" w:hAnsi="Tahoma" w:cs="Tahoma"/>
          <w:b/>
          <w:u w:val="single"/>
        </w:rPr>
      </w:pPr>
    </w:p>
    <w:p w:rsidR="00C1197A" w:rsidRPr="00281671" w:rsidRDefault="00C1197A" w:rsidP="00844F15">
      <w:pPr>
        <w:tabs>
          <w:tab w:val="right" w:pos="9543"/>
        </w:tabs>
        <w:spacing w:line="206" w:lineRule="auto"/>
        <w:jc w:val="center"/>
        <w:rPr>
          <w:rFonts w:ascii="Tahoma" w:hAnsi="Tahoma" w:cs="Tahoma"/>
          <w:b/>
          <w:u w:val="single"/>
        </w:rPr>
      </w:pPr>
    </w:p>
    <w:p w:rsidR="00C1197A" w:rsidRPr="00281671" w:rsidRDefault="00C1197A"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844F15" w:rsidRPr="00281671" w:rsidRDefault="00844F15" w:rsidP="00844F15">
      <w:pPr>
        <w:tabs>
          <w:tab w:val="right" w:pos="9543"/>
        </w:tabs>
        <w:spacing w:line="206" w:lineRule="auto"/>
        <w:jc w:val="center"/>
        <w:rPr>
          <w:rFonts w:ascii="Tahoma" w:hAnsi="Tahoma" w:cs="Tahoma"/>
          <w:b/>
          <w:u w:val="single"/>
        </w:rPr>
      </w:pPr>
    </w:p>
    <w:p w:rsidR="001B6E18" w:rsidRPr="00281671" w:rsidRDefault="001B6E18" w:rsidP="00844F15">
      <w:pPr>
        <w:tabs>
          <w:tab w:val="right" w:pos="9543"/>
        </w:tabs>
        <w:spacing w:line="206" w:lineRule="auto"/>
        <w:jc w:val="center"/>
        <w:rPr>
          <w:rFonts w:ascii="Tahoma" w:hAnsi="Tahoma" w:cs="Tahoma"/>
          <w:b/>
          <w:u w:val="single"/>
        </w:rPr>
      </w:pPr>
    </w:p>
    <w:p w:rsidR="00844F15" w:rsidRPr="00281671" w:rsidRDefault="00844F15" w:rsidP="00844F15">
      <w:pPr>
        <w:pBdr>
          <w:top w:val="single" w:sz="4" w:space="1" w:color="auto"/>
          <w:left w:val="single" w:sz="4" w:space="4" w:color="auto"/>
          <w:bottom w:val="single" w:sz="4" w:space="1" w:color="auto"/>
          <w:right w:val="single" w:sz="4" w:space="4" w:color="auto"/>
        </w:pBdr>
        <w:tabs>
          <w:tab w:val="center" w:pos="7248"/>
          <w:tab w:val="right" w:pos="11667"/>
        </w:tabs>
        <w:jc w:val="center"/>
        <w:rPr>
          <w:rFonts w:ascii="Tahoma" w:hAnsi="Tahoma" w:cs="Tahoma"/>
          <w:b/>
        </w:rPr>
      </w:pPr>
      <w:r w:rsidRPr="00281671">
        <w:rPr>
          <w:rFonts w:ascii="Tahoma" w:hAnsi="Tahoma" w:cs="Tahoma"/>
          <w:b/>
        </w:rPr>
        <w:t>CAPÍTULO I</w:t>
      </w:r>
    </w:p>
    <w:p w:rsidR="00844F15" w:rsidRDefault="00844F15" w:rsidP="00844F15">
      <w:pPr>
        <w:tabs>
          <w:tab w:val="center" w:pos="5124"/>
          <w:tab w:val="right" w:pos="9543"/>
        </w:tabs>
        <w:jc w:val="center"/>
        <w:rPr>
          <w:rFonts w:ascii="Tahoma" w:hAnsi="Tahoma" w:cs="Tahoma"/>
        </w:rPr>
      </w:pPr>
    </w:p>
    <w:p w:rsidR="00FE4B12" w:rsidRPr="00281671" w:rsidRDefault="00FE4B12" w:rsidP="00844F15">
      <w:pPr>
        <w:tabs>
          <w:tab w:val="center" w:pos="5124"/>
          <w:tab w:val="right" w:pos="9543"/>
        </w:tabs>
        <w:jc w:val="center"/>
        <w:rPr>
          <w:rFonts w:ascii="Tahoma" w:hAnsi="Tahoma" w:cs="Tahoma"/>
        </w:rPr>
      </w:pPr>
    </w:p>
    <w:p w:rsidR="00844F15" w:rsidRPr="00281671" w:rsidRDefault="00844F15" w:rsidP="00844F15">
      <w:pPr>
        <w:tabs>
          <w:tab w:val="center" w:pos="5124"/>
          <w:tab w:val="right" w:pos="9543"/>
        </w:tabs>
        <w:spacing w:line="206" w:lineRule="auto"/>
        <w:jc w:val="center"/>
        <w:rPr>
          <w:rFonts w:ascii="Tahoma" w:hAnsi="Tahoma" w:cs="Tahoma"/>
          <w:b/>
          <w:u w:val="single"/>
        </w:rPr>
      </w:pPr>
      <w:r w:rsidRPr="00281671">
        <w:rPr>
          <w:rFonts w:ascii="Tahoma" w:hAnsi="Tahoma" w:cs="Tahoma"/>
          <w:b/>
          <w:u w:val="single"/>
        </w:rPr>
        <w:t>GENERALIDADES</w:t>
      </w:r>
    </w:p>
    <w:p w:rsidR="00844F15" w:rsidRPr="00281671" w:rsidRDefault="00844F15" w:rsidP="00844F15">
      <w:pPr>
        <w:tabs>
          <w:tab w:val="left" w:pos="709"/>
        </w:tabs>
        <w:spacing w:line="206" w:lineRule="auto"/>
        <w:rPr>
          <w:rFonts w:ascii="Tahoma" w:hAnsi="Tahoma" w:cs="Tahoma"/>
          <w:b/>
        </w:rPr>
      </w:pPr>
    </w:p>
    <w:p w:rsidR="00844F15" w:rsidRPr="00281671" w:rsidRDefault="00844F15" w:rsidP="00844F15">
      <w:pPr>
        <w:tabs>
          <w:tab w:val="left" w:pos="709"/>
        </w:tabs>
        <w:spacing w:line="206" w:lineRule="auto"/>
        <w:rPr>
          <w:rFonts w:ascii="Tahoma" w:hAnsi="Tahoma" w:cs="Tahoma"/>
          <w:b/>
        </w:rPr>
      </w:pPr>
    </w:p>
    <w:p w:rsidR="00844F15" w:rsidRPr="00281671" w:rsidRDefault="00844F15" w:rsidP="00844F15">
      <w:pPr>
        <w:tabs>
          <w:tab w:val="left" w:pos="709"/>
        </w:tabs>
        <w:spacing w:line="206" w:lineRule="auto"/>
        <w:rPr>
          <w:rFonts w:ascii="Tahoma" w:hAnsi="Tahoma" w:cs="Tahoma"/>
        </w:rPr>
      </w:pPr>
      <w:r w:rsidRPr="00281671">
        <w:rPr>
          <w:rFonts w:ascii="Tahoma" w:hAnsi="Tahoma" w:cs="Tahoma"/>
          <w:b/>
        </w:rPr>
        <w:t>1.1</w:t>
      </w:r>
      <w:r w:rsidRPr="00281671">
        <w:rPr>
          <w:rFonts w:ascii="Tahoma" w:hAnsi="Tahoma" w:cs="Tahoma"/>
          <w:b/>
        </w:rPr>
        <w:tab/>
        <w:t>ENTIDAD CONVOCANTE</w:t>
      </w:r>
    </w:p>
    <w:p w:rsidR="00AB25FF" w:rsidRPr="00C3592C" w:rsidRDefault="00AB25FF" w:rsidP="00AB25FF">
      <w:pPr>
        <w:tabs>
          <w:tab w:val="center" w:pos="5655"/>
          <w:tab w:val="right" w:pos="10074"/>
        </w:tabs>
        <w:ind w:left="709" w:hanging="747"/>
        <w:rPr>
          <w:rFonts w:ascii="Tahoma" w:hAnsi="Tahoma" w:cs="Tahoma"/>
          <w:lang w:val="pt-BR"/>
        </w:rPr>
      </w:pPr>
      <w:r w:rsidRPr="00C3592C">
        <w:rPr>
          <w:rFonts w:ascii="Tahoma" w:hAnsi="Tahoma" w:cs="Tahoma"/>
          <w:lang w:val="pt-BR"/>
        </w:rPr>
        <w:tab/>
      </w:r>
      <w:r w:rsidRPr="00C3592C">
        <w:rPr>
          <w:rFonts w:ascii="Tahoma" w:hAnsi="Tahoma" w:cs="Tahoma"/>
        </w:rPr>
        <w:t>Nombre</w:t>
      </w:r>
      <w:r w:rsidRPr="00C3592C">
        <w:rPr>
          <w:rFonts w:ascii="Tahoma" w:hAnsi="Tahoma" w:cs="Tahoma"/>
          <w:lang w:val="pt-BR"/>
        </w:rPr>
        <w:t>: GOBIERNO REGIONAL DEL CALLAO</w:t>
      </w:r>
    </w:p>
    <w:p w:rsidR="00AB25FF" w:rsidRPr="00C3592C" w:rsidRDefault="00AB25FF" w:rsidP="00AB25FF">
      <w:pPr>
        <w:tabs>
          <w:tab w:val="center" w:pos="5655"/>
          <w:tab w:val="right" w:pos="10074"/>
        </w:tabs>
        <w:ind w:left="531" w:hanging="569"/>
        <w:rPr>
          <w:rFonts w:ascii="Tahoma" w:hAnsi="Tahoma" w:cs="Tahoma"/>
          <w:lang w:val="pt-BR"/>
        </w:rPr>
      </w:pPr>
      <w:r w:rsidRPr="00C3592C">
        <w:rPr>
          <w:rFonts w:ascii="Tahoma" w:hAnsi="Tahoma" w:cs="Tahoma"/>
          <w:lang w:val="pt-BR"/>
        </w:rPr>
        <w:t xml:space="preserve">            RUC N° 20505703554</w:t>
      </w:r>
    </w:p>
    <w:p w:rsidR="00844F15" w:rsidRPr="00281671" w:rsidRDefault="00844F15" w:rsidP="00844F15">
      <w:pPr>
        <w:pStyle w:val="Ttulo9"/>
        <w:tabs>
          <w:tab w:val="center" w:pos="3139"/>
          <w:tab w:val="right" w:pos="7558"/>
        </w:tabs>
        <w:ind w:left="-425"/>
        <w:rPr>
          <w:rFonts w:ascii="Tahoma" w:hAnsi="Tahoma" w:cs="Tahoma"/>
          <w:i w:val="0"/>
          <w:u w:val="none"/>
        </w:rPr>
      </w:pPr>
    </w:p>
    <w:p w:rsidR="00844F15" w:rsidRPr="00281671" w:rsidRDefault="00844F15" w:rsidP="00844F15">
      <w:pPr>
        <w:numPr>
          <w:ilvl w:val="1"/>
          <w:numId w:val="4"/>
        </w:numPr>
        <w:spacing w:line="206" w:lineRule="auto"/>
        <w:jc w:val="both"/>
        <w:rPr>
          <w:rFonts w:ascii="Tahoma" w:hAnsi="Tahoma" w:cs="Tahoma"/>
          <w:b/>
        </w:rPr>
      </w:pPr>
      <w:r w:rsidRPr="00281671">
        <w:rPr>
          <w:rFonts w:ascii="Tahoma" w:hAnsi="Tahoma" w:cs="Tahoma"/>
          <w:b/>
        </w:rPr>
        <w:t>DOMICILIO LEGAL</w:t>
      </w:r>
    </w:p>
    <w:p w:rsidR="00AB25FF" w:rsidRPr="00C3592C" w:rsidRDefault="00AB25FF" w:rsidP="00AB25FF">
      <w:pPr>
        <w:tabs>
          <w:tab w:val="left" w:pos="709"/>
        </w:tabs>
        <w:spacing w:line="206" w:lineRule="auto"/>
        <w:ind w:left="709"/>
        <w:jc w:val="both"/>
        <w:rPr>
          <w:rFonts w:ascii="Tahoma" w:hAnsi="Tahoma" w:cs="Tahoma"/>
          <w:lang w:val="en-US"/>
        </w:rPr>
      </w:pPr>
      <w:r w:rsidRPr="00C3592C">
        <w:rPr>
          <w:rFonts w:ascii="Tahoma" w:hAnsi="Tahoma" w:cs="Tahoma"/>
          <w:lang w:val="en-US"/>
        </w:rPr>
        <w:t xml:space="preserve">Av. Elmer Faucett Nº 3970 </w:t>
      </w:r>
      <w:r w:rsidR="008D5B5F">
        <w:rPr>
          <w:rFonts w:ascii="Tahoma" w:hAnsi="Tahoma" w:cs="Tahoma"/>
          <w:lang w:val="en-US"/>
        </w:rPr>
        <w:t>-</w:t>
      </w:r>
      <w:r w:rsidRPr="00C3592C">
        <w:rPr>
          <w:rFonts w:ascii="Tahoma" w:hAnsi="Tahoma" w:cs="Tahoma"/>
          <w:lang w:val="en-US"/>
        </w:rPr>
        <w:t xml:space="preserve"> Callao.</w:t>
      </w:r>
    </w:p>
    <w:p w:rsidR="00844F15" w:rsidRPr="008D5B5F" w:rsidRDefault="00844F15" w:rsidP="00844F15">
      <w:pPr>
        <w:tabs>
          <w:tab w:val="left" w:pos="709"/>
        </w:tabs>
        <w:spacing w:line="206" w:lineRule="auto"/>
        <w:ind w:left="709"/>
        <w:jc w:val="both"/>
        <w:rPr>
          <w:rFonts w:ascii="Tahoma" w:hAnsi="Tahoma" w:cs="Tahoma"/>
          <w:lang w:val="en-US"/>
        </w:rPr>
      </w:pPr>
    </w:p>
    <w:p w:rsidR="00844F15" w:rsidRPr="00281671" w:rsidRDefault="00844F15" w:rsidP="00844F15">
      <w:pPr>
        <w:numPr>
          <w:ilvl w:val="1"/>
          <w:numId w:val="4"/>
        </w:numPr>
        <w:spacing w:line="206" w:lineRule="auto"/>
        <w:jc w:val="both"/>
        <w:rPr>
          <w:rFonts w:ascii="Tahoma" w:hAnsi="Tahoma" w:cs="Tahoma"/>
          <w:b/>
        </w:rPr>
      </w:pPr>
      <w:r w:rsidRPr="00281671">
        <w:rPr>
          <w:rFonts w:ascii="Tahoma" w:hAnsi="Tahoma" w:cs="Tahoma"/>
          <w:b/>
        </w:rPr>
        <w:t xml:space="preserve">OBJETO DE </w:t>
      </w:r>
      <w:smartTag w:uri="urn:schemas-microsoft-com:office:smarttags" w:element="PersonName">
        <w:smartTagPr>
          <w:attr w:name="ProductID" w:val="LA CONVOCATORIA"/>
        </w:smartTagPr>
        <w:r w:rsidRPr="00281671">
          <w:rPr>
            <w:rFonts w:ascii="Tahoma" w:hAnsi="Tahoma" w:cs="Tahoma"/>
            <w:b/>
          </w:rPr>
          <w:t>LA CONVOCATORIA</w:t>
        </w:r>
      </w:smartTag>
    </w:p>
    <w:p w:rsidR="00AB25FF" w:rsidRPr="00A45E9A" w:rsidRDefault="00844F15" w:rsidP="00FE4B12">
      <w:pPr>
        <w:spacing w:line="206" w:lineRule="auto"/>
        <w:ind w:left="709"/>
        <w:jc w:val="both"/>
        <w:rPr>
          <w:rFonts w:ascii="Tahoma" w:hAnsi="Tahoma" w:cs="Tahoma"/>
          <w:b/>
          <w:i/>
          <w:caps/>
          <w:color w:val="0000FF"/>
        </w:rPr>
      </w:pPr>
      <w:r w:rsidRPr="00A45E9A">
        <w:rPr>
          <w:rFonts w:ascii="Tahoma" w:hAnsi="Tahoma" w:cs="Tahoma"/>
        </w:rPr>
        <w:t xml:space="preserve">El presente proceso tiene por objeto la contratación de </w:t>
      </w:r>
      <w:r w:rsidR="00AB25FF" w:rsidRPr="00A45E9A">
        <w:rPr>
          <w:rFonts w:ascii="Tahoma" w:hAnsi="Tahoma" w:cs="Tahoma"/>
        </w:rPr>
        <w:t xml:space="preserve">la: </w:t>
      </w:r>
      <w:r w:rsidR="00AB25FF" w:rsidRPr="00A45E9A">
        <w:rPr>
          <w:rFonts w:ascii="Tahoma" w:hAnsi="Tahoma" w:cs="Tahoma"/>
          <w:b/>
          <w:caps/>
          <w:color w:val="0000FF"/>
        </w:rPr>
        <w:t>“</w:t>
      </w:r>
      <w:r w:rsidR="009C42B8">
        <w:rPr>
          <w:rFonts w:ascii="Tahoma" w:hAnsi="Tahoma" w:cs="Tahoma"/>
          <w:b/>
          <w:caps/>
          <w:color w:val="0000FF"/>
        </w:rPr>
        <w:t xml:space="preserve">ADQUISICION DE </w:t>
      </w:r>
      <w:r w:rsidR="00A45E9A" w:rsidRPr="00A45E9A">
        <w:rPr>
          <w:rFonts w:ascii="Tahoma" w:hAnsi="Tahoma" w:cs="Tahoma"/>
          <w:b/>
          <w:caps/>
          <w:color w:val="0000FF"/>
        </w:rPr>
        <w:t xml:space="preserve">VALES DE CONSUMO DE ALIMENTOS PARA LOS </w:t>
      </w:r>
      <w:r w:rsidR="00FE4B12">
        <w:rPr>
          <w:rFonts w:ascii="Tahoma" w:hAnsi="Tahoma" w:cs="Tahoma"/>
          <w:b/>
          <w:caps/>
          <w:color w:val="0000FF"/>
        </w:rPr>
        <w:t>299</w:t>
      </w:r>
      <w:r w:rsidR="009C42B8">
        <w:rPr>
          <w:rFonts w:ascii="Tahoma" w:hAnsi="Tahoma" w:cs="Tahoma"/>
          <w:b/>
          <w:caps/>
          <w:color w:val="0000FF"/>
        </w:rPr>
        <w:t xml:space="preserve"> </w:t>
      </w:r>
      <w:r w:rsidR="00A45E9A" w:rsidRPr="00A45E9A">
        <w:rPr>
          <w:rFonts w:ascii="Tahoma" w:hAnsi="Tahoma" w:cs="Tahoma"/>
          <w:b/>
          <w:caps/>
          <w:color w:val="0000FF"/>
        </w:rPr>
        <w:t xml:space="preserve">TRABAJADORES </w:t>
      </w:r>
      <w:r w:rsidR="00FE4B12">
        <w:rPr>
          <w:rFonts w:ascii="Tahoma" w:hAnsi="Tahoma" w:cs="Tahoma"/>
          <w:b/>
          <w:caps/>
          <w:color w:val="0000FF"/>
        </w:rPr>
        <w:t xml:space="preserve">DE LA ADMINISTRACION CENTRAL </w:t>
      </w:r>
      <w:r w:rsidR="00A45E9A" w:rsidRPr="00A45E9A">
        <w:rPr>
          <w:rFonts w:ascii="Tahoma" w:hAnsi="Tahoma" w:cs="Tahoma"/>
          <w:b/>
          <w:caps/>
          <w:color w:val="0000FF"/>
        </w:rPr>
        <w:t>DEL GOBIERNO REGIONAL DEL CALLAO</w:t>
      </w:r>
      <w:r w:rsidR="00AB25FF" w:rsidRPr="00A45E9A">
        <w:rPr>
          <w:rFonts w:ascii="Tahoma" w:hAnsi="Tahoma" w:cs="Tahoma"/>
          <w:b/>
          <w:caps/>
          <w:color w:val="0000FF"/>
        </w:rPr>
        <w:t>”.</w:t>
      </w:r>
    </w:p>
    <w:p w:rsidR="00844F15" w:rsidRPr="00281671" w:rsidRDefault="00844F15" w:rsidP="00AB25FF">
      <w:pPr>
        <w:ind w:left="709"/>
        <w:jc w:val="both"/>
        <w:rPr>
          <w:rFonts w:ascii="Tahoma" w:hAnsi="Tahoma" w:cs="Tahoma"/>
          <w:b/>
        </w:rPr>
      </w:pPr>
    </w:p>
    <w:p w:rsidR="00844F15" w:rsidRPr="00281671" w:rsidRDefault="00844F15" w:rsidP="00844F15">
      <w:pPr>
        <w:numPr>
          <w:ilvl w:val="1"/>
          <w:numId w:val="4"/>
        </w:numPr>
        <w:spacing w:line="206" w:lineRule="auto"/>
        <w:jc w:val="both"/>
        <w:rPr>
          <w:rFonts w:ascii="Tahoma" w:hAnsi="Tahoma" w:cs="Tahoma"/>
          <w:b/>
        </w:rPr>
      </w:pPr>
      <w:r w:rsidRPr="00281671">
        <w:rPr>
          <w:rFonts w:ascii="Tahoma" w:hAnsi="Tahoma" w:cs="Tahoma"/>
          <w:b/>
        </w:rPr>
        <w:t>VALOR REFERENCIAL</w:t>
      </w:r>
      <w:r w:rsidR="00585B70" w:rsidRPr="00281671">
        <w:rPr>
          <w:rStyle w:val="Refdenotaalpie"/>
          <w:rFonts w:ascii="Tahoma" w:hAnsi="Tahoma" w:cs="Tahoma"/>
          <w:b/>
        </w:rPr>
        <w:footnoteReference w:id="3"/>
      </w:r>
    </w:p>
    <w:p w:rsidR="008F3E04" w:rsidRPr="00FE4B12" w:rsidRDefault="00844F15" w:rsidP="008F3E04">
      <w:pPr>
        <w:pStyle w:val="Textoindependiente21"/>
        <w:tabs>
          <w:tab w:val="left" w:pos="284"/>
          <w:tab w:val="center" w:pos="5832"/>
          <w:tab w:val="right" w:pos="8789"/>
        </w:tabs>
        <w:ind w:left="709"/>
        <w:rPr>
          <w:rFonts w:ascii="Tahoma" w:hAnsi="Tahoma" w:cs="Tahoma"/>
          <w:i/>
          <w:color w:val="943634" w:themeColor="accent2" w:themeShade="BF"/>
        </w:rPr>
      </w:pPr>
      <w:r w:rsidRPr="00281671">
        <w:rPr>
          <w:rFonts w:ascii="Tahoma" w:hAnsi="Tahoma" w:cs="Tahoma"/>
        </w:rPr>
        <w:t xml:space="preserve">El valor referencial asciende a </w:t>
      </w:r>
      <w:r w:rsidR="00AB25FF" w:rsidRPr="00AF1DF3">
        <w:rPr>
          <w:rFonts w:ascii="Tahoma" w:hAnsi="Tahoma" w:cs="Tahoma"/>
          <w:b/>
          <w:color w:val="0000FF"/>
        </w:rPr>
        <w:t xml:space="preserve">S/. </w:t>
      </w:r>
      <w:r w:rsidR="00FE4B12">
        <w:rPr>
          <w:rFonts w:ascii="Tahoma" w:hAnsi="Tahoma" w:cs="Tahoma"/>
          <w:b/>
          <w:color w:val="0000FF"/>
        </w:rPr>
        <w:t>164</w:t>
      </w:r>
      <w:r w:rsidR="00AB25FF" w:rsidRPr="00AF1DF3">
        <w:rPr>
          <w:rFonts w:ascii="Tahoma" w:hAnsi="Tahoma" w:cs="Tahoma"/>
          <w:b/>
          <w:color w:val="0000FF"/>
        </w:rPr>
        <w:t>,</w:t>
      </w:r>
      <w:r w:rsidR="00FE4B12">
        <w:rPr>
          <w:rFonts w:ascii="Tahoma" w:hAnsi="Tahoma" w:cs="Tahoma"/>
          <w:b/>
          <w:color w:val="0000FF"/>
        </w:rPr>
        <w:t>450</w:t>
      </w:r>
      <w:r w:rsidR="00AB25FF">
        <w:rPr>
          <w:rFonts w:ascii="Tahoma" w:hAnsi="Tahoma" w:cs="Tahoma"/>
          <w:b/>
          <w:color w:val="0000FF"/>
        </w:rPr>
        <w:t>.00</w:t>
      </w:r>
      <w:r w:rsidR="00AB25FF" w:rsidRPr="00AF1DF3">
        <w:rPr>
          <w:rFonts w:ascii="Tahoma" w:hAnsi="Tahoma" w:cs="Tahoma"/>
          <w:color w:val="0000FF"/>
        </w:rPr>
        <w:t xml:space="preserve"> (</w:t>
      </w:r>
      <w:r w:rsidR="009C42B8">
        <w:rPr>
          <w:rFonts w:ascii="Tahoma" w:hAnsi="Tahoma" w:cs="Tahoma"/>
          <w:color w:val="0000FF"/>
        </w:rPr>
        <w:t>C</w:t>
      </w:r>
      <w:r w:rsidR="00FE4B12">
        <w:rPr>
          <w:rFonts w:ascii="Tahoma" w:hAnsi="Tahoma" w:cs="Tahoma"/>
          <w:color w:val="0000FF"/>
        </w:rPr>
        <w:t xml:space="preserve">iento Sesenta y Cuatro Mil Cuatrocientos Cincuenta </w:t>
      </w:r>
      <w:r w:rsidR="00AB25FF" w:rsidRPr="00AF1DF3">
        <w:rPr>
          <w:rFonts w:ascii="Tahoma" w:hAnsi="Tahoma" w:cs="Tahoma"/>
          <w:color w:val="0000FF"/>
        </w:rPr>
        <w:t xml:space="preserve">con </w:t>
      </w:r>
      <w:r w:rsidR="00AB25FF">
        <w:rPr>
          <w:rFonts w:ascii="Tahoma" w:hAnsi="Tahoma" w:cs="Tahoma"/>
          <w:color w:val="0000FF"/>
        </w:rPr>
        <w:t>00</w:t>
      </w:r>
      <w:r w:rsidR="00AB25FF" w:rsidRPr="00AF1DF3">
        <w:rPr>
          <w:rFonts w:ascii="Tahoma" w:hAnsi="Tahoma" w:cs="Tahoma"/>
          <w:color w:val="0000FF"/>
        </w:rPr>
        <w:t>/100 Nuevos Soles)</w:t>
      </w:r>
      <w:r w:rsidRPr="00281671">
        <w:rPr>
          <w:rFonts w:ascii="Tahoma" w:hAnsi="Tahoma" w:cs="Tahoma"/>
          <w:i/>
        </w:rPr>
        <w:t>,</w:t>
      </w:r>
      <w:r w:rsidRPr="00281671">
        <w:rPr>
          <w:rFonts w:ascii="Tahoma" w:hAnsi="Tahoma" w:cs="Tahoma"/>
        </w:rPr>
        <w:t xml:space="preserve"> incluido los impuestos de Ley y cualquier otro concepto que incida en el costo total del bien. El valor referencial ha sido calculado al mes de</w:t>
      </w:r>
      <w:r w:rsidR="00E215D0">
        <w:rPr>
          <w:rFonts w:ascii="Tahoma" w:hAnsi="Tahoma" w:cs="Tahoma"/>
        </w:rPr>
        <w:t xml:space="preserve"> </w:t>
      </w:r>
      <w:r w:rsidR="009C42B8">
        <w:rPr>
          <w:rFonts w:ascii="Tahoma" w:hAnsi="Tahoma" w:cs="Tahoma"/>
          <w:color w:val="0000FF"/>
        </w:rPr>
        <w:t>Mayo</w:t>
      </w:r>
      <w:r w:rsidR="00A45E9A">
        <w:rPr>
          <w:rFonts w:ascii="Tahoma" w:hAnsi="Tahoma" w:cs="Tahoma"/>
          <w:color w:val="0000FF"/>
        </w:rPr>
        <w:t xml:space="preserve"> d</w:t>
      </w:r>
      <w:r w:rsidR="00E215D0" w:rsidRPr="00E215D0">
        <w:rPr>
          <w:rFonts w:ascii="Tahoma" w:hAnsi="Tahoma" w:cs="Tahoma"/>
          <w:color w:val="0000FF"/>
        </w:rPr>
        <w:t>el 201</w:t>
      </w:r>
      <w:r w:rsidR="009C42B8">
        <w:rPr>
          <w:rFonts w:ascii="Tahoma" w:hAnsi="Tahoma" w:cs="Tahoma"/>
          <w:color w:val="0000FF"/>
        </w:rPr>
        <w:t>1</w:t>
      </w:r>
      <w:r w:rsidR="00FE4B12">
        <w:rPr>
          <w:rFonts w:ascii="Tahoma" w:hAnsi="Tahoma" w:cs="Tahoma"/>
          <w:color w:val="0000FF"/>
        </w:rPr>
        <w:t>.</w:t>
      </w:r>
      <w:r w:rsidRPr="00281671">
        <w:rPr>
          <w:rFonts w:ascii="Tahoma" w:hAnsi="Tahoma" w:cs="Tahoma"/>
          <w:b/>
          <w:i/>
          <w:color w:val="0000FF"/>
        </w:rPr>
        <w:t xml:space="preserve"> </w:t>
      </w:r>
      <w:r w:rsidRPr="00FE4B12">
        <w:rPr>
          <w:rFonts w:ascii="Tahoma" w:hAnsi="Tahoma" w:cs="Tahoma"/>
          <w:i/>
          <w:color w:val="943634" w:themeColor="accent2" w:themeShade="BF"/>
        </w:rPr>
        <w:t>(</w:t>
      </w:r>
      <w:r w:rsidR="00A10665" w:rsidRPr="00FE4B12">
        <w:rPr>
          <w:rFonts w:ascii="Tahoma" w:hAnsi="Tahoma" w:cs="Tahoma"/>
          <w:i/>
          <w:color w:val="943634" w:themeColor="accent2" w:themeShade="BF"/>
        </w:rPr>
        <w:t>la</w:t>
      </w:r>
      <w:r w:rsidRPr="00FE4B12">
        <w:rPr>
          <w:rFonts w:ascii="Tahoma" w:hAnsi="Tahoma" w:cs="Tahoma"/>
          <w:i/>
          <w:color w:val="943634" w:themeColor="accent2" w:themeShade="BF"/>
        </w:rPr>
        <w:t xml:space="preserve"> </w:t>
      </w:r>
      <w:r w:rsidR="00A10665" w:rsidRPr="00FE4B12">
        <w:rPr>
          <w:rFonts w:ascii="Tahoma" w:hAnsi="Tahoma" w:cs="Tahoma"/>
          <w:i/>
          <w:color w:val="943634" w:themeColor="accent2" w:themeShade="BF"/>
        </w:rPr>
        <w:t xml:space="preserve">antigüedad </w:t>
      </w:r>
      <w:r w:rsidRPr="00FE4B12">
        <w:rPr>
          <w:rFonts w:ascii="Tahoma" w:hAnsi="Tahoma" w:cs="Tahoma"/>
          <w:i/>
          <w:color w:val="943634" w:themeColor="accent2" w:themeShade="BF"/>
        </w:rPr>
        <w:t xml:space="preserve">del valor referencial no deberá exceder de los tres (3) meses </w:t>
      </w:r>
      <w:r w:rsidR="00D55039" w:rsidRPr="00FE4B12">
        <w:rPr>
          <w:rFonts w:ascii="Tahoma" w:hAnsi="Tahoma" w:cs="Tahoma"/>
          <w:i/>
          <w:color w:val="943634" w:themeColor="accent2" w:themeShade="BF"/>
        </w:rPr>
        <w:t xml:space="preserve">desde </w:t>
      </w:r>
      <w:r w:rsidR="008F3E04" w:rsidRPr="00FE4B12">
        <w:rPr>
          <w:rFonts w:ascii="Tahoma" w:hAnsi="Tahoma" w:cs="Tahoma"/>
          <w:i/>
          <w:color w:val="943634" w:themeColor="accent2" w:themeShade="BF"/>
        </w:rPr>
        <w:t xml:space="preserve">la aprobación del expediente de contratación). </w:t>
      </w:r>
    </w:p>
    <w:p w:rsidR="002C4967" w:rsidRPr="00281671" w:rsidRDefault="002C4967" w:rsidP="006419C2">
      <w:pPr>
        <w:pStyle w:val="Textoindependiente21"/>
        <w:tabs>
          <w:tab w:val="left" w:pos="284"/>
          <w:tab w:val="center" w:pos="5832"/>
          <w:tab w:val="right" w:pos="8789"/>
        </w:tabs>
        <w:ind w:left="0"/>
        <w:rPr>
          <w:rFonts w:ascii="Tahoma" w:hAnsi="Tahoma" w:cs="Tahoma"/>
          <w:b/>
          <w:i/>
          <w:color w:val="0000FF"/>
        </w:rPr>
      </w:pPr>
      <w:r w:rsidRPr="00281671">
        <w:rPr>
          <w:rFonts w:ascii="Tahoma" w:hAnsi="Tahoma" w:cs="Tahoma"/>
        </w:rPr>
        <w:tab/>
      </w:r>
    </w:p>
    <w:p w:rsidR="00844F15" w:rsidRPr="00281671" w:rsidRDefault="00844F15" w:rsidP="009C42B8">
      <w:pPr>
        <w:numPr>
          <w:ilvl w:val="1"/>
          <w:numId w:val="4"/>
        </w:numPr>
        <w:tabs>
          <w:tab w:val="clear" w:pos="705"/>
          <w:tab w:val="num" w:pos="709"/>
        </w:tabs>
        <w:spacing w:line="206" w:lineRule="auto"/>
        <w:jc w:val="both"/>
        <w:rPr>
          <w:rFonts w:ascii="Tahoma" w:hAnsi="Tahoma" w:cs="Tahoma"/>
          <w:b/>
        </w:rPr>
      </w:pPr>
      <w:r w:rsidRPr="00281671">
        <w:rPr>
          <w:rFonts w:ascii="Tahoma" w:hAnsi="Tahoma" w:cs="Tahoma"/>
          <w:b/>
        </w:rPr>
        <w:t>EXPEDIENTE DE CONTRATACIÓN</w:t>
      </w:r>
    </w:p>
    <w:p w:rsidR="00E215D0" w:rsidRDefault="008F2DF4" w:rsidP="008F2DF4">
      <w:pPr>
        <w:spacing w:line="206" w:lineRule="auto"/>
        <w:ind w:left="705"/>
        <w:jc w:val="both"/>
        <w:rPr>
          <w:rFonts w:ascii="Tahoma" w:hAnsi="Tahoma" w:cs="Tahoma"/>
        </w:rPr>
      </w:pPr>
      <w:r w:rsidRPr="00281671">
        <w:rPr>
          <w:rFonts w:ascii="Tahoma" w:hAnsi="Tahoma" w:cs="Tahoma"/>
        </w:rPr>
        <w:t xml:space="preserve">El expediente de contratación fue aprobado mediante </w:t>
      </w:r>
      <w:r w:rsidR="00E215D0" w:rsidRPr="00E215D0">
        <w:rPr>
          <w:rFonts w:ascii="Tahoma" w:hAnsi="Tahoma" w:cs="Tahoma"/>
          <w:color w:val="0000FF"/>
        </w:rPr>
        <w:t xml:space="preserve">Resolución </w:t>
      </w:r>
      <w:r w:rsidR="009C42B8">
        <w:rPr>
          <w:rFonts w:ascii="Tahoma" w:hAnsi="Tahoma" w:cs="Tahoma"/>
          <w:color w:val="0000FF"/>
        </w:rPr>
        <w:t xml:space="preserve">de </w:t>
      </w:r>
      <w:r w:rsidR="00E215D0" w:rsidRPr="00E215D0">
        <w:rPr>
          <w:rFonts w:ascii="Tahoma" w:hAnsi="Tahoma" w:cs="Tahoma"/>
          <w:color w:val="0000FF"/>
        </w:rPr>
        <w:t xml:space="preserve">Gerencia </w:t>
      </w:r>
      <w:r w:rsidR="009C42B8">
        <w:rPr>
          <w:rFonts w:ascii="Tahoma" w:hAnsi="Tahoma" w:cs="Tahoma"/>
          <w:color w:val="0000FF"/>
        </w:rPr>
        <w:t xml:space="preserve">General Regional </w:t>
      </w:r>
      <w:r w:rsidR="00E215D0" w:rsidRPr="00E215D0">
        <w:rPr>
          <w:rFonts w:ascii="Tahoma" w:hAnsi="Tahoma" w:cs="Tahoma"/>
          <w:color w:val="0000FF"/>
        </w:rPr>
        <w:t xml:space="preserve">Nº </w:t>
      </w:r>
      <w:r w:rsidR="00FE4B12">
        <w:rPr>
          <w:rFonts w:ascii="Tahoma" w:hAnsi="Tahoma" w:cs="Tahoma"/>
          <w:color w:val="0000FF"/>
        </w:rPr>
        <w:t>722</w:t>
      </w:r>
      <w:r w:rsidR="00E215D0" w:rsidRPr="00E215D0">
        <w:rPr>
          <w:rFonts w:ascii="Tahoma" w:hAnsi="Tahoma" w:cs="Tahoma"/>
          <w:color w:val="0000FF"/>
        </w:rPr>
        <w:t>-201</w:t>
      </w:r>
      <w:r w:rsidR="009C42B8">
        <w:rPr>
          <w:rFonts w:ascii="Tahoma" w:hAnsi="Tahoma" w:cs="Tahoma"/>
          <w:color w:val="0000FF"/>
        </w:rPr>
        <w:t>1</w:t>
      </w:r>
      <w:r w:rsidR="00E215D0" w:rsidRPr="00E215D0">
        <w:rPr>
          <w:rFonts w:ascii="Tahoma" w:hAnsi="Tahoma" w:cs="Tahoma"/>
          <w:color w:val="0000FF"/>
        </w:rPr>
        <w:t>-Gobierno Regional del Callao-</w:t>
      </w:r>
      <w:r w:rsidR="009C42B8">
        <w:rPr>
          <w:rFonts w:ascii="Tahoma" w:hAnsi="Tahoma" w:cs="Tahoma"/>
          <w:color w:val="0000FF"/>
        </w:rPr>
        <w:t>GGR</w:t>
      </w:r>
      <w:r w:rsidRPr="00281671">
        <w:rPr>
          <w:rFonts w:ascii="Tahoma" w:hAnsi="Tahoma" w:cs="Tahoma"/>
          <w:b/>
          <w:i/>
          <w:color w:val="0000FF"/>
        </w:rPr>
        <w:t xml:space="preserve"> </w:t>
      </w:r>
      <w:r w:rsidRPr="00281671">
        <w:rPr>
          <w:rFonts w:ascii="Tahoma" w:hAnsi="Tahoma" w:cs="Tahoma"/>
        </w:rPr>
        <w:t>el</w:t>
      </w:r>
      <w:r w:rsidR="00E215D0">
        <w:rPr>
          <w:rFonts w:ascii="Tahoma" w:hAnsi="Tahoma" w:cs="Tahoma"/>
        </w:rPr>
        <w:t xml:space="preserve"> </w:t>
      </w:r>
      <w:r w:rsidR="00A81D8B">
        <w:rPr>
          <w:rFonts w:ascii="Tahoma" w:hAnsi="Tahoma" w:cs="Tahoma"/>
          <w:color w:val="0000FF"/>
        </w:rPr>
        <w:t>2</w:t>
      </w:r>
      <w:r w:rsidR="00FE4B12">
        <w:rPr>
          <w:rFonts w:ascii="Tahoma" w:hAnsi="Tahoma" w:cs="Tahoma"/>
          <w:color w:val="0000FF"/>
        </w:rPr>
        <w:t>2</w:t>
      </w:r>
      <w:r w:rsidR="00E215D0" w:rsidRPr="00E215D0">
        <w:rPr>
          <w:rFonts w:ascii="Tahoma" w:hAnsi="Tahoma" w:cs="Tahoma"/>
          <w:color w:val="0000FF"/>
        </w:rPr>
        <w:t xml:space="preserve"> de </w:t>
      </w:r>
      <w:r w:rsidR="00FE4B12">
        <w:rPr>
          <w:rFonts w:ascii="Tahoma" w:hAnsi="Tahoma" w:cs="Tahoma"/>
          <w:color w:val="0000FF"/>
        </w:rPr>
        <w:t xml:space="preserve">Junio </w:t>
      </w:r>
      <w:r w:rsidR="00E215D0" w:rsidRPr="00E215D0">
        <w:rPr>
          <w:rFonts w:ascii="Tahoma" w:hAnsi="Tahoma" w:cs="Tahoma"/>
          <w:color w:val="0000FF"/>
        </w:rPr>
        <w:t>del 201</w:t>
      </w:r>
      <w:r w:rsidR="009C42B8">
        <w:rPr>
          <w:rFonts w:ascii="Tahoma" w:hAnsi="Tahoma" w:cs="Tahoma"/>
          <w:color w:val="0000FF"/>
        </w:rPr>
        <w:t>1</w:t>
      </w:r>
      <w:r w:rsidR="00E215D0">
        <w:rPr>
          <w:rFonts w:ascii="Tahoma" w:hAnsi="Tahoma" w:cs="Tahoma"/>
        </w:rPr>
        <w:t>.</w:t>
      </w:r>
    </w:p>
    <w:p w:rsidR="008F2DF4" w:rsidRPr="00281671" w:rsidRDefault="008F2DF4" w:rsidP="008F2DF4">
      <w:pPr>
        <w:spacing w:line="206" w:lineRule="auto"/>
        <w:ind w:left="705"/>
        <w:jc w:val="both"/>
        <w:rPr>
          <w:rFonts w:ascii="Tahoma" w:hAnsi="Tahoma" w:cs="Tahoma"/>
        </w:rPr>
      </w:pPr>
    </w:p>
    <w:p w:rsidR="00844F15" w:rsidRPr="00281671" w:rsidRDefault="00844F15" w:rsidP="00844F15">
      <w:pPr>
        <w:numPr>
          <w:ilvl w:val="1"/>
          <w:numId w:val="4"/>
        </w:numPr>
        <w:spacing w:line="206" w:lineRule="auto"/>
        <w:jc w:val="both"/>
        <w:rPr>
          <w:rFonts w:ascii="Tahoma" w:hAnsi="Tahoma" w:cs="Tahoma"/>
          <w:b/>
        </w:rPr>
      </w:pPr>
      <w:r w:rsidRPr="00281671">
        <w:rPr>
          <w:rFonts w:ascii="Tahoma" w:hAnsi="Tahoma" w:cs="Tahoma"/>
          <w:b/>
        </w:rPr>
        <w:t>FUENTE DE FINANCIAMIENTO</w:t>
      </w:r>
      <w:r w:rsidRPr="00281671">
        <w:rPr>
          <w:rStyle w:val="Refdenotaalpie"/>
          <w:rFonts w:ascii="Tahoma" w:hAnsi="Tahoma" w:cs="Tahoma"/>
          <w:b/>
        </w:rPr>
        <w:footnoteReference w:id="4"/>
      </w:r>
    </w:p>
    <w:p w:rsidR="00E215D0" w:rsidRPr="00C94C69" w:rsidRDefault="00E215D0" w:rsidP="00E215D0">
      <w:pPr>
        <w:spacing w:line="206" w:lineRule="auto"/>
        <w:ind w:left="705"/>
        <w:jc w:val="both"/>
        <w:rPr>
          <w:rFonts w:ascii="Tahoma" w:hAnsi="Tahoma" w:cs="Tahoma"/>
        </w:rPr>
      </w:pPr>
      <w:r w:rsidRPr="00C94C69">
        <w:rPr>
          <w:rFonts w:ascii="Tahoma" w:hAnsi="Tahoma" w:cs="Tahoma"/>
        </w:rPr>
        <w:t>Rentas de Aduanas.</w:t>
      </w:r>
    </w:p>
    <w:p w:rsidR="002D7C8E" w:rsidRPr="00281671" w:rsidRDefault="002D7C8E" w:rsidP="00844F15">
      <w:pPr>
        <w:spacing w:line="206" w:lineRule="auto"/>
        <w:ind w:left="705"/>
        <w:jc w:val="both"/>
        <w:rPr>
          <w:rFonts w:ascii="Tahoma" w:hAnsi="Tahoma" w:cs="Tahoma"/>
          <w:b/>
        </w:rPr>
      </w:pPr>
    </w:p>
    <w:p w:rsidR="00844F15" w:rsidRPr="00281671" w:rsidRDefault="00571E8F" w:rsidP="00844F15">
      <w:pPr>
        <w:numPr>
          <w:ilvl w:val="1"/>
          <w:numId w:val="4"/>
        </w:numPr>
        <w:spacing w:line="206" w:lineRule="auto"/>
        <w:jc w:val="both"/>
        <w:rPr>
          <w:rFonts w:ascii="Tahoma" w:hAnsi="Tahoma" w:cs="Tahoma"/>
          <w:b/>
        </w:rPr>
      </w:pPr>
      <w:r w:rsidRPr="00281671">
        <w:rPr>
          <w:rFonts w:ascii="Tahoma" w:hAnsi="Tahoma" w:cs="Tahoma"/>
          <w:b/>
        </w:rPr>
        <w:t>SISTEMA DE CONTRATACIÓ</w:t>
      </w:r>
      <w:r w:rsidR="00844F15" w:rsidRPr="00281671">
        <w:rPr>
          <w:rFonts w:ascii="Tahoma" w:hAnsi="Tahoma" w:cs="Tahoma"/>
          <w:b/>
        </w:rPr>
        <w:t>N</w:t>
      </w:r>
    </w:p>
    <w:p w:rsidR="00844F15" w:rsidRPr="00281671" w:rsidRDefault="00844F15" w:rsidP="00844F15">
      <w:pPr>
        <w:spacing w:line="206" w:lineRule="auto"/>
        <w:ind w:left="705"/>
        <w:jc w:val="both"/>
        <w:rPr>
          <w:rFonts w:ascii="Tahoma" w:hAnsi="Tahoma" w:cs="Tahoma"/>
        </w:rPr>
      </w:pPr>
      <w:r w:rsidRPr="00281671">
        <w:rPr>
          <w:rFonts w:ascii="Tahoma" w:hAnsi="Tahoma" w:cs="Tahoma"/>
        </w:rPr>
        <w:t>El presente proceso se rige por el sistema de</w:t>
      </w:r>
      <w:r w:rsidR="00E215D0">
        <w:rPr>
          <w:rFonts w:ascii="Tahoma" w:hAnsi="Tahoma" w:cs="Tahoma"/>
        </w:rPr>
        <w:t xml:space="preserve"> </w:t>
      </w:r>
      <w:r w:rsidR="00E215D0" w:rsidRPr="00E215D0">
        <w:rPr>
          <w:rFonts w:ascii="Tahoma" w:hAnsi="Tahoma" w:cs="Tahoma"/>
          <w:color w:val="0000FF"/>
        </w:rPr>
        <w:t>Suma Alzada</w:t>
      </w:r>
      <w:r w:rsidR="00E215D0">
        <w:rPr>
          <w:rFonts w:ascii="Tahoma" w:hAnsi="Tahoma" w:cs="Tahoma"/>
        </w:rPr>
        <w:t>,</w:t>
      </w:r>
      <w:r w:rsidRPr="00281671">
        <w:rPr>
          <w:rFonts w:ascii="Tahoma" w:hAnsi="Tahoma" w:cs="Tahoma"/>
          <w:b/>
          <w:i/>
          <w:color w:val="0000FF"/>
        </w:rPr>
        <w:t xml:space="preserve"> </w:t>
      </w:r>
      <w:r w:rsidRPr="00281671">
        <w:rPr>
          <w:rFonts w:ascii="Tahoma" w:hAnsi="Tahoma" w:cs="Tahoma"/>
        </w:rPr>
        <w:t>de acuerdo con lo establecido en el expediente de contratación respectivo.</w:t>
      </w:r>
    </w:p>
    <w:p w:rsidR="00844F15" w:rsidRPr="00281671" w:rsidRDefault="00844F15" w:rsidP="00844F15">
      <w:pPr>
        <w:spacing w:line="206" w:lineRule="auto"/>
        <w:jc w:val="both"/>
        <w:rPr>
          <w:rFonts w:ascii="Tahoma" w:hAnsi="Tahoma" w:cs="Tahoma"/>
        </w:rPr>
      </w:pPr>
      <w:r w:rsidRPr="00281671">
        <w:rPr>
          <w:rFonts w:ascii="Tahoma" w:hAnsi="Tahoma" w:cs="Tahoma"/>
        </w:rPr>
        <w:tab/>
      </w:r>
    </w:p>
    <w:p w:rsidR="00844F15" w:rsidRPr="00281671" w:rsidRDefault="00844F15" w:rsidP="00844F15">
      <w:pPr>
        <w:numPr>
          <w:ilvl w:val="1"/>
          <w:numId w:val="4"/>
        </w:numPr>
        <w:spacing w:line="206" w:lineRule="auto"/>
        <w:jc w:val="both"/>
        <w:rPr>
          <w:rFonts w:ascii="Tahoma" w:hAnsi="Tahoma" w:cs="Tahoma"/>
          <w:b/>
        </w:rPr>
      </w:pPr>
      <w:r w:rsidRPr="00281671">
        <w:rPr>
          <w:rFonts w:ascii="Tahoma" w:hAnsi="Tahoma" w:cs="Tahoma"/>
          <w:b/>
        </w:rPr>
        <w:t>ALCANCES DEL REQUERIMIENTO</w:t>
      </w:r>
    </w:p>
    <w:p w:rsidR="00844F15" w:rsidRPr="00281671" w:rsidRDefault="00844F15" w:rsidP="00844F15">
      <w:pPr>
        <w:pStyle w:val="Sangra2detindependiente1"/>
        <w:tabs>
          <w:tab w:val="center" w:pos="6384"/>
          <w:tab w:val="right" w:pos="10803"/>
        </w:tabs>
        <w:ind w:left="709" w:firstLine="0"/>
        <w:rPr>
          <w:rFonts w:ascii="Tahoma" w:eastAsia="Times New Roman" w:hAnsi="Tahoma" w:cs="Tahoma"/>
          <w:sz w:val="20"/>
          <w:lang w:val="es-ES"/>
        </w:rPr>
      </w:pPr>
      <w:r w:rsidRPr="00281671">
        <w:rPr>
          <w:rFonts w:ascii="Tahoma" w:eastAsia="Times New Roman" w:hAnsi="Tahoma" w:cs="Tahoma"/>
          <w:sz w:val="20"/>
          <w:lang w:val="es-ES"/>
        </w:rPr>
        <w:t>El requerimiento está definido en el Capítulo III de la presente Sección.</w:t>
      </w:r>
    </w:p>
    <w:p w:rsidR="00844F15" w:rsidRPr="00281671" w:rsidRDefault="00844F15" w:rsidP="00844F15">
      <w:pPr>
        <w:spacing w:line="206" w:lineRule="auto"/>
        <w:jc w:val="both"/>
        <w:rPr>
          <w:rFonts w:ascii="Tahoma" w:hAnsi="Tahoma" w:cs="Tahoma"/>
          <w:b/>
        </w:rPr>
      </w:pPr>
    </w:p>
    <w:p w:rsidR="00844F15" w:rsidRPr="00281671" w:rsidRDefault="00844F15" w:rsidP="00844F15">
      <w:pPr>
        <w:numPr>
          <w:ilvl w:val="1"/>
          <w:numId w:val="4"/>
        </w:numPr>
        <w:spacing w:line="206" w:lineRule="auto"/>
        <w:jc w:val="both"/>
        <w:rPr>
          <w:rFonts w:ascii="Tahoma" w:hAnsi="Tahoma" w:cs="Tahoma"/>
          <w:b/>
        </w:rPr>
      </w:pPr>
      <w:r w:rsidRPr="00281671">
        <w:rPr>
          <w:rFonts w:ascii="Tahoma" w:hAnsi="Tahoma" w:cs="Tahoma"/>
          <w:b/>
        </w:rPr>
        <w:t>PLAZO DE ENTREGA</w:t>
      </w:r>
    </w:p>
    <w:p w:rsidR="00F507D0" w:rsidRDefault="00571E8F" w:rsidP="00571E8F">
      <w:pPr>
        <w:spacing w:line="206" w:lineRule="auto"/>
        <w:ind w:left="705"/>
        <w:jc w:val="both"/>
        <w:rPr>
          <w:rFonts w:ascii="Tahoma" w:hAnsi="Tahoma" w:cs="Tahoma"/>
          <w:lang w:val="es-ES_tradnl"/>
        </w:rPr>
      </w:pPr>
      <w:r w:rsidRPr="00281671">
        <w:rPr>
          <w:rFonts w:ascii="Tahoma" w:hAnsi="Tahoma" w:cs="Tahoma"/>
        </w:rPr>
        <w:t xml:space="preserve">Los bienes materia de la presente convocatoria se entregarán en el plazo de </w:t>
      </w:r>
      <w:r w:rsidR="00E215D0">
        <w:rPr>
          <w:rFonts w:ascii="Tahoma" w:hAnsi="Tahoma" w:cs="Tahoma"/>
          <w:color w:val="0000FF"/>
          <w:lang w:val="es-ES_tradnl"/>
        </w:rPr>
        <w:t xml:space="preserve">Dos </w:t>
      </w:r>
      <w:r w:rsidR="00E215D0" w:rsidRPr="007A1F43">
        <w:rPr>
          <w:rFonts w:ascii="Tahoma" w:hAnsi="Tahoma" w:cs="Tahoma"/>
          <w:color w:val="0000FF"/>
          <w:lang w:val="es-ES_tradnl"/>
        </w:rPr>
        <w:t>(</w:t>
      </w:r>
      <w:r w:rsidR="00E215D0">
        <w:rPr>
          <w:rFonts w:ascii="Tahoma" w:hAnsi="Tahoma" w:cs="Tahoma"/>
          <w:color w:val="0000FF"/>
          <w:lang w:val="es-ES_tradnl"/>
        </w:rPr>
        <w:t>2</w:t>
      </w:r>
      <w:r w:rsidR="00E215D0" w:rsidRPr="007A1F43">
        <w:rPr>
          <w:rFonts w:ascii="Tahoma" w:hAnsi="Tahoma" w:cs="Tahoma"/>
          <w:color w:val="0000FF"/>
          <w:lang w:val="es-ES_tradnl"/>
        </w:rPr>
        <w:t>)</w:t>
      </w:r>
      <w:r w:rsidR="00E215D0" w:rsidRPr="00A61EA8">
        <w:rPr>
          <w:rFonts w:ascii="Tahoma" w:hAnsi="Tahoma" w:cs="Tahoma"/>
          <w:lang w:val="es-ES_tradnl"/>
        </w:rPr>
        <w:t xml:space="preserve"> días calendarios</w:t>
      </w:r>
      <w:r w:rsidR="00E215D0">
        <w:rPr>
          <w:rFonts w:ascii="Tahoma" w:hAnsi="Tahoma" w:cs="Tahoma"/>
          <w:lang w:val="es-ES_tradnl"/>
        </w:rPr>
        <w:t>.</w:t>
      </w:r>
    </w:p>
    <w:p w:rsidR="00E215D0" w:rsidRPr="00281671" w:rsidRDefault="00E215D0" w:rsidP="00571E8F">
      <w:pPr>
        <w:spacing w:line="206" w:lineRule="auto"/>
        <w:ind w:left="705"/>
        <w:jc w:val="both"/>
        <w:rPr>
          <w:rFonts w:ascii="Tahoma" w:hAnsi="Tahoma" w:cs="Tahoma"/>
          <w:i/>
        </w:rPr>
      </w:pPr>
    </w:p>
    <w:p w:rsidR="00F507D0" w:rsidRPr="00FE4B12" w:rsidRDefault="00F507D0" w:rsidP="00F507D0">
      <w:pPr>
        <w:widowControl w:val="0"/>
        <w:ind w:firstLine="708"/>
        <w:jc w:val="both"/>
        <w:rPr>
          <w:rFonts w:ascii="Tahoma" w:hAnsi="Tahoma" w:cs="Tahoma"/>
          <w:i/>
          <w:color w:val="943634" w:themeColor="accent2" w:themeShade="BF"/>
        </w:rPr>
      </w:pPr>
      <w:r w:rsidRPr="00FE4B12">
        <w:rPr>
          <w:rFonts w:ascii="Tahoma" w:hAnsi="Tahoma" w:cs="Tahoma"/>
          <w:i/>
          <w:color w:val="943634" w:themeColor="accent2" w:themeShade="BF"/>
          <w:u w:val="single"/>
        </w:rPr>
        <w:t>NOTA 3</w:t>
      </w:r>
      <w:r w:rsidR="00044921" w:rsidRPr="00FE4B12">
        <w:rPr>
          <w:rFonts w:ascii="Tahoma" w:hAnsi="Tahoma" w:cs="Tahoma"/>
          <w:i/>
          <w:color w:val="943634" w:themeColor="accent2" w:themeShade="BF"/>
          <w:u w:val="single"/>
        </w:rPr>
        <w:t xml:space="preserve"> PARA EL COMITÉ ESPECIAL</w:t>
      </w:r>
      <w:r w:rsidRPr="00FE4B12">
        <w:rPr>
          <w:rFonts w:ascii="Tahoma" w:hAnsi="Tahoma" w:cs="Tahoma"/>
          <w:i/>
          <w:color w:val="943634" w:themeColor="accent2" w:themeShade="BF"/>
        </w:rPr>
        <w:t>:</w:t>
      </w:r>
    </w:p>
    <w:p w:rsidR="00F507D0" w:rsidRPr="00FE4B12" w:rsidRDefault="00F507D0" w:rsidP="00F507D0">
      <w:pPr>
        <w:spacing w:line="206" w:lineRule="auto"/>
        <w:ind w:left="705"/>
        <w:jc w:val="both"/>
        <w:rPr>
          <w:rFonts w:ascii="Tahoma" w:hAnsi="Tahoma" w:cs="Tahoma"/>
          <w:i/>
          <w:color w:val="943634" w:themeColor="accent2" w:themeShade="BF"/>
        </w:rPr>
      </w:pPr>
      <w:r w:rsidRPr="00FE4B12">
        <w:rPr>
          <w:rFonts w:ascii="Tahoma" w:hAnsi="Tahoma" w:cs="Tahoma"/>
          <w:i/>
          <w:color w:val="943634" w:themeColor="accent2" w:themeShade="BF"/>
        </w:rPr>
        <w:t>El plazo de entrega constituye un requerimiento técnico mínimo que debe coincidir con lo establecido en el expediente de contratación.</w:t>
      </w:r>
    </w:p>
    <w:p w:rsidR="00844F15" w:rsidRDefault="00844F15" w:rsidP="00844F15">
      <w:pPr>
        <w:spacing w:line="206" w:lineRule="auto"/>
        <w:jc w:val="both"/>
        <w:rPr>
          <w:rFonts w:ascii="Tahoma" w:hAnsi="Tahoma" w:cs="Tahoma"/>
          <w:b/>
        </w:rPr>
      </w:pPr>
    </w:p>
    <w:p w:rsidR="00FE4B12" w:rsidRDefault="00FE4B12" w:rsidP="00844F15">
      <w:pPr>
        <w:spacing w:line="206" w:lineRule="auto"/>
        <w:jc w:val="both"/>
        <w:rPr>
          <w:rFonts w:ascii="Tahoma" w:hAnsi="Tahoma" w:cs="Tahoma"/>
          <w:b/>
        </w:rPr>
      </w:pPr>
    </w:p>
    <w:p w:rsidR="00FE4B12" w:rsidRDefault="00FE4B12" w:rsidP="00844F15">
      <w:pPr>
        <w:spacing w:line="206" w:lineRule="auto"/>
        <w:jc w:val="both"/>
        <w:rPr>
          <w:rFonts w:ascii="Tahoma" w:hAnsi="Tahoma" w:cs="Tahoma"/>
          <w:b/>
        </w:rPr>
      </w:pPr>
    </w:p>
    <w:p w:rsidR="00FE4B12" w:rsidRDefault="00FE4B12" w:rsidP="00844F15">
      <w:pPr>
        <w:spacing w:line="206" w:lineRule="auto"/>
        <w:jc w:val="both"/>
        <w:rPr>
          <w:rFonts w:ascii="Tahoma" w:hAnsi="Tahoma" w:cs="Tahoma"/>
          <w:b/>
        </w:rPr>
      </w:pPr>
    </w:p>
    <w:p w:rsidR="00FE4B12" w:rsidRPr="00281671" w:rsidRDefault="00FE4B12" w:rsidP="00844F15">
      <w:pPr>
        <w:spacing w:line="206" w:lineRule="auto"/>
        <w:jc w:val="both"/>
        <w:rPr>
          <w:rFonts w:ascii="Tahoma" w:hAnsi="Tahoma" w:cs="Tahoma"/>
          <w:b/>
        </w:rPr>
      </w:pPr>
    </w:p>
    <w:p w:rsidR="00844F15" w:rsidRPr="00281671" w:rsidRDefault="00844F15" w:rsidP="00844F15">
      <w:pPr>
        <w:numPr>
          <w:ilvl w:val="1"/>
          <w:numId w:val="4"/>
        </w:numPr>
        <w:spacing w:line="206" w:lineRule="auto"/>
        <w:jc w:val="both"/>
        <w:rPr>
          <w:rFonts w:ascii="Tahoma" w:hAnsi="Tahoma" w:cs="Tahoma"/>
          <w:b/>
        </w:rPr>
      </w:pPr>
      <w:r w:rsidRPr="00281671">
        <w:rPr>
          <w:rFonts w:ascii="Tahoma" w:hAnsi="Tahoma" w:cs="Tahoma"/>
          <w:b/>
        </w:rPr>
        <w:t>BASE LEGAL</w:t>
      </w:r>
    </w:p>
    <w:p w:rsidR="00844F15" w:rsidRPr="00281671" w:rsidRDefault="00844F15" w:rsidP="00844F15">
      <w:pPr>
        <w:spacing w:line="206" w:lineRule="auto"/>
        <w:ind w:left="705"/>
        <w:jc w:val="both"/>
        <w:rPr>
          <w:rFonts w:ascii="Tahoma" w:hAnsi="Tahoma" w:cs="Tahoma"/>
          <w:b/>
        </w:rPr>
      </w:pPr>
    </w:p>
    <w:p w:rsidR="00272948" w:rsidRPr="00C50617" w:rsidRDefault="00272948" w:rsidP="00272948">
      <w:pPr>
        <w:pStyle w:val="WW-Sangra2detindependiente"/>
        <w:numPr>
          <w:ilvl w:val="0"/>
          <w:numId w:val="39"/>
        </w:numPr>
        <w:ind w:left="1069"/>
        <w:rPr>
          <w:rFonts w:ascii="Tahoma" w:hAnsi="Tahoma" w:cs="Tahoma"/>
          <w:sz w:val="20"/>
          <w:lang w:val="es-ES"/>
        </w:rPr>
      </w:pPr>
      <w:r w:rsidRPr="00C50617">
        <w:rPr>
          <w:rFonts w:ascii="Tahoma" w:hAnsi="Tahoma" w:cs="Tahoma"/>
          <w:sz w:val="20"/>
          <w:lang w:val="es-ES"/>
        </w:rPr>
        <w:t>Ley N° 29</w:t>
      </w:r>
      <w:r>
        <w:rPr>
          <w:rFonts w:ascii="Tahoma" w:hAnsi="Tahoma" w:cs="Tahoma"/>
          <w:sz w:val="20"/>
          <w:lang w:val="es-ES"/>
        </w:rPr>
        <w:t>626</w:t>
      </w:r>
      <w:r w:rsidRPr="00C50617">
        <w:rPr>
          <w:rFonts w:ascii="Tahoma" w:hAnsi="Tahoma" w:cs="Tahoma"/>
          <w:sz w:val="20"/>
          <w:lang w:val="es-ES"/>
        </w:rPr>
        <w:t>, Ley de Presupuesto del Sector Público para el año fiscal 20</w:t>
      </w:r>
      <w:r>
        <w:rPr>
          <w:rFonts w:ascii="Tahoma" w:hAnsi="Tahoma" w:cs="Tahoma"/>
          <w:sz w:val="20"/>
          <w:lang w:val="es-ES"/>
        </w:rPr>
        <w:t>11</w:t>
      </w:r>
      <w:r w:rsidRPr="00C50617">
        <w:rPr>
          <w:rFonts w:ascii="Tahoma" w:hAnsi="Tahoma" w:cs="Tahoma"/>
          <w:sz w:val="20"/>
          <w:lang w:val="es-ES"/>
        </w:rPr>
        <w:t>.</w:t>
      </w:r>
    </w:p>
    <w:p w:rsidR="00844F15" w:rsidRPr="00E215D0" w:rsidRDefault="00844F15" w:rsidP="00844F15">
      <w:pPr>
        <w:pStyle w:val="WW-Sangra2detindependiente"/>
        <w:ind w:left="709" w:firstLine="0"/>
        <w:rPr>
          <w:rFonts w:ascii="Tahoma" w:hAnsi="Tahoma" w:cs="Tahoma"/>
          <w:sz w:val="16"/>
          <w:szCs w:val="16"/>
          <w:lang w:val="es-ES"/>
        </w:rPr>
      </w:pPr>
    </w:p>
    <w:p w:rsidR="00844F15" w:rsidRPr="00281671" w:rsidRDefault="00844F15" w:rsidP="00844F15">
      <w:pPr>
        <w:tabs>
          <w:tab w:val="num" w:pos="1701"/>
          <w:tab w:val="center" w:pos="6361"/>
          <w:tab w:val="right" w:pos="10780"/>
        </w:tabs>
        <w:ind w:left="567"/>
        <w:jc w:val="both"/>
        <w:rPr>
          <w:rFonts w:ascii="Tahoma" w:hAnsi="Tahoma" w:cs="Tahoma"/>
          <w:b/>
          <w:i/>
        </w:rPr>
      </w:pPr>
      <w:r w:rsidRPr="00281671">
        <w:rPr>
          <w:rFonts w:ascii="Tahoma" w:hAnsi="Tahoma" w:cs="Tahoma"/>
        </w:rPr>
        <w:t>Las referidas normas incluyen sus respectivas disposiciones ampliatorias, modificatorias y conexas, de ser el caso.</w:t>
      </w:r>
    </w:p>
    <w:p w:rsidR="00844F15" w:rsidRPr="00281671" w:rsidRDefault="00844F15" w:rsidP="00844F15">
      <w:pPr>
        <w:tabs>
          <w:tab w:val="num" w:pos="1701"/>
          <w:tab w:val="center" w:pos="6361"/>
          <w:tab w:val="right" w:pos="10780"/>
        </w:tabs>
        <w:ind w:left="709"/>
        <w:jc w:val="both"/>
        <w:rPr>
          <w:rFonts w:ascii="Tahoma" w:hAnsi="Tahoma" w:cs="Tahoma"/>
        </w:rPr>
      </w:pPr>
      <w:r w:rsidRPr="00281671">
        <w:rPr>
          <w:rFonts w:ascii="Tahoma" w:hAnsi="Tahoma" w:cs="Tahoma"/>
        </w:rPr>
        <w:t xml:space="preserve"> </w:t>
      </w:r>
    </w:p>
    <w:p w:rsidR="00844F15" w:rsidRPr="00281671" w:rsidRDefault="00844F15" w:rsidP="00844F15">
      <w:pPr>
        <w:tabs>
          <w:tab w:val="num" w:pos="1701"/>
          <w:tab w:val="center" w:pos="6361"/>
          <w:tab w:val="right" w:pos="10780"/>
        </w:tabs>
        <w:ind w:left="709"/>
        <w:jc w:val="both"/>
        <w:rPr>
          <w:rFonts w:ascii="Tahoma" w:hAnsi="Tahoma" w:cs="Tahoma"/>
        </w:rPr>
      </w:pPr>
    </w:p>
    <w:p w:rsidR="00844F15" w:rsidRDefault="00844F15"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9C42B8" w:rsidRDefault="009C42B8" w:rsidP="00844F15">
      <w:pPr>
        <w:tabs>
          <w:tab w:val="num" w:pos="1701"/>
          <w:tab w:val="center" w:pos="6361"/>
          <w:tab w:val="right" w:pos="10780"/>
        </w:tabs>
        <w:ind w:left="709"/>
        <w:jc w:val="both"/>
        <w:rPr>
          <w:rFonts w:ascii="Tahoma" w:hAnsi="Tahoma" w:cs="Tahoma"/>
        </w:rPr>
      </w:pPr>
    </w:p>
    <w:p w:rsidR="009C42B8" w:rsidRDefault="009C42B8" w:rsidP="00844F15">
      <w:pPr>
        <w:tabs>
          <w:tab w:val="num" w:pos="1701"/>
          <w:tab w:val="center" w:pos="6361"/>
          <w:tab w:val="right" w:pos="10780"/>
        </w:tabs>
        <w:ind w:left="709"/>
        <w:jc w:val="both"/>
        <w:rPr>
          <w:rFonts w:ascii="Tahoma" w:hAnsi="Tahoma" w:cs="Tahoma"/>
        </w:rPr>
      </w:pPr>
    </w:p>
    <w:p w:rsidR="009C42B8" w:rsidRDefault="009C42B8" w:rsidP="00844F15">
      <w:pPr>
        <w:tabs>
          <w:tab w:val="num" w:pos="1701"/>
          <w:tab w:val="center" w:pos="6361"/>
          <w:tab w:val="right" w:pos="10780"/>
        </w:tabs>
        <w:ind w:left="709"/>
        <w:jc w:val="both"/>
        <w:rPr>
          <w:rFonts w:ascii="Tahoma" w:hAnsi="Tahoma" w:cs="Tahoma"/>
        </w:rPr>
      </w:pPr>
    </w:p>
    <w:p w:rsidR="009C42B8" w:rsidRDefault="009C42B8"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2863EE" w:rsidRDefault="002863EE"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Default="00FE4B12" w:rsidP="00844F15">
      <w:pPr>
        <w:tabs>
          <w:tab w:val="num" w:pos="1701"/>
          <w:tab w:val="center" w:pos="6361"/>
          <w:tab w:val="right" w:pos="10780"/>
        </w:tabs>
        <w:ind w:left="709"/>
        <w:jc w:val="both"/>
        <w:rPr>
          <w:rFonts w:ascii="Tahoma" w:hAnsi="Tahoma" w:cs="Tahoma"/>
        </w:rPr>
      </w:pPr>
    </w:p>
    <w:p w:rsidR="00FE4B12" w:rsidRPr="00281671" w:rsidRDefault="00FE4B12" w:rsidP="00844F15">
      <w:pPr>
        <w:tabs>
          <w:tab w:val="num" w:pos="1701"/>
          <w:tab w:val="center" w:pos="6361"/>
          <w:tab w:val="right" w:pos="10780"/>
        </w:tabs>
        <w:ind w:left="709"/>
        <w:jc w:val="both"/>
        <w:rPr>
          <w:rFonts w:ascii="Tahoma" w:hAnsi="Tahoma" w:cs="Tahoma"/>
        </w:rPr>
      </w:pPr>
    </w:p>
    <w:p w:rsidR="00F93062" w:rsidRPr="00281671" w:rsidRDefault="00F93062" w:rsidP="00844F15">
      <w:pPr>
        <w:tabs>
          <w:tab w:val="num" w:pos="1701"/>
          <w:tab w:val="center" w:pos="6361"/>
          <w:tab w:val="right" w:pos="10780"/>
        </w:tabs>
        <w:ind w:left="709"/>
        <w:jc w:val="both"/>
        <w:rPr>
          <w:rFonts w:ascii="Tahoma" w:hAnsi="Tahoma" w:cs="Tahoma"/>
        </w:rPr>
      </w:pPr>
    </w:p>
    <w:p w:rsidR="00844F15" w:rsidRPr="00281671" w:rsidRDefault="00844F15" w:rsidP="00844F15">
      <w:pPr>
        <w:pStyle w:val="WW-Textosinformato"/>
        <w:pBdr>
          <w:top w:val="single" w:sz="4" w:space="1" w:color="auto"/>
          <w:left w:val="single" w:sz="4" w:space="4" w:color="auto"/>
          <w:bottom w:val="single" w:sz="4" w:space="1" w:color="auto"/>
          <w:right w:val="single" w:sz="4" w:space="4" w:color="auto"/>
        </w:pBdr>
        <w:tabs>
          <w:tab w:val="center" w:pos="6422"/>
          <w:tab w:val="right" w:pos="10841"/>
        </w:tabs>
        <w:jc w:val="center"/>
        <w:rPr>
          <w:rFonts w:ascii="Tahoma" w:hAnsi="Tahoma" w:cs="Tahoma"/>
          <w:b/>
          <w:lang w:val="es-ES_tradnl"/>
        </w:rPr>
      </w:pPr>
      <w:r w:rsidRPr="00281671">
        <w:rPr>
          <w:rFonts w:ascii="Tahoma" w:hAnsi="Tahoma" w:cs="Tahoma"/>
          <w:b/>
          <w:lang w:val="es-ES_tradnl"/>
        </w:rPr>
        <w:t>CAPÍTULO II</w:t>
      </w:r>
    </w:p>
    <w:p w:rsidR="00844F15" w:rsidRPr="00281671" w:rsidRDefault="00844F15" w:rsidP="00844F15">
      <w:pPr>
        <w:pStyle w:val="WW-Textosinformato"/>
        <w:tabs>
          <w:tab w:val="center" w:pos="5124"/>
          <w:tab w:val="right" w:pos="9543"/>
        </w:tabs>
        <w:jc w:val="center"/>
        <w:rPr>
          <w:rFonts w:ascii="Tahoma" w:hAnsi="Tahoma" w:cs="Tahoma"/>
          <w:b/>
          <w:lang w:val="es-ES_tradnl"/>
        </w:rPr>
      </w:pPr>
    </w:p>
    <w:p w:rsidR="00844F15" w:rsidRPr="00281671" w:rsidRDefault="00844F15" w:rsidP="00844F15">
      <w:pPr>
        <w:pStyle w:val="WW-Textosinformato"/>
        <w:tabs>
          <w:tab w:val="center" w:pos="5124"/>
          <w:tab w:val="right" w:pos="9543"/>
        </w:tabs>
        <w:jc w:val="center"/>
        <w:rPr>
          <w:rFonts w:ascii="Tahoma" w:hAnsi="Tahoma" w:cs="Tahoma"/>
          <w:b/>
          <w:u w:val="single"/>
          <w:lang w:val="es-ES_tradnl"/>
        </w:rPr>
      </w:pPr>
      <w:r w:rsidRPr="00281671">
        <w:rPr>
          <w:rFonts w:ascii="Tahoma" w:hAnsi="Tahoma" w:cs="Tahoma"/>
          <w:b/>
          <w:u w:val="single"/>
          <w:lang w:val="es-ES_tradnl"/>
        </w:rPr>
        <w:t>DEL PROCESO DE SELECCIÓN</w:t>
      </w:r>
    </w:p>
    <w:p w:rsidR="005323CD" w:rsidRDefault="005323CD" w:rsidP="005323CD">
      <w:pPr>
        <w:pStyle w:val="WW-Textosinformato"/>
        <w:tabs>
          <w:tab w:val="center" w:pos="6363"/>
          <w:tab w:val="right" w:pos="10782"/>
        </w:tabs>
        <w:ind w:left="720"/>
        <w:jc w:val="both"/>
        <w:rPr>
          <w:rFonts w:ascii="Tahoma" w:hAnsi="Tahoma" w:cs="Tahoma"/>
          <w:b/>
          <w:lang w:val="es-ES_tradnl"/>
        </w:rPr>
      </w:pPr>
    </w:p>
    <w:p w:rsidR="005323CD" w:rsidRDefault="005323CD" w:rsidP="005323CD">
      <w:pPr>
        <w:pStyle w:val="WW-Textosinformato"/>
        <w:tabs>
          <w:tab w:val="center" w:pos="6363"/>
          <w:tab w:val="right" w:pos="10782"/>
        </w:tabs>
        <w:ind w:left="720"/>
        <w:jc w:val="both"/>
        <w:rPr>
          <w:rFonts w:ascii="Tahoma" w:hAnsi="Tahoma" w:cs="Tahoma"/>
          <w:b/>
          <w:lang w:val="es-ES_tradnl"/>
        </w:rPr>
      </w:pPr>
    </w:p>
    <w:p w:rsidR="00844F15" w:rsidRPr="00281671" w:rsidRDefault="00844F15" w:rsidP="00E7571E">
      <w:pPr>
        <w:pStyle w:val="WW-Textosinformato"/>
        <w:numPr>
          <w:ilvl w:val="1"/>
          <w:numId w:val="20"/>
        </w:numPr>
        <w:tabs>
          <w:tab w:val="clear" w:pos="720"/>
          <w:tab w:val="num" w:pos="567"/>
          <w:tab w:val="center" w:pos="6363"/>
          <w:tab w:val="right" w:pos="10782"/>
        </w:tabs>
        <w:jc w:val="both"/>
        <w:rPr>
          <w:rFonts w:ascii="Tahoma" w:hAnsi="Tahoma" w:cs="Tahoma"/>
          <w:b/>
          <w:lang w:val="es-ES_tradnl"/>
        </w:rPr>
      </w:pPr>
      <w:r w:rsidRPr="00281671">
        <w:rPr>
          <w:rFonts w:ascii="Tahoma" w:hAnsi="Tahoma" w:cs="Tahoma"/>
          <w:b/>
          <w:lang w:val="es-ES_tradnl"/>
        </w:rPr>
        <w:t>CRON</w:t>
      </w:r>
      <w:r w:rsidR="00195F24" w:rsidRPr="00281671">
        <w:rPr>
          <w:rFonts w:ascii="Tahoma" w:hAnsi="Tahoma" w:cs="Tahoma"/>
          <w:b/>
          <w:lang w:val="es-ES_tradnl"/>
        </w:rPr>
        <w:t>OGRAMA DEL PROCESO DE SELECCIÓN</w:t>
      </w:r>
      <w:r w:rsidR="00195F24" w:rsidRPr="00281671">
        <w:rPr>
          <w:rStyle w:val="Refdenotaalpie"/>
          <w:rFonts w:ascii="Tahoma" w:hAnsi="Tahoma" w:cs="Tahoma"/>
          <w:b/>
          <w:lang w:val="es-ES_tradnl"/>
        </w:rPr>
        <w:footnoteReference w:id="5"/>
      </w:r>
    </w:p>
    <w:p w:rsidR="005645A1" w:rsidRDefault="005645A1" w:rsidP="005645A1">
      <w:pPr>
        <w:pStyle w:val="Textoindependiente21"/>
        <w:tabs>
          <w:tab w:val="left" w:pos="567"/>
          <w:tab w:val="left" w:pos="4962"/>
          <w:tab w:val="center" w:pos="5175"/>
          <w:tab w:val="right" w:pos="8789"/>
          <w:tab w:val="right" w:pos="10965"/>
        </w:tabs>
        <w:ind w:left="0"/>
        <w:rPr>
          <w:rFonts w:ascii="Tahoma" w:hAnsi="Tahoma" w:cs="Tahoma"/>
        </w:rPr>
      </w:pPr>
    </w:p>
    <w:p w:rsidR="002863EE" w:rsidRPr="002863EE" w:rsidRDefault="002863EE" w:rsidP="002863EE">
      <w:pPr>
        <w:pStyle w:val="Textoindependiente21"/>
        <w:tabs>
          <w:tab w:val="left" w:pos="851"/>
          <w:tab w:val="left" w:pos="4962"/>
          <w:tab w:val="center" w:pos="5175"/>
          <w:tab w:val="left" w:pos="6120"/>
          <w:tab w:val="right" w:pos="8789"/>
          <w:tab w:val="right" w:pos="10965"/>
        </w:tabs>
        <w:ind w:hanging="141"/>
        <w:rPr>
          <w:rFonts w:ascii="Tahoma" w:hAnsi="Tahoma" w:cs="Tahoma"/>
          <w:i/>
          <w:color w:val="0000FF"/>
          <w:sz w:val="18"/>
          <w:szCs w:val="18"/>
          <w:shd w:val="clear" w:color="auto" w:fill="FFFF00"/>
        </w:rPr>
      </w:pPr>
      <w:r w:rsidRPr="002863EE">
        <w:rPr>
          <w:rFonts w:ascii="Tahoma" w:hAnsi="Tahoma" w:cs="Tahoma"/>
          <w:sz w:val="18"/>
          <w:szCs w:val="18"/>
        </w:rPr>
        <w:tab/>
        <w:t>Convocatoria………………………………………………</w:t>
      </w:r>
      <w:r w:rsidR="006C5E70">
        <w:rPr>
          <w:rFonts w:ascii="Tahoma" w:hAnsi="Tahoma" w:cs="Tahoma"/>
          <w:sz w:val="18"/>
          <w:szCs w:val="18"/>
        </w:rPr>
        <w:t>…</w:t>
      </w:r>
      <w:r w:rsidRPr="002863EE">
        <w:rPr>
          <w:rFonts w:ascii="Tahoma" w:hAnsi="Tahoma" w:cs="Tahoma"/>
          <w:sz w:val="18"/>
          <w:szCs w:val="18"/>
        </w:rPr>
        <w:t>……..…</w:t>
      </w:r>
      <w:r w:rsidR="00A45E9A">
        <w:rPr>
          <w:rFonts w:ascii="Tahoma" w:hAnsi="Tahoma" w:cs="Tahoma"/>
          <w:sz w:val="18"/>
          <w:szCs w:val="18"/>
        </w:rPr>
        <w:t>…</w:t>
      </w:r>
      <w:r w:rsidR="00724EDA">
        <w:rPr>
          <w:rFonts w:ascii="Tahoma" w:hAnsi="Tahoma" w:cs="Tahoma"/>
          <w:sz w:val="18"/>
          <w:szCs w:val="18"/>
        </w:rPr>
        <w:t>.</w:t>
      </w:r>
      <w:r w:rsidRPr="002863EE">
        <w:rPr>
          <w:rFonts w:ascii="Tahoma" w:hAnsi="Tahoma" w:cs="Tahoma"/>
          <w:sz w:val="18"/>
          <w:szCs w:val="18"/>
        </w:rPr>
        <w:t xml:space="preserve">.: </w:t>
      </w:r>
      <w:r w:rsidR="00A45E9A">
        <w:rPr>
          <w:rFonts w:ascii="Tahoma" w:hAnsi="Tahoma" w:cs="Tahoma"/>
          <w:i/>
          <w:color w:val="0000FF"/>
          <w:sz w:val="18"/>
          <w:szCs w:val="18"/>
        </w:rPr>
        <w:t>2</w:t>
      </w:r>
      <w:r w:rsidR="00D735F7">
        <w:rPr>
          <w:rFonts w:ascii="Tahoma" w:hAnsi="Tahoma" w:cs="Tahoma"/>
          <w:i/>
          <w:color w:val="0000FF"/>
          <w:sz w:val="18"/>
          <w:szCs w:val="18"/>
        </w:rPr>
        <w:t>8</w:t>
      </w:r>
      <w:r w:rsidR="00A45E9A">
        <w:rPr>
          <w:rFonts w:ascii="Tahoma" w:hAnsi="Tahoma" w:cs="Tahoma"/>
          <w:i/>
          <w:color w:val="0000FF"/>
          <w:sz w:val="18"/>
          <w:szCs w:val="18"/>
        </w:rPr>
        <w:t>.</w:t>
      </w:r>
      <w:r w:rsidR="009C42B8">
        <w:rPr>
          <w:rFonts w:ascii="Tahoma" w:hAnsi="Tahoma" w:cs="Tahoma"/>
          <w:i/>
          <w:color w:val="0000FF"/>
          <w:sz w:val="18"/>
          <w:szCs w:val="18"/>
        </w:rPr>
        <w:t>0</w:t>
      </w:r>
      <w:r w:rsidR="00FE4B12">
        <w:rPr>
          <w:rFonts w:ascii="Tahoma" w:hAnsi="Tahoma" w:cs="Tahoma"/>
          <w:i/>
          <w:color w:val="0000FF"/>
          <w:sz w:val="18"/>
          <w:szCs w:val="18"/>
        </w:rPr>
        <w:t>6</w:t>
      </w:r>
      <w:r w:rsidRPr="002863EE">
        <w:rPr>
          <w:rFonts w:ascii="Tahoma" w:hAnsi="Tahoma" w:cs="Tahoma"/>
          <w:i/>
          <w:color w:val="0000FF"/>
          <w:sz w:val="18"/>
          <w:szCs w:val="18"/>
        </w:rPr>
        <w:t>.201</w:t>
      </w:r>
      <w:r w:rsidR="009C42B8">
        <w:rPr>
          <w:rFonts w:ascii="Tahoma" w:hAnsi="Tahoma" w:cs="Tahoma"/>
          <w:i/>
          <w:color w:val="0000FF"/>
          <w:sz w:val="18"/>
          <w:szCs w:val="18"/>
        </w:rPr>
        <w:t>1</w:t>
      </w:r>
    </w:p>
    <w:p w:rsidR="002863EE" w:rsidRPr="002863EE" w:rsidRDefault="002863EE" w:rsidP="002863EE">
      <w:pPr>
        <w:pStyle w:val="Textoindependiente21"/>
        <w:tabs>
          <w:tab w:val="left" w:pos="851"/>
          <w:tab w:val="left" w:pos="4962"/>
          <w:tab w:val="center" w:pos="5175"/>
          <w:tab w:val="right" w:pos="8789"/>
          <w:tab w:val="right" w:pos="10965"/>
        </w:tabs>
        <w:ind w:hanging="141"/>
        <w:rPr>
          <w:rFonts w:ascii="Tahoma" w:hAnsi="Tahoma" w:cs="Tahoma"/>
          <w:i/>
          <w:sz w:val="18"/>
          <w:szCs w:val="18"/>
          <w:shd w:val="clear" w:color="auto" w:fill="FFFF00"/>
        </w:rPr>
      </w:pPr>
      <w:r w:rsidRPr="002863EE">
        <w:rPr>
          <w:rFonts w:ascii="Tahoma" w:hAnsi="Tahoma" w:cs="Tahoma"/>
          <w:sz w:val="18"/>
          <w:szCs w:val="18"/>
        </w:rPr>
        <w:tab/>
        <w:t>Registro de Participantes……………………..…………</w:t>
      </w:r>
      <w:r w:rsidR="006C5E70">
        <w:rPr>
          <w:rFonts w:ascii="Tahoma" w:hAnsi="Tahoma" w:cs="Tahoma"/>
          <w:sz w:val="18"/>
          <w:szCs w:val="18"/>
        </w:rPr>
        <w:t>..</w:t>
      </w:r>
      <w:r w:rsidRPr="002863EE">
        <w:rPr>
          <w:rFonts w:ascii="Tahoma" w:hAnsi="Tahoma" w:cs="Tahoma"/>
          <w:sz w:val="18"/>
          <w:szCs w:val="18"/>
        </w:rPr>
        <w:t>……</w:t>
      </w:r>
      <w:r w:rsidR="00724EDA">
        <w:rPr>
          <w:rFonts w:ascii="Tahoma" w:hAnsi="Tahoma" w:cs="Tahoma"/>
          <w:sz w:val="18"/>
          <w:szCs w:val="18"/>
        </w:rPr>
        <w:t>.</w:t>
      </w:r>
      <w:r w:rsidRPr="002863EE">
        <w:rPr>
          <w:rFonts w:ascii="Tahoma" w:hAnsi="Tahoma" w:cs="Tahoma"/>
          <w:sz w:val="18"/>
          <w:szCs w:val="18"/>
        </w:rPr>
        <w:t xml:space="preserve">……: </w:t>
      </w:r>
      <w:r w:rsidRPr="002863EE">
        <w:rPr>
          <w:rFonts w:ascii="Tahoma" w:hAnsi="Tahoma" w:cs="Tahoma"/>
          <w:i/>
          <w:color w:val="0000FF"/>
          <w:sz w:val="18"/>
          <w:szCs w:val="18"/>
        </w:rPr>
        <w:t xml:space="preserve">Del </w:t>
      </w:r>
      <w:r w:rsidR="00D735F7">
        <w:rPr>
          <w:rFonts w:ascii="Tahoma" w:hAnsi="Tahoma" w:cs="Tahoma"/>
          <w:i/>
          <w:color w:val="0000FF"/>
          <w:sz w:val="18"/>
          <w:szCs w:val="18"/>
        </w:rPr>
        <w:t>30</w:t>
      </w:r>
      <w:r w:rsidRPr="002863EE">
        <w:rPr>
          <w:rFonts w:ascii="Tahoma" w:hAnsi="Tahoma" w:cs="Tahoma"/>
          <w:i/>
          <w:color w:val="0000FF"/>
          <w:sz w:val="18"/>
          <w:szCs w:val="18"/>
        </w:rPr>
        <w:t>.</w:t>
      </w:r>
      <w:r w:rsidR="009C42B8">
        <w:rPr>
          <w:rFonts w:ascii="Tahoma" w:hAnsi="Tahoma" w:cs="Tahoma"/>
          <w:i/>
          <w:color w:val="0000FF"/>
          <w:sz w:val="18"/>
          <w:szCs w:val="18"/>
        </w:rPr>
        <w:t>0</w:t>
      </w:r>
      <w:r w:rsidR="00FE4B12">
        <w:rPr>
          <w:rFonts w:ascii="Tahoma" w:hAnsi="Tahoma" w:cs="Tahoma"/>
          <w:i/>
          <w:color w:val="0000FF"/>
          <w:sz w:val="18"/>
          <w:szCs w:val="18"/>
        </w:rPr>
        <w:t>6</w:t>
      </w:r>
      <w:r w:rsidRPr="002863EE">
        <w:rPr>
          <w:rFonts w:ascii="Tahoma" w:hAnsi="Tahoma" w:cs="Tahoma"/>
          <w:i/>
          <w:color w:val="0000FF"/>
          <w:sz w:val="18"/>
          <w:szCs w:val="18"/>
        </w:rPr>
        <w:t>.201</w:t>
      </w:r>
      <w:r w:rsidR="009C42B8">
        <w:rPr>
          <w:rFonts w:ascii="Tahoma" w:hAnsi="Tahoma" w:cs="Tahoma"/>
          <w:i/>
          <w:color w:val="0000FF"/>
          <w:sz w:val="18"/>
          <w:szCs w:val="18"/>
        </w:rPr>
        <w:t>1</w:t>
      </w:r>
      <w:r w:rsidRPr="002863EE">
        <w:rPr>
          <w:rFonts w:ascii="Tahoma" w:hAnsi="Tahoma" w:cs="Tahoma"/>
          <w:i/>
          <w:color w:val="0000FF"/>
          <w:sz w:val="18"/>
          <w:szCs w:val="18"/>
        </w:rPr>
        <w:t xml:space="preserve"> al </w:t>
      </w:r>
      <w:r w:rsidR="00D735F7">
        <w:rPr>
          <w:rFonts w:ascii="Tahoma" w:hAnsi="Tahoma" w:cs="Tahoma"/>
          <w:i/>
          <w:color w:val="0000FF"/>
          <w:sz w:val="18"/>
          <w:szCs w:val="18"/>
        </w:rPr>
        <w:t>11</w:t>
      </w:r>
      <w:r w:rsidRPr="002863EE">
        <w:rPr>
          <w:rFonts w:ascii="Tahoma" w:hAnsi="Tahoma" w:cs="Tahoma"/>
          <w:i/>
          <w:color w:val="0000FF"/>
          <w:sz w:val="18"/>
          <w:szCs w:val="18"/>
        </w:rPr>
        <w:t>.</w:t>
      </w:r>
      <w:r w:rsidR="009C42B8">
        <w:rPr>
          <w:rFonts w:ascii="Tahoma" w:hAnsi="Tahoma" w:cs="Tahoma"/>
          <w:i/>
          <w:color w:val="0000FF"/>
          <w:sz w:val="18"/>
          <w:szCs w:val="18"/>
        </w:rPr>
        <w:t>0</w:t>
      </w:r>
      <w:r w:rsidR="006C5E70">
        <w:rPr>
          <w:rFonts w:ascii="Tahoma" w:hAnsi="Tahoma" w:cs="Tahoma"/>
          <w:i/>
          <w:color w:val="0000FF"/>
          <w:sz w:val="18"/>
          <w:szCs w:val="18"/>
        </w:rPr>
        <w:t>7</w:t>
      </w:r>
      <w:r w:rsidRPr="002863EE">
        <w:rPr>
          <w:rFonts w:ascii="Tahoma" w:hAnsi="Tahoma" w:cs="Tahoma"/>
          <w:i/>
          <w:color w:val="0000FF"/>
          <w:sz w:val="18"/>
          <w:szCs w:val="18"/>
        </w:rPr>
        <w:t>.201</w:t>
      </w:r>
      <w:r w:rsidR="009C42B8">
        <w:rPr>
          <w:rFonts w:ascii="Tahoma" w:hAnsi="Tahoma" w:cs="Tahoma"/>
          <w:i/>
          <w:color w:val="0000FF"/>
          <w:sz w:val="18"/>
          <w:szCs w:val="18"/>
        </w:rPr>
        <w:t>1</w:t>
      </w:r>
      <w:r w:rsidRPr="002863EE">
        <w:rPr>
          <w:rFonts w:ascii="Tahoma" w:hAnsi="Tahoma" w:cs="Tahoma"/>
          <w:i/>
          <w:sz w:val="18"/>
          <w:szCs w:val="18"/>
        </w:rPr>
        <w:t xml:space="preserve"> </w:t>
      </w:r>
    </w:p>
    <w:p w:rsidR="002863EE" w:rsidRPr="002863EE" w:rsidRDefault="002863EE" w:rsidP="002863EE">
      <w:pPr>
        <w:pStyle w:val="Textoindependiente21"/>
        <w:tabs>
          <w:tab w:val="left" w:pos="851"/>
          <w:tab w:val="left" w:pos="4962"/>
          <w:tab w:val="center" w:pos="5175"/>
          <w:tab w:val="right" w:pos="8789"/>
          <w:tab w:val="right" w:pos="10965"/>
        </w:tabs>
        <w:ind w:hanging="141"/>
        <w:rPr>
          <w:rFonts w:ascii="Tahoma" w:hAnsi="Tahoma" w:cs="Tahoma"/>
          <w:i/>
          <w:sz w:val="18"/>
          <w:szCs w:val="18"/>
          <w:shd w:val="clear" w:color="auto" w:fill="FFFF00"/>
        </w:rPr>
      </w:pPr>
      <w:r w:rsidRPr="002863EE">
        <w:rPr>
          <w:rFonts w:ascii="Tahoma" w:hAnsi="Tahoma" w:cs="Tahoma"/>
          <w:sz w:val="18"/>
          <w:szCs w:val="18"/>
        </w:rPr>
        <w:tab/>
        <w:t xml:space="preserve">Formulación de Consultas y Observaciones a las </w:t>
      </w:r>
      <w:r w:rsidR="00724EDA" w:rsidRPr="002863EE">
        <w:rPr>
          <w:rFonts w:ascii="Tahoma" w:hAnsi="Tahoma" w:cs="Tahoma"/>
          <w:sz w:val="18"/>
          <w:szCs w:val="18"/>
        </w:rPr>
        <w:t>Bases</w:t>
      </w:r>
      <w:r w:rsidR="006C5E70">
        <w:rPr>
          <w:rFonts w:ascii="Tahoma" w:hAnsi="Tahoma" w:cs="Tahoma"/>
          <w:sz w:val="18"/>
          <w:szCs w:val="18"/>
        </w:rPr>
        <w:t>.</w:t>
      </w:r>
      <w:r w:rsidR="00A45E9A">
        <w:rPr>
          <w:rFonts w:ascii="Tahoma" w:hAnsi="Tahoma" w:cs="Tahoma"/>
          <w:sz w:val="18"/>
          <w:szCs w:val="18"/>
        </w:rPr>
        <w:t>.</w:t>
      </w:r>
      <w:r w:rsidR="00724EDA">
        <w:rPr>
          <w:rFonts w:ascii="Tahoma" w:hAnsi="Tahoma" w:cs="Tahoma"/>
          <w:sz w:val="18"/>
          <w:szCs w:val="18"/>
        </w:rPr>
        <w:t>.</w:t>
      </w:r>
      <w:r w:rsidR="00724EDA" w:rsidRPr="002863EE">
        <w:rPr>
          <w:rFonts w:ascii="Tahoma" w:hAnsi="Tahoma" w:cs="Tahoma"/>
          <w:sz w:val="18"/>
          <w:szCs w:val="18"/>
        </w:rPr>
        <w:t>:</w:t>
      </w:r>
      <w:r w:rsidRPr="002863EE">
        <w:rPr>
          <w:rFonts w:ascii="Tahoma" w:hAnsi="Tahoma" w:cs="Tahoma"/>
          <w:sz w:val="18"/>
          <w:szCs w:val="18"/>
        </w:rPr>
        <w:t xml:space="preserve"> </w:t>
      </w:r>
      <w:r w:rsidRPr="002863EE">
        <w:rPr>
          <w:rFonts w:ascii="Tahoma" w:hAnsi="Tahoma" w:cs="Tahoma"/>
          <w:i/>
          <w:color w:val="0000FF"/>
          <w:sz w:val="18"/>
          <w:szCs w:val="18"/>
        </w:rPr>
        <w:t xml:space="preserve">Del </w:t>
      </w:r>
      <w:r w:rsidR="00D735F7">
        <w:rPr>
          <w:rFonts w:ascii="Tahoma" w:hAnsi="Tahoma" w:cs="Tahoma"/>
          <w:i/>
          <w:color w:val="0000FF"/>
          <w:sz w:val="18"/>
          <w:szCs w:val="18"/>
        </w:rPr>
        <w:t>30</w:t>
      </w:r>
      <w:r w:rsidRPr="002863EE">
        <w:rPr>
          <w:rFonts w:ascii="Tahoma" w:hAnsi="Tahoma" w:cs="Tahoma"/>
          <w:i/>
          <w:color w:val="0000FF"/>
          <w:sz w:val="18"/>
          <w:szCs w:val="18"/>
        </w:rPr>
        <w:t>.</w:t>
      </w:r>
      <w:r w:rsidR="009C42B8">
        <w:rPr>
          <w:rFonts w:ascii="Tahoma" w:hAnsi="Tahoma" w:cs="Tahoma"/>
          <w:i/>
          <w:color w:val="0000FF"/>
          <w:sz w:val="18"/>
          <w:szCs w:val="18"/>
        </w:rPr>
        <w:t>0</w:t>
      </w:r>
      <w:r w:rsidR="00FE4B12">
        <w:rPr>
          <w:rFonts w:ascii="Tahoma" w:hAnsi="Tahoma" w:cs="Tahoma"/>
          <w:i/>
          <w:color w:val="0000FF"/>
          <w:sz w:val="18"/>
          <w:szCs w:val="18"/>
        </w:rPr>
        <w:t>6</w:t>
      </w:r>
      <w:r w:rsidRPr="002863EE">
        <w:rPr>
          <w:rFonts w:ascii="Tahoma" w:hAnsi="Tahoma" w:cs="Tahoma"/>
          <w:i/>
          <w:color w:val="0000FF"/>
          <w:sz w:val="18"/>
          <w:szCs w:val="18"/>
        </w:rPr>
        <w:t>.201</w:t>
      </w:r>
      <w:r w:rsidR="009C42B8">
        <w:rPr>
          <w:rFonts w:ascii="Tahoma" w:hAnsi="Tahoma" w:cs="Tahoma"/>
          <w:i/>
          <w:color w:val="0000FF"/>
          <w:sz w:val="18"/>
          <w:szCs w:val="18"/>
        </w:rPr>
        <w:t>1</w:t>
      </w:r>
      <w:r w:rsidRPr="002863EE">
        <w:rPr>
          <w:rFonts w:ascii="Tahoma" w:hAnsi="Tahoma" w:cs="Tahoma"/>
          <w:i/>
          <w:color w:val="0000FF"/>
          <w:sz w:val="18"/>
          <w:szCs w:val="18"/>
        </w:rPr>
        <w:t xml:space="preserve"> al </w:t>
      </w:r>
      <w:r w:rsidR="00FE4B12">
        <w:rPr>
          <w:rFonts w:ascii="Tahoma" w:hAnsi="Tahoma" w:cs="Tahoma"/>
          <w:i/>
          <w:color w:val="0000FF"/>
          <w:sz w:val="18"/>
          <w:szCs w:val="18"/>
        </w:rPr>
        <w:t>0</w:t>
      </w:r>
      <w:r w:rsidR="00D735F7">
        <w:rPr>
          <w:rFonts w:ascii="Tahoma" w:hAnsi="Tahoma" w:cs="Tahoma"/>
          <w:i/>
          <w:color w:val="0000FF"/>
          <w:sz w:val="18"/>
          <w:szCs w:val="18"/>
        </w:rPr>
        <w:t>4</w:t>
      </w:r>
      <w:r w:rsidRPr="002863EE">
        <w:rPr>
          <w:rFonts w:ascii="Tahoma" w:hAnsi="Tahoma" w:cs="Tahoma"/>
          <w:i/>
          <w:color w:val="0000FF"/>
          <w:sz w:val="18"/>
          <w:szCs w:val="18"/>
        </w:rPr>
        <w:t>.</w:t>
      </w:r>
      <w:r w:rsidR="009C42B8">
        <w:rPr>
          <w:rFonts w:ascii="Tahoma" w:hAnsi="Tahoma" w:cs="Tahoma"/>
          <w:i/>
          <w:color w:val="0000FF"/>
          <w:sz w:val="18"/>
          <w:szCs w:val="18"/>
        </w:rPr>
        <w:t>0</w:t>
      </w:r>
      <w:r w:rsidR="00FE4B12">
        <w:rPr>
          <w:rFonts w:ascii="Tahoma" w:hAnsi="Tahoma" w:cs="Tahoma"/>
          <w:i/>
          <w:color w:val="0000FF"/>
          <w:sz w:val="18"/>
          <w:szCs w:val="18"/>
        </w:rPr>
        <w:t>7</w:t>
      </w:r>
      <w:r w:rsidRPr="002863EE">
        <w:rPr>
          <w:rFonts w:ascii="Tahoma" w:hAnsi="Tahoma" w:cs="Tahoma"/>
          <w:i/>
          <w:color w:val="0000FF"/>
          <w:sz w:val="18"/>
          <w:szCs w:val="18"/>
        </w:rPr>
        <w:t>.201</w:t>
      </w:r>
      <w:r w:rsidR="009C42B8">
        <w:rPr>
          <w:rFonts w:ascii="Tahoma" w:hAnsi="Tahoma" w:cs="Tahoma"/>
          <w:i/>
          <w:color w:val="0000FF"/>
          <w:sz w:val="18"/>
          <w:szCs w:val="18"/>
        </w:rPr>
        <w:t>1</w:t>
      </w:r>
    </w:p>
    <w:p w:rsidR="002863EE" w:rsidRPr="002863EE" w:rsidRDefault="002863EE" w:rsidP="002863EE">
      <w:pPr>
        <w:pStyle w:val="Textoindependiente21"/>
        <w:tabs>
          <w:tab w:val="left" w:pos="851"/>
          <w:tab w:val="left" w:pos="4962"/>
          <w:tab w:val="center" w:pos="5175"/>
          <w:tab w:val="right" w:pos="8789"/>
          <w:tab w:val="right" w:pos="10965"/>
        </w:tabs>
        <w:ind w:hanging="141"/>
        <w:rPr>
          <w:rFonts w:ascii="Tahoma" w:hAnsi="Tahoma" w:cs="Tahoma"/>
          <w:color w:val="0000FF"/>
          <w:sz w:val="18"/>
          <w:szCs w:val="18"/>
          <w:shd w:val="clear" w:color="auto" w:fill="FFFF00"/>
        </w:rPr>
      </w:pPr>
      <w:r w:rsidRPr="002863EE">
        <w:rPr>
          <w:rFonts w:ascii="Tahoma" w:hAnsi="Tahoma" w:cs="Tahoma"/>
          <w:sz w:val="18"/>
          <w:szCs w:val="18"/>
        </w:rPr>
        <w:tab/>
        <w:t xml:space="preserve">Absolución de Consultas y Observaciones a las </w:t>
      </w:r>
      <w:r w:rsidR="00724EDA" w:rsidRPr="002863EE">
        <w:rPr>
          <w:rFonts w:ascii="Tahoma" w:hAnsi="Tahoma" w:cs="Tahoma"/>
          <w:sz w:val="18"/>
          <w:szCs w:val="18"/>
        </w:rPr>
        <w:t>Bases</w:t>
      </w:r>
      <w:r w:rsidR="006C5E70">
        <w:rPr>
          <w:rFonts w:ascii="Tahoma" w:hAnsi="Tahoma" w:cs="Tahoma"/>
          <w:sz w:val="18"/>
          <w:szCs w:val="18"/>
        </w:rPr>
        <w:t xml:space="preserve"> .</w:t>
      </w:r>
      <w:r w:rsidR="00A45E9A">
        <w:rPr>
          <w:rFonts w:ascii="Tahoma" w:hAnsi="Tahoma" w:cs="Tahoma"/>
          <w:sz w:val="18"/>
          <w:szCs w:val="18"/>
        </w:rPr>
        <w:t>.</w:t>
      </w:r>
      <w:r w:rsidR="006C5E70">
        <w:rPr>
          <w:rFonts w:ascii="Tahoma" w:hAnsi="Tahoma" w:cs="Tahoma"/>
          <w:sz w:val="18"/>
          <w:szCs w:val="18"/>
        </w:rPr>
        <w:t>.</w:t>
      </w:r>
      <w:r w:rsidR="00A45E9A">
        <w:rPr>
          <w:rFonts w:ascii="Tahoma" w:hAnsi="Tahoma" w:cs="Tahoma"/>
          <w:sz w:val="18"/>
          <w:szCs w:val="18"/>
        </w:rPr>
        <w:t>.</w:t>
      </w:r>
      <w:r w:rsidRPr="002863EE">
        <w:rPr>
          <w:rFonts w:ascii="Tahoma" w:hAnsi="Tahoma" w:cs="Tahoma"/>
          <w:sz w:val="18"/>
          <w:szCs w:val="18"/>
        </w:rPr>
        <w:t xml:space="preserve">: </w:t>
      </w:r>
      <w:r w:rsidR="006F26C8">
        <w:rPr>
          <w:rFonts w:ascii="Tahoma" w:hAnsi="Tahoma" w:cs="Tahoma"/>
          <w:i/>
          <w:color w:val="0000FF"/>
          <w:sz w:val="18"/>
          <w:szCs w:val="18"/>
        </w:rPr>
        <w:t>0</w:t>
      </w:r>
      <w:r w:rsidR="00D735F7">
        <w:rPr>
          <w:rFonts w:ascii="Tahoma" w:hAnsi="Tahoma" w:cs="Tahoma"/>
          <w:i/>
          <w:color w:val="0000FF"/>
          <w:sz w:val="18"/>
          <w:szCs w:val="18"/>
        </w:rPr>
        <w:t>7</w:t>
      </w:r>
      <w:r w:rsidRPr="002863EE">
        <w:rPr>
          <w:rFonts w:ascii="Tahoma" w:hAnsi="Tahoma" w:cs="Tahoma"/>
          <w:i/>
          <w:color w:val="0000FF"/>
          <w:sz w:val="18"/>
          <w:szCs w:val="18"/>
        </w:rPr>
        <w:t>.</w:t>
      </w:r>
      <w:r w:rsidR="009C42B8">
        <w:rPr>
          <w:rFonts w:ascii="Tahoma" w:hAnsi="Tahoma" w:cs="Tahoma"/>
          <w:i/>
          <w:color w:val="0000FF"/>
          <w:sz w:val="18"/>
          <w:szCs w:val="18"/>
        </w:rPr>
        <w:t>0</w:t>
      </w:r>
      <w:r w:rsidR="006C5E70">
        <w:rPr>
          <w:rFonts w:ascii="Tahoma" w:hAnsi="Tahoma" w:cs="Tahoma"/>
          <w:i/>
          <w:color w:val="0000FF"/>
          <w:sz w:val="18"/>
          <w:szCs w:val="18"/>
        </w:rPr>
        <w:t>7</w:t>
      </w:r>
      <w:r w:rsidRPr="002863EE">
        <w:rPr>
          <w:rFonts w:ascii="Tahoma" w:hAnsi="Tahoma" w:cs="Tahoma"/>
          <w:i/>
          <w:color w:val="0000FF"/>
          <w:sz w:val="18"/>
          <w:szCs w:val="18"/>
        </w:rPr>
        <w:t>.201</w:t>
      </w:r>
      <w:r w:rsidR="009C42B8">
        <w:rPr>
          <w:rFonts w:ascii="Tahoma" w:hAnsi="Tahoma" w:cs="Tahoma"/>
          <w:i/>
          <w:color w:val="0000FF"/>
          <w:sz w:val="18"/>
          <w:szCs w:val="18"/>
        </w:rPr>
        <w:t>1</w:t>
      </w:r>
    </w:p>
    <w:p w:rsidR="002863EE" w:rsidRPr="002863EE" w:rsidRDefault="002863EE" w:rsidP="002863EE">
      <w:pPr>
        <w:pStyle w:val="Textoindependiente21"/>
        <w:tabs>
          <w:tab w:val="left" w:pos="851"/>
          <w:tab w:val="left" w:pos="4962"/>
          <w:tab w:val="center" w:pos="5175"/>
          <w:tab w:val="right" w:pos="8789"/>
          <w:tab w:val="right" w:pos="10965"/>
        </w:tabs>
        <w:ind w:hanging="141"/>
        <w:rPr>
          <w:rFonts w:ascii="Tahoma" w:hAnsi="Tahoma" w:cs="Tahoma"/>
          <w:i/>
          <w:color w:val="0000FF"/>
          <w:sz w:val="18"/>
          <w:szCs w:val="18"/>
          <w:shd w:val="clear" w:color="auto" w:fill="FFFF00"/>
        </w:rPr>
      </w:pPr>
      <w:r w:rsidRPr="002863EE">
        <w:rPr>
          <w:rFonts w:ascii="Tahoma" w:hAnsi="Tahoma" w:cs="Tahoma"/>
          <w:sz w:val="18"/>
          <w:szCs w:val="18"/>
        </w:rPr>
        <w:tab/>
        <w:t>Integración de las Bases………………….……………..…</w:t>
      </w:r>
      <w:r w:rsidR="006C5E70">
        <w:rPr>
          <w:rFonts w:ascii="Tahoma" w:hAnsi="Tahoma" w:cs="Tahoma"/>
          <w:sz w:val="18"/>
          <w:szCs w:val="18"/>
        </w:rPr>
        <w:t>..</w:t>
      </w:r>
      <w:r w:rsidRPr="002863EE">
        <w:rPr>
          <w:rFonts w:ascii="Tahoma" w:hAnsi="Tahoma" w:cs="Tahoma"/>
          <w:sz w:val="18"/>
          <w:szCs w:val="18"/>
        </w:rPr>
        <w:t>……</w:t>
      </w:r>
      <w:r w:rsidR="00724EDA">
        <w:rPr>
          <w:rFonts w:ascii="Tahoma" w:hAnsi="Tahoma" w:cs="Tahoma"/>
          <w:sz w:val="18"/>
          <w:szCs w:val="18"/>
        </w:rPr>
        <w:t>.</w:t>
      </w:r>
      <w:r w:rsidRPr="002863EE">
        <w:rPr>
          <w:rFonts w:ascii="Tahoma" w:hAnsi="Tahoma" w:cs="Tahoma"/>
          <w:sz w:val="18"/>
          <w:szCs w:val="18"/>
        </w:rPr>
        <w:t xml:space="preserve">..: </w:t>
      </w:r>
      <w:r w:rsidR="00A45E9A">
        <w:rPr>
          <w:rFonts w:ascii="Tahoma" w:hAnsi="Tahoma" w:cs="Tahoma"/>
          <w:i/>
          <w:color w:val="0000FF"/>
          <w:sz w:val="18"/>
          <w:szCs w:val="18"/>
        </w:rPr>
        <w:t>0</w:t>
      </w:r>
      <w:r w:rsidR="00D735F7">
        <w:rPr>
          <w:rFonts w:ascii="Tahoma" w:hAnsi="Tahoma" w:cs="Tahoma"/>
          <w:i/>
          <w:color w:val="0000FF"/>
          <w:sz w:val="18"/>
          <w:szCs w:val="18"/>
        </w:rPr>
        <w:t>8</w:t>
      </w:r>
      <w:r w:rsidRPr="002863EE">
        <w:rPr>
          <w:rFonts w:ascii="Tahoma" w:hAnsi="Tahoma" w:cs="Tahoma"/>
          <w:i/>
          <w:color w:val="0000FF"/>
          <w:sz w:val="18"/>
          <w:szCs w:val="18"/>
        </w:rPr>
        <w:t>.</w:t>
      </w:r>
      <w:r w:rsidR="009C42B8">
        <w:rPr>
          <w:rFonts w:ascii="Tahoma" w:hAnsi="Tahoma" w:cs="Tahoma"/>
          <w:i/>
          <w:color w:val="0000FF"/>
          <w:sz w:val="18"/>
          <w:szCs w:val="18"/>
        </w:rPr>
        <w:t>0</w:t>
      </w:r>
      <w:r w:rsidR="006C5E70">
        <w:rPr>
          <w:rFonts w:ascii="Tahoma" w:hAnsi="Tahoma" w:cs="Tahoma"/>
          <w:i/>
          <w:color w:val="0000FF"/>
          <w:sz w:val="18"/>
          <w:szCs w:val="18"/>
        </w:rPr>
        <w:t>7</w:t>
      </w:r>
      <w:r w:rsidRPr="002863EE">
        <w:rPr>
          <w:rFonts w:ascii="Tahoma" w:hAnsi="Tahoma" w:cs="Tahoma"/>
          <w:i/>
          <w:color w:val="0000FF"/>
          <w:sz w:val="18"/>
          <w:szCs w:val="18"/>
        </w:rPr>
        <w:t>.201</w:t>
      </w:r>
      <w:r w:rsidR="009C42B8">
        <w:rPr>
          <w:rFonts w:ascii="Tahoma" w:hAnsi="Tahoma" w:cs="Tahoma"/>
          <w:i/>
          <w:color w:val="0000FF"/>
          <w:sz w:val="18"/>
          <w:szCs w:val="18"/>
        </w:rPr>
        <w:t>1</w:t>
      </w:r>
    </w:p>
    <w:p w:rsidR="002863EE" w:rsidRPr="002863EE" w:rsidRDefault="002863EE" w:rsidP="002863EE">
      <w:pPr>
        <w:pStyle w:val="Textoindependiente21"/>
        <w:tabs>
          <w:tab w:val="left" w:pos="851"/>
          <w:tab w:val="left" w:pos="4962"/>
          <w:tab w:val="center" w:pos="5175"/>
          <w:tab w:val="right" w:pos="8789"/>
          <w:tab w:val="right" w:pos="10965"/>
        </w:tabs>
        <w:ind w:hanging="141"/>
        <w:rPr>
          <w:rFonts w:ascii="Tahoma" w:hAnsi="Tahoma" w:cs="Tahoma"/>
          <w:i/>
          <w:color w:val="0000FF"/>
          <w:sz w:val="18"/>
          <w:szCs w:val="18"/>
        </w:rPr>
      </w:pPr>
      <w:r w:rsidRPr="002863EE">
        <w:rPr>
          <w:rFonts w:ascii="Tahoma" w:hAnsi="Tahoma" w:cs="Tahoma"/>
          <w:sz w:val="18"/>
          <w:szCs w:val="18"/>
        </w:rPr>
        <w:tab/>
        <w:t>Presentación de Propuestas…………….………</w:t>
      </w:r>
      <w:r w:rsidR="00724EDA" w:rsidRPr="002863EE">
        <w:rPr>
          <w:rFonts w:ascii="Tahoma" w:hAnsi="Tahoma" w:cs="Tahoma"/>
          <w:sz w:val="18"/>
          <w:szCs w:val="18"/>
        </w:rPr>
        <w:t>............</w:t>
      </w:r>
      <w:r w:rsidR="006C5E70">
        <w:rPr>
          <w:rFonts w:ascii="Tahoma" w:hAnsi="Tahoma" w:cs="Tahoma"/>
          <w:sz w:val="18"/>
          <w:szCs w:val="18"/>
        </w:rPr>
        <w:t>..</w:t>
      </w:r>
      <w:r w:rsidR="00724EDA" w:rsidRPr="002863EE">
        <w:rPr>
          <w:rFonts w:ascii="Tahoma" w:hAnsi="Tahoma" w:cs="Tahoma"/>
          <w:sz w:val="18"/>
          <w:szCs w:val="18"/>
        </w:rPr>
        <w:t>......:</w:t>
      </w:r>
      <w:r w:rsidR="00724EDA">
        <w:rPr>
          <w:rFonts w:ascii="Tahoma" w:hAnsi="Tahoma" w:cs="Tahoma"/>
          <w:sz w:val="18"/>
          <w:szCs w:val="18"/>
        </w:rPr>
        <w:t xml:space="preserve"> </w:t>
      </w:r>
      <w:r w:rsidR="006C5E70">
        <w:rPr>
          <w:rFonts w:ascii="Tahoma" w:hAnsi="Tahoma" w:cs="Tahoma"/>
          <w:i/>
          <w:color w:val="0000FF"/>
          <w:sz w:val="18"/>
          <w:szCs w:val="18"/>
        </w:rPr>
        <w:t>1</w:t>
      </w:r>
      <w:r w:rsidR="00D735F7">
        <w:rPr>
          <w:rFonts w:ascii="Tahoma" w:hAnsi="Tahoma" w:cs="Tahoma"/>
          <w:i/>
          <w:color w:val="0000FF"/>
          <w:sz w:val="18"/>
          <w:szCs w:val="18"/>
        </w:rPr>
        <w:t>3</w:t>
      </w:r>
      <w:r w:rsidRPr="002863EE">
        <w:rPr>
          <w:rFonts w:ascii="Tahoma" w:hAnsi="Tahoma" w:cs="Tahoma"/>
          <w:i/>
          <w:color w:val="0000FF"/>
          <w:sz w:val="18"/>
          <w:szCs w:val="18"/>
        </w:rPr>
        <w:t>.</w:t>
      </w:r>
      <w:r w:rsidR="005323CD">
        <w:rPr>
          <w:rFonts w:ascii="Tahoma" w:hAnsi="Tahoma" w:cs="Tahoma"/>
          <w:i/>
          <w:color w:val="0000FF"/>
          <w:sz w:val="18"/>
          <w:szCs w:val="18"/>
        </w:rPr>
        <w:t>0</w:t>
      </w:r>
      <w:r w:rsidR="006C5E70">
        <w:rPr>
          <w:rFonts w:ascii="Tahoma" w:hAnsi="Tahoma" w:cs="Tahoma"/>
          <w:i/>
          <w:color w:val="0000FF"/>
          <w:sz w:val="18"/>
          <w:szCs w:val="18"/>
        </w:rPr>
        <w:t>7</w:t>
      </w:r>
      <w:r w:rsidRPr="002863EE">
        <w:rPr>
          <w:rFonts w:ascii="Tahoma" w:hAnsi="Tahoma" w:cs="Tahoma"/>
          <w:i/>
          <w:color w:val="0000FF"/>
          <w:sz w:val="18"/>
          <w:szCs w:val="18"/>
        </w:rPr>
        <w:t>.201</w:t>
      </w:r>
      <w:r w:rsidR="005323CD">
        <w:rPr>
          <w:rFonts w:ascii="Tahoma" w:hAnsi="Tahoma" w:cs="Tahoma"/>
          <w:i/>
          <w:color w:val="0000FF"/>
          <w:sz w:val="18"/>
          <w:szCs w:val="18"/>
        </w:rPr>
        <w:t>1</w:t>
      </w:r>
    </w:p>
    <w:p w:rsidR="002863EE" w:rsidRPr="002863EE" w:rsidRDefault="002863EE" w:rsidP="002863EE">
      <w:pPr>
        <w:pStyle w:val="Textoindependiente21"/>
        <w:tabs>
          <w:tab w:val="left" w:pos="851"/>
          <w:tab w:val="left" w:pos="4962"/>
          <w:tab w:val="center" w:pos="5175"/>
          <w:tab w:val="right" w:pos="8789"/>
          <w:tab w:val="right" w:pos="10965"/>
        </w:tabs>
        <w:ind w:left="567" w:hanging="141"/>
        <w:rPr>
          <w:rFonts w:ascii="Tahoma" w:hAnsi="Tahoma" w:cs="Tahoma"/>
          <w:i/>
          <w:color w:val="0000FF"/>
          <w:sz w:val="18"/>
          <w:szCs w:val="18"/>
        </w:rPr>
      </w:pPr>
      <w:r w:rsidRPr="002863EE">
        <w:rPr>
          <w:rFonts w:ascii="Tahoma" w:hAnsi="Tahoma" w:cs="Tahoma"/>
          <w:i/>
          <w:color w:val="0000FF"/>
          <w:sz w:val="18"/>
          <w:szCs w:val="18"/>
        </w:rPr>
        <w:tab/>
      </w:r>
      <w:r w:rsidRPr="002863EE">
        <w:rPr>
          <w:rFonts w:ascii="Tahoma" w:hAnsi="Tahoma" w:cs="Tahoma"/>
          <w:i/>
          <w:color w:val="0000FF"/>
          <w:sz w:val="18"/>
          <w:szCs w:val="18"/>
        </w:rPr>
        <w:tab/>
      </w:r>
      <w:r w:rsidRPr="002863EE">
        <w:rPr>
          <w:rFonts w:ascii="Tahoma" w:hAnsi="Tahoma" w:cs="Tahoma"/>
          <w:i/>
          <w:color w:val="0000FF"/>
          <w:sz w:val="18"/>
          <w:szCs w:val="18"/>
        </w:rPr>
        <w:tab/>
        <w:t xml:space="preserve">(Horario de recepción </w:t>
      </w:r>
      <w:r w:rsidR="00724EDA">
        <w:rPr>
          <w:rFonts w:ascii="Tahoma" w:hAnsi="Tahoma" w:cs="Tahoma"/>
          <w:i/>
          <w:color w:val="0000FF"/>
          <w:sz w:val="18"/>
          <w:szCs w:val="18"/>
        </w:rPr>
        <w:t xml:space="preserve">08:00 - </w:t>
      </w:r>
      <w:r w:rsidRPr="002863EE">
        <w:rPr>
          <w:rFonts w:ascii="Tahoma" w:hAnsi="Tahoma" w:cs="Tahoma"/>
          <w:i/>
          <w:color w:val="0000FF"/>
          <w:sz w:val="18"/>
          <w:szCs w:val="18"/>
        </w:rPr>
        <w:t>1</w:t>
      </w:r>
      <w:r w:rsidR="00D735F7">
        <w:rPr>
          <w:rFonts w:ascii="Tahoma" w:hAnsi="Tahoma" w:cs="Tahoma"/>
          <w:i/>
          <w:color w:val="0000FF"/>
          <w:sz w:val="18"/>
          <w:szCs w:val="18"/>
        </w:rPr>
        <w:t>6</w:t>
      </w:r>
      <w:r w:rsidRPr="002863EE">
        <w:rPr>
          <w:rFonts w:ascii="Tahoma" w:hAnsi="Tahoma" w:cs="Tahoma"/>
          <w:i/>
          <w:color w:val="0000FF"/>
          <w:sz w:val="18"/>
          <w:szCs w:val="18"/>
        </w:rPr>
        <w:t>:30 horas)</w:t>
      </w:r>
    </w:p>
    <w:p w:rsidR="002863EE" w:rsidRPr="002863EE" w:rsidRDefault="002863EE" w:rsidP="002863EE">
      <w:pPr>
        <w:pStyle w:val="Textoindependiente21"/>
        <w:tabs>
          <w:tab w:val="left" w:pos="851"/>
          <w:tab w:val="right" w:pos="5387"/>
          <w:tab w:val="right" w:pos="10965"/>
        </w:tabs>
        <w:ind w:hanging="141"/>
        <w:rPr>
          <w:rFonts w:ascii="Tahoma" w:hAnsi="Tahoma" w:cs="Tahoma"/>
          <w:i/>
          <w:sz w:val="18"/>
          <w:szCs w:val="18"/>
        </w:rPr>
      </w:pPr>
      <w:r w:rsidRPr="002863EE">
        <w:rPr>
          <w:rFonts w:ascii="Tahoma" w:hAnsi="Tahoma" w:cs="Tahoma"/>
          <w:sz w:val="18"/>
          <w:szCs w:val="18"/>
        </w:rPr>
        <w:tab/>
        <w:t>Evaluación de Propuestas…………………………………</w:t>
      </w:r>
      <w:r w:rsidR="004836A1">
        <w:rPr>
          <w:rFonts w:ascii="Tahoma" w:hAnsi="Tahoma" w:cs="Tahoma"/>
          <w:sz w:val="18"/>
          <w:szCs w:val="18"/>
        </w:rPr>
        <w:t>…</w:t>
      </w:r>
      <w:r w:rsidRPr="004836A1">
        <w:rPr>
          <w:rFonts w:ascii="Tahoma" w:hAnsi="Tahoma" w:cs="Tahoma"/>
          <w:sz w:val="18"/>
          <w:szCs w:val="18"/>
        </w:rPr>
        <w:t>….</w:t>
      </w:r>
      <w:r w:rsidR="00724EDA" w:rsidRPr="004836A1">
        <w:rPr>
          <w:rFonts w:ascii="Tahoma" w:hAnsi="Tahoma" w:cs="Tahoma"/>
          <w:sz w:val="18"/>
          <w:szCs w:val="18"/>
        </w:rPr>
        <w:t>.</w:t>
      </w:r>
      <w:r w:rsidRPr="004836A1">
        <w:rPr>
          <w:rFonts w:ascii="Tahoma" w:hAnsi="Tahoma" w:cs="Tahoma"/>
          <w:sz w:val="18"/>
          <w:szCs w:val="18"/>
        </w:rPr>
        <w:t>……:</w:t>
      </w:r>
      <w:r w:rsidRPr="002863EE">
        <w:rPr>
          <w:rFonts w:ascii="Tahoma" w:hAnsi="Tahoma" w:cs="Tahoma"/>
          <w:sz w:val="18"/>
          <w:szCs w:val="18"/>
        </w:rPr>
        <w:t xml:space="preserve"> </w:t>
      </w:r>
      <w:r w:rsidR="004836A1">
        <w:rPr>
          <w:rFonts w:ascii="Tahoma" w:hAnsi="Tahoma" w:cs="Tahoma"/>
          <w:i/>
          <w:color w:val="0000FF"/>
          <w:sz w:val="18"/>
          <w:szCs w:val="18"/>
        </w:rPr>
        <w:t>1</w:t>
      </w:r>
      <w:r w:rsidR="00D735F7">
        <w:rPr>
          <w:rFonts w:ascii="Tahoma" w:hAnsi="Tahoma" w:cs="Tahoma"/>
          <w:i/>
          <w:color w:val="0000FF"/>
          <w:sz w:val="18"/>
          <w:szCs w:val="18"/>
        </w:rPr>
        <w:t>4</w:t>
      </w:r>
      <w:r w:rsidRPr="002863EE">
        <w:rPr>
          <w:rFonts w:ascii="Tahoma" w:hAnsi="Tahoma" w:cs="Tahoma"/>
          <w:i/>
          <w:color w:val="0000FF"/>
          <w:sz w:val="18"/>
          <w:szCs w:val="18"/>
        </w:rPr>
        <w:t>.</w:t>
      </w:r>
      <w:r w:rsidR="005323CD">
        <w:rPr>
          <w:rFonts w:ascii="Tahoma" w:hAnsi="Tahoma" w:cs="Tahoma"/>
          <w:i/>
          <w:color w:val="0000FF"/>
          <w:sz w:val="18"/>
          <w:szCs w:val="18"/>
        </w:rPr>
        <w:t>0</w:t>
      </w:r>
      <w:r w:rsidR="004836A1">
        <w:rPr>
          <w:rFonts w:ascii="Tahoma" w:hAnsi="Tahoma" w:cs="Tahoma"/>
          <w:i/>
          <w:color w:val="0000FF"/>
          <w:sz w:val="18"/>
          <w:szCs w:val="18"/>
        </w:rPr>
        <w:t>7</w:t>
      </w:r>
      <w:r w:rsidR="009E455D">
        <w:rPr>
          <w:rFonts w:ascii="Tahoma" w:hAnsi="Tahoma" w:cs="Tahoma"/>
          <w:i/>
          <w:color w:val="0000FF"/>
          <w:sz w:val="18"/>
          <w:szCs w:val="18"/>
        </w:rPr>
        <w:t>.</w:t>
      </w:r>
      <w:r w:rsidRPr="002863EE">
        <w:rPr>
          <w:rFonts w:ascii="Tahoma" w:hAnsi="Tahoma" w:cs="Tahoma"/>
          <w:i/>
          <w:color w:val="0000FF"/>
          <w:sz w:val="18"/>
          <w:szCs w:val="18"/>
        </w:rPr>
        <w:t>201</w:t>
      </w:r>
      <w:r w:rsidR="005323CD">
        <w:rPr>
          <w:rFonts w:ascii="Tahoma" w:hAnsi="Tahoma" w:cs="Tahoma"/>
          <w:i/>
          <w:color w:val="0000FF"/>
          <w:sz w:val="18"/>
          <w:szCs w:val="18"/>
        </w:rPr>
        <w:t>1</w:t>
      </w:r>
    </w:p>
    <w:p w:rsidR="002863EE" w:rsidRPr="002863EE" w:rsidRDefault="002863EE" w:rsidP="002863EE">
      <w:pPr>
        <w:pStyle w:val="Textoindependiente21"/>
        <w:tabs>
          <w:tab w:val="left" w:pos="851"/>
          <w:tab w:val="right" w:pos="5387"/>
          <w:tab w:val="right" w:pos="10965"/>
        </w:tabs>
        <w:ind w:hanging="141"/>
        <w:rPr>
          <w:rFonts w:ascii="Tahoma" w:hAnsi="Tahoma" w:cs="Tahoma"/>
          <w:i/>
          <w:color w:val="0000FF"/>
          <w:sz w:val="18"/>
          <w:szCs w:val="18"/>
        </w:rPr>
      </w:pPr>
      <w:r w:rsidRPr="002863EE">
        <w:rPr>
          <w:rFonts w:ascii="Tahoma" w:hAnsi="Tahoma" w:cs="Tahoma"/>
          <w:sz w:val="18"/>
          <w:szCs w:val="18"/>
        </w:rPr>
        <w:tab/>
        <w:t xml:space="preserve">Otorgamiento de </w:t>
      </w:r>
      <w:smartTag w:uri="urn:schemas-microsoft-com:office:smarttags" w:element="PersonName">
        <w:smartTagPr>
          <w:attr w:name="ProductID" w:val="la Buena Pro"/>
        </w:smartTagPr>
        <w:r w:rsidRPr="002863EE">
          <w:rPr>
            <w:rFonts w:ascii="Tahoma" w:hAnsi="Tahoma" w:cs="Tahoma"/>
            <w:sz w:val="18"/>
            <w:szCs w:val="18"/>
          </w:rPr>
          <w:t>la Buena Pro</w:t>
        </w:r>
      </w:smartTag>
      <w:r w:rsidRPr="002863EE">
        <w:rPr>
          <w:rFonts w:ascii="Tahoma" w:hAnsi="Tahoma" w:cs="Tahoma"/>
          <w:i/>
          <w:sz w:val="18"/>
          <w:szCs w:val="18"/>
        </w:rPr>
        <w:t>….……………………</w:t>
      </w:r>
      <w:r w:rsidR="004836A1">
        <w:rPr>
          <w:rFonts w:ascii="Tahoma" w:hAnsi="Tahoma" w:cs="Tahoma"/>
          <w:i/>
          <w:sz w:val="18"/>
          <w:szCs w:val="18"/>
        </w:rPr>
        <w:t>…..</w:t>
      </w:r>
      <w:r w:rsidRPr="002863EE">
        <w:rPr>
          <w:rFonts w:ascii="Tahoma" w:hAnsi="Tahoma" w:cs="Tahoma"/>
          <w:i/>
          <w:sz w:val="18"/>
          <w:szCs w:val="18"/>
        </w:rPr>
        <w:t>…</w:t>
      </w:r>
      <w:r w:rsidR="004836A1">
        <w:rPr>
          <w:rFonts w:ascii="Tahoma" w:hAnsi="Tahoma" w:cs="Tahoma"/>
          <w:i/>
          <w:sz w:val="18"/>
          <w:szCs w:val="18"/>
        </w:rPr>
        <w:t>.</w:t>
      </w:r>
      <w:r w:rsidRPr="002863EE">
        <w:rPr>
          <w:rFonts w:ascii="Tahoma" w:hAnsi="Tahoma" w:cs="Tahoma"/>
          <w:i/>
          <w:sz w:val="18"/>
          <w:szCs w:val="18"/>
        </w:rPr>
        <w:t>..</w:t>
      </w:r>
      <w:r w:rsidRPr="004836A1">
        <w:rPr>
          <w:rFonts w:ascii="Tahoma" w:hAnsi="Tahoma" w:cs="Tahoma"/>
          <w:sz w:val="18"/>
          <w:szCs w:val="18"/>
        </w:rPr>
        <w:t>…..:</w:t>
      </w:r>
      <w:r w:rsidRPr="002863EE">
        <w:rPr>
          <w:rFonts w:ascii="Tahoma" w:hAnsi="Tahoma" w:cs="Tahoma"/>
          <w:i/>
          <w:sz w:val="18"/>
          <w:szCs w:val="18"/>
        </w:rPr>
        <w:t xml:space="preserve"> </w:t>
      </w:r>
      <w:r w:rsidR="004836A1">
        <w:rPr>
          <w:rFonts w:ascii="Tahoma" w:hAnsi="Tahoma" w:cs="Tahoma"/>
          <w:i/>
          <w:color w:val="0000FF"/>
          <w:sz w:val="18"/>
          <w:szCs w:val="18"/>
        </w:rPr>
        <w:t>1</w:t>
      </w:r>
      <w:r w:rsidR="00D735F7">
        <w:rPr>
          <w:rFonts w:ascii="Tahoma" w:hAnsi="Tahoma" w:cs="Tahoma"/>
          <w:i/>
          <w:color w:val="0000FF"/>
          <w:sz w:val="18"/>
          <w:szCs w:val="18"/>
        </w:rPr>
        <w:t>4</w:t>
      </w:r>
      <w:r w:rsidRPr="002863EE">
        <w:rPr>
          <w:rFonts w:ascii="Tahoma" w:hAnsi="Tahoma" w:cs="Tahoma"/>
          <w:i/>
          <w:color w:val="0000FF"/>
          <w:sz w:val="18"/>
          <w:szCs w:val="18"/>
        </w:rPr>
        <w:t>.</w:t>
      </w:r>
      <w:r w:rsidR="005323CD">
        <w:rPr>
          <w:rFonts w:ascii="Tahoma" w:hAnsi="Tahoma" w:cs="Tahoma"/>
          <w:i/>
          <w:color w:val="0000FF"/>
          <w:sz w:val="18"/>
          <w:szCs w:val="18"/>
        </w:rPr>
        <w:t>0</w:t>
      </w:r>
      <w:r w:rsidR="004836A1">
        <w:rPr>
          <w:rFonts w:ascii="Tahoma" w:hAnsi="Tahoma" w:cs="Tahoma"/>
          <w:i/>
          <w:color w:val="0000FF"/>
          <w:sz w:val="18"/>
          <w:szCs w:val="18"/>
        </w:rPr>
        <w:t>7</w:t>
      </w:r>
      <w:r w:rsidRPr="002863EE">
        <w:rPr>
          <w:rFonts w:ascii="Tahoma" w:hAnsi="Tahoma" w:cs="Tahoma"/>
          <w:i/>
          <w:color w:val="0000FF"/>
          <w:sz w:val="18"/>
          <w:szCs w:val="18"/>
        </w:rPr>
        <w:t>.201</w:t>
      </w:r>
      <w:r w:rsidR="005323CD">
        <w:rPr>
          <w:rFonts w:ascii="Tahoma" w:hAnsi="Tahoma" w:cs="Tahoma"/>
          <w:i/>
          <w:color w:val="0000FF"/>
          <w:sz w:val="18"/>
          <w:szCs w:val="18"/>
        </w:rPr>
        <w:t>1</w:t>
      </w:r>
    </w:p>
    <w:p w:rsidR="002863EE" w:rsidRPr="002863EE" w:rsidRDefault="002863EE" w:rsidP="002863EE">
      <w:pPr>
        <w:pStyle w:val="Textoindependiente21"/>
        <w:tabs>
          <w:tab w:val="left" w:pos="4962"/>
          <w:tab w:val="center" w:pos="5175"/>
          <w:tab w:val="right" w:pos="8789"/>
          <w:tab w:val="right" w:pos="10965"/>
        </w:tabs>
        <w:ind w:left="4962" w:hanging="141"/>
        <w:jc w:val="left"/>
        <w:rPr>
          <w:rFonts w:ascii="Tahoma" w:hAnsi="Tahoma" w:cs="Tahoma"/>
          <w:color w:val="0000FF"/>
          <w:sz w:val="18"/>
          <w:szCs w:val="18"/>
          <w:lang w:val="es-ES"/>
        </w:rPr>
      </w:pPr>
      <w:r w:rsidRPr="002863EE">
        <w:rPr>
          <w:rFonts w:ascii="Tahoma" w:hAnsi="Tahoma" w:cs="Tahoma"/>
          <w:i/>
          <w:color w:val="0000FF"/>
          <w:sz w:val="18"/>
          <w:szCs w:val="18"/>
          <w:lang w:val="es-ES"/>
        </w:rPr>
        <w:tab/>
        <w:t xml:space="preserve">      (A través del SEACE)</w:t>
      </w:r>
    </w:p>
    <w:p w:rsidR="005323CD" w:rsidRDefault="005323CD" w:rsidP="005645A1">
      <w:pPr>
        <w:pStyle w:val="Sangra3detindependiente"/>
        <w:ind w:left="709" w:firstLine="0"/>
        <w:jc w:val="both"/>
        <w:rPr>
          <w:rFonts w:ascii="Tahoma" w:hAnsi="Tahoma" w:cs="Tahoma"/>
          <w:b/>
          <w:color w:val="0000FF"/>
          <w:u w:val="single"/>
        </w:rPr>
      </w:pPr>
    </w:p>
    <w:p w:rsidR="005645A1" w:rsidRPr="004836A1" w:rsidRDefault="005645A1" w:rsidP="005645A1">
      <w:pPr>
        <w:pStyle w:val="Sangra3detindependiente"/>
        <w:ind w:left="709" w:firstLine="0"/>
        <w:jc w:val="both"/>
        <w:rPr>
          <w:rFonts w:ascii="Tahoma" w:hAnsi="Tahoma" w:cs="Tahoma"/>
          <w:color w:val="943634" w:themeColor="accent2" w:themeShade="BF"/>
        </w:rPr>
      </w:pPr>
      <w:r w:rsidRPr="004836A1">
        <w:rPr>
          <w:rFonts w:ascii="Tahoma" w:hAnsi="Tahoma" w:cs="Tahoma"/>
          <w:color w:val="943634" w:themeColor="accent2" w:themeShade="BF"/>
          <w:u w:val="single"/>
        </w:rPr>
        <w:t xml:space="preserve">NOTA </w:t>
      </w:r>
      <w:r w:rsidR="001D1D33" w:rsidRPr="004836A1">
        <w:rPr>
          <w:rFonts w:ascii="Tahoma" w:hAnsi="Tahoma" w:cs="Tahoma"/>
          <w:color w:val="943634" w:themeColor="accent2" w:themeShade="BF"/>
          <w:u w:val="single"/>
        </w:rPr>
        <w:t>4</w:t>
      </w:r>
      <w:r w:rsidR="00DF7EBC" w:rsidRPr="004836A1">
        <w:rPr>
          <w:rFonts w:ascii="Tahoma" w:hAnsi="Tahoma" w:cs="Tahoma"/>
          <w:color w:val="943634" w:themeColor="accent2" w:themeShade="BF"/>
          <w:u w:val="single"/>
        </w:rPr>
        <w:t xml:space="preserve"> PARA EL COMITÉ ESPECIAL</w:t>
      </w:r>
      <w:r w:rsidRPr="004836A1">
        <w:rPr>
          <w:rFonts w:ascii="Tahoma" w:hAnsi="Tahoma" w:cs="Tahoma"/>
          <w:color w:val="943634" w:themeColor="accent2" w:themeShade="BF"/>
        </w:rPr>
        <w:t xml:space="preserve">: </w:t>
      </w:r>
    </w:p>
    <w:p w:rsidR="005645A1" w:rsidRPr="004836A1" w:rsidRDefault="005645A1" w:rsidP="005645A1">
      <w:pPr>
        <w:pStyle w:val="Sangra3detindependiente"/>
        <w:ind w:left="709" w:firstLine="0"/>
        <w:jc w:val="both"/>
        <w:rPr>
          <w:rFonts w:ascii="Tahoma" w:hAnsi="Tahoma" w:cs="Tahoma"/>
          <w:color w:val="943634" w:themeColor="accent2" w:themeShade="BF"/>
          <w:u w:val="single"/>
        </w:rPr>
      </w:pPr>
      <w:r w:rsidRPr="004836A1">
        <w:rPr>
          <w:rFonts w:ascii="Tahoma" w:hAnsi="Tahoma" w:cs="Tahoma"/>
          <w:color w:val="943634" w:themeColor="accent2" w:themeShade="BF"/>
        </w:rPr>
        <w:t xml:space="preserve">Debe tenerse presente que en un proceso de adjudicación directa </w:t>
      </w:r>
      <w:r w:rsidR="00C10FFB" w:rsidRPr="004836A1">
        <w:rPr>
          <w:rFonts w:ascii="Tahoma" w:hAnsi="Tahoma" w:cs="Tahoma"/>
          <w:color w:val="943634" w:themeColor="accent2" w:themeShade="BF"/>
        </w:rPr>
        <w:t>selectiva</w:t>
      </w:r>
      <w:r w:rsidRPr="004836A1">
        <w:rPr>
          <w:rFonts w:ascii="Tahoma" w:hAnsi="Tahoma" w:cs="Tahoma"/>
          <w:color w:val="943634" w:themeColor="accent2" w:themeShade="BF"/>
        </w:rPr>
        <w:t>, entre la convocatoria y la etapa de presentación de propuestas debe existir como mínimo diez (10) días hábiles y, entre la integración de Bases y la etapa de presentación de propuestas debe existir como mínimo tres (3) días hábiles.</w:t>
      </w:r>
      <w:r w:rsidRPr="004836A1">
        <w:rPr>
          <w:rFonts w:ascii="Tahoma" w:hAnsi="Tahoma" w:cs="Tahoma"/>
          <w:color w:val="943634" w:themeColor="accent2" w:themeShade="BF"/>
          <w:u w:val="single"/>
        </w:rPr>
        <w:t xml:space="preserve"> </w:t>
      </w:r>
    </w:p>
    <w:p w:rsidR="00844F15" w:rsidRPr="00281671" w:rsidRDefault="00844F15" w:rsidP="00844F15">
      <w:pPr>
        <w:tabs>
          <w:tab w:val="num" w:pos="1701"/>
          <w:tab w:val="center" w:pos="6361"/>
          <w:tab w:val="right" w:pos="10780"/>
        </w:tabs>
        <w:rPr>
          <w:rFonts w:ascii="Tahoma" w:hAnsi="Tahoma" w:cs="Tahoma"/>
          <w:b/>
          <w:i/>
          <w:color w:val="0000FF"/>
        </w:rPr>
      </w:pPr>
    </w:p>
    <w:p w:rsidR="00844F15" w:rsidRPr="00281671" w:rsidRDefault="00844F15" w:rsidP="005323CD">
      <w:pPr>
        <w:pStyle w:val="WW-Textosinformato"/>
        <w:numPr>
          <w:ilvl w:val="1"/>
          <w:numId w:val="20"/>
        </w:numPr>
        <w:tabs>
          <w:tab w:val="center" w:pos="6363"/>
          <w:tab w:val="right" w:pos="10782"/>
        </w:tabs>
        <w:ind w:left="709" w:hanging="709"/>
        <w:jc w:val="both"/>
        <w:rPr>
          <w:rFonts w:ascii="Tahoma" w:hAnsi="Tahoma" w:cs="Tahoma"/>
          <w:b/>
          <w:lang w:val="es-ES_tradnl"/>
        </w:rPr>
      </w:pPr>
      <w:r w:rsidRPr="00281671">
        <w:rPr>
          <w:rFonts w:ascii="Tahoma" w:hAnsi="Tahoma" w:cs="Tahoma"/>
          <w:b/>
          <w:lang w:val="es-ES_tradnl"/>
        </w:rPr>
        <w:t>REGISTRO DE PARTICIPANTES Y ENTREGA DE BASES</w:t>
      </w:r>
    </w:p>
    <w:p w:rsidR="00844F15" w:rsidRPr="00281671" w:rsidRDefault="00844F15" w:rsidP="00844F15">
      <w:pPr>
        <w:pStyle w:val="Sangra3detindependiente"/>
        <w:ind w:left="709" w:firstLine="0"/>
        <w:jc w:val="both"/>
        <w:rPr>
          <w:rFonts w:ascii="Tahoma" w:hAnsi="Tahoma" w:cs="Tahoma"/>
          <w:i w:val="0"/>
        </w:rPr>
      </w:pPr>
      <w:r w:rsidRPr="00281671">
        <w:rPr>
          <w:rFonts w:ascii="Tahoma" w:hAnsi="Tahoma" w:cs="Tahoma"/>
          <w:i w:val="0"/>
        </w:rPr>
        <w:t xml:space="preserve"> </w:t>
      </w:r>
    </w:p>
    <w:p w:rsidR="00844F15" w:rsidRPr="00281671" w:rsidRDefault="00844F15" w:rsidP="00844F15">
      <w:pPr>
        <w:pStyle w:val="Sangra3detindependiente"/>
        <w:ind w:left="709" w:firstLine="0"/>
        <w:jc w:val="both"/>
        <w:rPr>
          <w:rFonts w:ascii="Tahoma" w:hAnsi="Tahoma" w:cs="Tahoma"/>
          <w:i w:val="0"/>
        </w:rPr>
      </w:pPr>
      <w:r w:rsidRPr="002863EE">
        <w:rPr>
          <w:rFonts w:ascii="Tahoma" w:hAnsi="Tahoma" w:cs="Tahoma"/>
          <w:i w:val="0"/>
        </w:rPr>
        <w:t>El registro de los participantes se realizará en</w:t>
      </w:r>
      <w:r w:rsidR="002863EE" w:rsidRPr="002863EE">
        <w:rPr>
          <w:rFonts w:ascii="Tahoma" w:hAnsi="Tahoma" w:cs="Tahoma"/>
          <w:i w:val="0"/>
        </w:rPr>
        <w:t xml:space="preserve"> </w:t>
      </w:r>
      <w:smartTag w:uri="urn:schemas-microsoft-com:office:smarttags" w:element="PersonName">
        <w:smartTagPr>
          <w:attr w:name="ProductID" w:val="la Unidad"/>
        </w:smartTagPr>
        <w:r w:rsidR="002863EE" w:rsidRPr="002863EE">
          <w:rPr>
            <w:rFonts w:ascii="Tahoma" w:hAnsi="Tahoma" w:cs="Tahoma"/>
            <w:i w:val="0"/>
          </w:rPr>
          <w:t>la Unidad</w:t>
        </w:r>
      </w:smartTag>
      <w:r w:rsidR="002863EE" w:rsidRPr="002863EE">
        <w:rPr>
          <w:rFonts w:ascii="Tahoma" w:hAnsi="Tahoma" w:cs="Tahoma"/>
          <w:i w:val="0"/>
        </w:rPr>
        <w:t xml:space="preserve"> de Caja de </w:t>
      </w:r>
      <w:smartTag w:uri="urn:schemas-microsoft-com:office:smarttags" w:element="PersonName">
        <w:smartTagPr>
          <w:attr w:name="ProductID" w:val="la Entidad"/>
        </w:smartTagPr>
        <w:r w:rsidR="002863EE" w:rsidRPr="002863EE">
          <w:rPr>
            <w:rFonts w:ascii="Tahoma" w:hAnsi="Tahoma" w:cs="Tahoma"/>
            <w:i w:val="0"/>
          </w:rPr>
          <w:t>La Entidad</w:t>
        </w:r>
      </w:smartTag>
      <w:r w:rsidR="002863EE" w:rsidRPr="002863EE">
        <w:rPr>
          <w:rFonts w:ascii="Tahoma" w:hAnsi="Tahoma" w:cs="Tahoma"/>
          <w:i w:val="0"/>
        </w:rPr>
        <w:t xml:space="preserve"> (dependiente de </w:t>
      </w:r>
      <w:smartTag w:uri="urn:schemas-microsoft-com:office:smarttags" w:element="PersonName">
        <w:smartTagPr>
          <w:attr w:name="ProductID" w:val="la Oficina"/>
        </w:smartTagPr>
        <w:r w:rsidR="002863EE" w:rsidRPr="002863EE">
          <w:rPr>
            <w:rFonts w:ascii="Tahoma" w:hAnsi="Tahoma" w:cs="Tahoma"/>
            <w:i w:val="0"/>
          </w:rPr>
          <w:t>la Oficina</w:t>
        </w:r>
      </w:smartTag>
      <w:r w:rsidR="002863EE" w:rsidRPr="002863EE">
        <w:rPr>
          <w:rFonts w:ascii="Tahoma" w:hAnsi="Tahoma" w:cs="Tahoma"/>
          <w:i w:val="0"/>
        </w:rPr>
        <w:t xml:space="preserve"> de Tesorería), sito en Av. Elmer Faucett Nº 3970 – Callao </w:t>
      </w:r>
      <w:r w:rsidRPr="002863EE">
        <w:rPr>
          <w:rFonts w:ascii="Tahoma" w:hAnsi="Tahoma" w:cs="Tahoma"/>
          <w:i w:val="0"/>
        </w:rPr>
        <w:t>en</w:t>
      </w:r>
      <w:r w:rsidRPr="00281671">
        <w:rPr>
          <w:rFonts w:ascii="Tahoma" w:hAnsi="Tahoma" w:cs="Tahoma"/>
          <w:i w:val="0"/>
        </w:rPr>
        <w:t xml:space="preserve"> las fechas señaladas en el cronograma, en el horario </w:t>
      </w:r>
      <w:r w:rsidR="002863EE" w:rsidRPr="002863EE">
        <w:rPr>
          <w:rFonts w:ascii="Tahoma" w:hAnsi="Tahoma" w:cs="Tahoma"/>
          <w:i w:val="0"/>
        </w:rPr>
        <w:t>de 08:00</w:t>
      </w:r>
      <w:r w:rsidR="00F93062">
        <w:rPr>
          <w:rFonts w:ascii="Tahoma" w:hAnsi="Tahoma" w:cs="Tahoma"/>
          <w:i w:val="0"/>
        </w:rPr>
        <w:t xml:space="preserve"> horas</w:t>
      </w:r>
      <w:r w:rsidR="002863EE" w:rsidRPr="002863EE">
        <w:rPr>
          <w:rFonts w:ascii="Tahoma" w:hAnsi="Tahoma" w:cs="Tahoma"/>
          <w:i w:val="0"/>
        </w:rPr>
        <w:t xml:space="preserve"> a 16:30 horas</w:t>
      </w:r>
      <w:r w:rsidR="002863EE" w:rsidRPr="00281671">
        <w:rPr>
          <w:rStyle w:val="Refdenotaalpie"/>
          <w:rFonts w:ascii="Tahoma" w:hAnsi="Tahoma" w:cs="Tahoma"/>
          <w:i w:val="0"/>
        </w:rPr>
        <w:t xml:space="preserve"> </w:t>
      </w:r>
      <w:r w:rsidR="00FA7FC4" w:rsidRPr="00281671">
        <w:rPr>
          <w:rStyle w:val="Refdenotaalpie"/>
          <w:rFonts w:ascii="Tahoma" w:hAnsi="Tahoma" w:cs="Tahoma"/>
          <w:i w:val="0"/>
        </w:rPr>
        <w:footnoteReference w:id="6"/>
      </w:r>
      <w:r w:rsidRPr="00281671">
        <w:rPr>
          <w:rFonts w:ascii="Tahoma" w:hAnsi="Tahoma" w:cs="Tahoma"/>
          <w:i w:val="0"/>
        </w:rPr>
        <w:t xml:space="preserve">, previo </w:t>
      </w:r>
      <w:r w:rsidRPr="002863EE">
        <w:rPr>
          <w:rFonts w:ascii="Tahoma" w:hAnsi="Tahoma" w:cs="Tahoma"/>
          <w:i w:val="0"/>
        </w:rPr>
        <w:t>pago de la suma de</w:t>
      </w:r>
      <w:r w:rsidR="00A5479F" w:rsidRPr="002863EE">
        <w:rPr>
          <w:rFonts w:ascii="Tahoma" w:hAnsi="Tahoma" w:cs="Tahoma"/>
          <w:i w:val="0"/>
        </w:rPr>
        <w:t xml:space="preserve"> </w:t>
      </w:r>
      <w:r w:rsidR="002863EE" w:rsidRPr="002863EE">
        <w:rPr>
          <w:rFonts w:ascii="Tahoma" w:hAnsi="Tahoma" w:cs="Tahoma"/>
          <w:b/>
          <w:i w:val="0"/>
          <w:color w:val="0000FF"/>
        </w:rPr>
        <w:t>S/. 5.00</w:t>
      </w:r>
      <w:r w:rsidR="002863EE" w:rsidRPr="002863EE">
        <w:rPr>
          <w:rFonts w:ascii="Tahoma" w:hAnsi="Tahoma" w:cs="Tahoma"/>
          <w:i w:val="0"/>
          <w:color w:val="0000FF"/>
        </w:rPr>
        <w:t xml:space="preserve"> (Cinco con 00/100 Nuevos Soles)</w:t>
      </w:r>
      <w:r w:rsidR="002863EE" w:rsidRPr="002863EE">
        <w:rPr>
          <w:rFonts w:ascii="Tahoma" w:hAnsi="Tahoma" w:cs="Tahoma"/>
          <w:i w:val="0"/>
        </w:rPr>
        <w:t xml:space="preserve"> </w:t>
      </w:r>
      <w:r w:rsidRPr="002863EE">
        <w:rPr>
          <w:rFonts w:ascii="Tahoma" w:hAnsi="Tahoma" w:cs="Tahoma"/>
          <w:i w:val="0"/>
        </w:rPr>
        <w:t>por derecho de</w:t>
      </w:r>
      <w:r w:rsidRPr="00281671">
        <w:rPr>
          <w:rFonts w:ascii="Tahoma" w:hAnsi="Tahoma" w:cs="Tahoma"/>
          <w:i w:val="0"/>
        </w:rPr>
        <w:t xml:space="preserve"> participación.</w:t>
      </w:r>
    </w:p>
    <w:p w:rsidR="00EB010D" w:rsidRPr="00281671" w:rsidRDefault="00EB010D" w:rsidP="00844F15">
      <w:pPr>
        <w:pStyle w:val="Sangra3detindependiente"/>
        <w:ind w:left="709" w:firstLine="0"/>
        <w:jc w:val="both"/>
        <w:rPr>
          <w:rFonts w:ascii="Tahoma" w:hAnsi="Tahoma" w:cs="Tahoma"/>
          <w:i w:val="0"/>
        </w:rPr>
      </w:pPr>
    </w:p>
    <w:p w:rsidR="00C608A7" w:rsidRDefault="00C608A7" w:rsidP="00C608A7">
      <w:pPr>
        <w:pStyle w:val="Sangra3detindependiente"/>
        <w:ind w:left="709" w:firstLine="0"/>
        <w:jc w:val="both"/>
        <w:rPr>
          <w:rFonts w:ascii="Tahoma" w:hAnsi="Tahoma" w:cs="Tahoma"/>
          <w:i w:val="0"/>
        </w:rPr>
      </w:pPr>
      <w:r w:rsidRPr="008A7941">
        <w:rPr>
          <w:rFonts w:ascii="Tahoma" w:hAnsi="Tahoma" w:cs="Tahoma"/>
          <w:i w:val="0"/>
        </w:rPr>
        <w:t>En el momento de la entrega de las Bases</w:t>
      </w:r>
      <w:r>
        <w:rPr>
          <w:rFonts w:ascii="Tahoma" w:hAnsi="Tahoma" w:cs="Tahoma"/>
          <w:i w:val="0"/>
        </w:rPr>
        <w:t xml:space="preserve"> al participante, se emitirá la constancia o cargo correspondiente </w:t>
      </w:r>
      <w:r w:rsidR="00016734">
        <w:rPr>
          <w:rFonts w:ascii="Tahoma" w:hAnsi="Tahoma" w:cs="Tahoma"/>
          <w:i w:val="0"/>
        </w:rPr>
        <w:t>en el que</w:t>
      </w:r>
      <w:r w:rsidRPr="008A7941">
        <w:rPr>
          <w:rFonts w:ascii="Tahoma" w:hAnsi="Tahoma" w:cs="Tahoma"/>
          <w:i w:val="0"/>
        </w:rPr>
        <w:t xml:space="preserve"> </w:t>
      </w:r>
      <w:r>
        <w:rPr>
          <w:rFonts w:ascii="Tahoma" w:hAnsi="Tahoma" w:cs="Tahoma"/>
          <w:i w:val="0"/>
        </w:rPr>
        <w:t>constará</w:t>
      </w:r>
      <w:r w:rsidRPr="008A7941">
        <w:rPr>
          <w:rFonts w:ascii="Tahoma" w:hAnsi="Tahoma" w:cs="Tahoma"/>
          <w:i w:val="0"/>
        </w:rPr>
        <w:t>: el número y objeto del proceso, el nombre</w:t>
      </w:r>
      <w:r>
        <w:rPr>
          <w:rFonts w:ascii="Tahoma" w:hAnsi="Tahoma" w:cs="Tahoma"/>
          <w:i w:val="0"/>
        </w:rPr>
        <w:t xml:space="preserve"> y firma de</w:t>
      </w:r>
      <w:r w:rsidRPr="008A7941">
        <w:rPr>
          <w:rFonts w:ascii="Tahoma" w:hAnsi="Tahoma" w:cs="Tahoma"/>
          <w:i w:val="0"/>
        </w:rPr>
        <w:t xml:space="preserve"> la persona que recibe las Bases </w:t>
      </w:r>
      <w:r>
        <w:rPr>
          <w:rFonts w:ascii="Tahoma" w:hAnsi="Tahoma" w:cs="Tahoma"/>
          <w:i w:val="0"/>
        </w:rPr>
        <w:t>así como</w:t>
      </w:r>
      <w:r w:rsidRPr="008A7941">
        <w:rPr>
          <w:rFonts w:ascii="Tahoma" w:hAnsi="Tahoma" w:cs="Tahoma"/>
          <w:i w:val="0"/>
        </w:rPr>
        <w:t xml:space="preserve"> el día y hora de dicha recepción.</w:t>
      </w:r>
      <w:r>
        <w:rPr>
          <w:rFonts w:ascii="Tahoma" w:hAnsi="Tahoma" w:cs="Tahoma"/>
          <w:i w:val="0"/>
        </w:rPr>
        <w:t xml:space="preserve"> </w:t>
      </w:r>
    </w:p>
    <w:p w:rsidR="00C608A7" w:rsidRPr="008A7941" w:rsidRDefault="00C608A7" w:rsidP="00C608A7">
      <w:pPr>
        <w:pStyle w:val="Sangra3detindependiente"/>
        <w:ind w:left="709" w:firstLine="0"/>
        <w:jc w:val="both"/>
        <w:rPr>
          <w:rFonts w:ascii="Tahoma" w:hAnsi="Tahoma" w:cs="Tahoma"/>
          <w:i w:val="0"/>
        </w:rPr>
      </w:pPr>
    </w:p>
    <w:p w:rsidR="00844F15" w:rsidRPr="004836A1" w:rsidRDefault="00844F15" w:rsidP="00844F15">
      <w:pPr>
        <w:pStyle w:val="Sangra3detindependiente"/>
        <w:ind w:left="709" w:firstLine="0"/>
        <w:jc w:val="both"/>
        <w:rPr>
          <w:rFonts w:ascii="Tahoma" w:hAnsi="Tahoma" w:cs="Tahoma"/>
          <w:color w:val="943634" w:themeColor="accent2" w:themeShade="BF"/>
        </w:rPr>
      </w:pPr>
      <w:r w:rsidRPr="004836A1">
        <w:rPr>
          <w:rFonts w:ascii="Tahoma" w:hAnsi="Tahoma" w:cs="Tahoma"/>
          <w:color w:val="943634" w:themeColor="accent2" w:themeShade="BF"/>
          <w:u w:val="single"/>
        </w:rPr>
        <w:t xml:space="preserve">NOTA </w:t>
      </w:r>
      <w:r w:rsidR="001D1D33" w:rsidRPr="004836A1">
        <w:rPr>
          <w:rFonts w:ascii="Tahoma" w:hAnsi="Tahoma" w:cs="Tahoma"/>
          <w:color w:val="943634" w:themeColor="accent2" w:themeShade="BF"/>
          <w:u w:val="single"/>
        </w:rPr>
        <w:t>5</w:t>
      </w:r>
      <w:r w:rsidR="00C608A7" w:rsidRPr="004836A1">
        <w:rPr>
          <w:rFonts w:ascii="Tahoma" w:hAnsi="Tahoma" w:cs="Tahoma"/>
          <w:color w:val="943634" w:themeColor="accent2" w:themeShade="BF"/>
          <w:u w:val="single"/>
        </w:rPr>
        <w:t xml:space="preserve"> PARA EL COMITÉ ESPECIAL</w:t>
      </w:r>
      <w:r w:rsidRPr="004836A1">
        <w:rPr>
          <w:rFonts w:ascii="Tahoma" w:hAnsi="Tahoma" w:cs="Tahoma"/>
          <w:color w:val="943634" w:themeColor="accent2" w:themeShade="BF"/>
        </w:rPr>
        <w:t>:</w:t>
      </w:r>
    </w:p>
    <w:p w:rsidR="00844F15" w:rsidRPr="004836A1" w:rsidRDefault="00844F15" w:rsidP="00844F15">
      <w:pPr>
        <w:pStyle w:val="Sangra3detindependiente"/>
        <w:ind w:left="709" w:firstLine="0"/>
        <w:jc w:val="both"/>
        <w:rPr>
          <w:rFonts w:ascii="Tahoma" w:hAnsi="Tahoma" w:cs="Tahoma"/>
          <w:color w:val="943634" w:themeColor="accent2" w:themeShade="BF"/>
        </w:rPr>
      </w:pPr>
      <w:r w:rsidRPr="004836A1">
        <w:rPr>
          <w:rFonts w:ascii="Tahoma" w:hAnsi="Tahoma" w:cs="Tahoma"/>
          <w:color w:val="943634" w:themeColor="accent2" w:themeShade="BF"/>
        </w:rPr>
        <w:t>El costo por derecho de participación no podrá exceder el costo de reproducción de las Bases.</w:t>
      </w:r>
    </w:p>
    <w:p w:rsidR="006F26C8" w:rsidRPr="00281671" w:rsidRDefault="006F26C8" w:rsidP="00844F15">
      <w:pPr>
        <w:pStyle w:val="Sangra3detindependiente"/>
        <w:jc w:val="both"/>
        <w:rPr>
          <w:rFonts w:ascii="Tahoma" w:hAnsi="Tahoma" w:cs="Tahoma"/>
          <w:i w:val="0"/>
        </w:rPr>
      </w:pPr>
    </w:p>
    <w:p w:rsidR="00844F15" w:rsidRPr="00281671" w:rsidRDefault="00844F15" w:rsidP="00E7571E">
      <w:pPr>
        <w:pStyle w:val="WW-Textosinformato"/>
        <w:numPr>
          <w:ilvl w:val="1"/>
          <w:numId w:val="20"/>
        </w:numPr>
        <w:tabs>
          <w:tab w:val="center" w:pos="6363"/>
          <w:tab w:val="right" w:pos="10782"/>
        </w:tabs>
        <w:ind w:left="709" w:hanging="709"/>
        <w:jc w:val="both"/>
        <w:rPr>
          <w:rFonts w:ascii="Tahoma" w:hAnsi="Tahoma" w:cs="Tahoma"/>
          <w:b/>
          <w:lang w:val="es-ES_tradnl"/>
        </w:rPr>
      </w:pPr>
      <w:r w:rsidRPr="00281671">
        <w:rPr>
          <w:rFonts w:ascii="Tahoma" w:hAnsi="Tahoma" w:cs="Tahoma"/>
          <w:b/>
          <w:lang w:val="es-ES_tradnl"/>
        </w:rPr>
        <w:t>FORMULACIÓN DE CONSULTAS Y OBSERVACIONES A LAS BASES</w:t>
      </w:r>
    </w:p>
    <w:p w:rsidR="00844F15" w:rsidRPr="00281671" w:rsidRDefault="00844F15" w:rsidP="00844F15">
      <w:pPr>
        <w:pStyle w:val="Sangra3detindependiente"/>
        <w:tabs>
          <w:tab w:val="left" w:pos="709"/>
        </w:tabs>
        <w:ind w:left="709" w:firstLine="0"/>
        <w:jc w:val="both"/>
        <w:rPr>
          <w:rFonts w:ascii="Tahoma" w:hAnsi="Tahoma" w:cs="Tahoma"/>
          <w:i w:val="0"/>
        </w:rPr>
      </w:pPr>
    </w:p>
    <w:p w:rsidR="00AB0CB5" w:rsidRPr="00F93062" w:rsidRDefault="00844F15" w:rsidP="00AB0CB5">
      <w:pPr>
        <w:pStyle w:val="Sangra3detindependiente"/>
        <w:tabs>
          <w:tab w:val="left" w:pos="567"/>
        </w:tabs>
        <w:ind w:left="708" w:firstLine="0"/>
        <w:jc w:val="both"/>
        <w:rPr>
          <w:rFonts w:ascii="Tahoma" w:hAnsi="Tahoma" w:cs="Tahoma"/>
          <w:b/>
          <w:color w:val="0000FF"/>
        </w:rPr>
      </w:pPr>
      <w:r w:rsidRPr="00F93062">
        <w:rPr>
          <w:rFonts w:ascii="Tahoma" w:hAnsi="Tahoma" w:cs="Tahoma"/>
          <w:i w:val="0"/>
        </w:rPr>
        <w:t xml:space="preserve">Las consultas y observaciones se presentarán por escrito, debidamente fundamentadas, ante la ventanilla de Mesa de Partes de </w:t>
      </w:r>
      <w:smartTag w:uri="urn:schemas-microsoft-com:office:smarttags" w:element="PersonName">
        <w:smartTagPr>
          <w:attr w:name="ProductID" w:val="la Entidad"/>
        </w:smartTagPr>
        <w:r w:rsidRPr="00F93062">
          <w:rPr>
            <w:rFonts w:ascii="Tahoma" w:hAnsi="Tahoma" w:cs="Tahoma"/>
            <w:i w:val="0"/>
          </w:rPr>
          <w:t>la Entidad</w:t>
        </w:r>
      </w:smartTag>
      <w:r w:rsidR="0043168F" w:rsidRPr="00F93062">
        <w:rPr>
          <w:rFonts w:ascii="Tahoma" w:hAnsi="Tahoma" w:cs="Tahoma"/>
          <w:i w:val="0"/>
        </w:rPr>
        <w:t xml:space="preserve"> o la que haga sus veces</w:t>
      </w:r>
      <w:r w:rsidRPr="00F93062">
        <w:rPr>
          <w:rFonts w:ascii="Tahoma" w:hAnsi="Tahoma" w:cs="Tahoma"/>
          <w:i w:val="0"/>
        </w:rPr>
        <w:t xml:space="preserve">, </w:t>
      </w:r>
      <w:r w:rsidR="00F93062" w:rsidRPr="00F93062">
        <w:rPr>
          <w:rFonts w:ascii="Tahoma" w:hAnsi="Tahoma" w:cs="Tahoma"/>
          <w:i w:val="0"/>
        </w:rPr>
        <w:t>sito en Av. Elmer Faucett Nº 3970 - Callao</w:t>
      </w:r>
      <w:r w:rsidRPr="00F93062">
        <w:rPr>
          <w:rFonts w:ascii="Tahoma" w:hAnsi="Tahoma" w:cs="Tahoma"/>
          <w:i w:val="0"/>
        </w:rPr>
        <w:t>, en las fechas señaladas en el cronograma, en el horario</w:t>
      </w:r>
      <w:r w:rsidRPr="00281671">
        <w:rPr>
          <w:rFonts w:ascii="Tahoma" w:hAnsi="Tahoma" w:cs="Tahoma"/>
          <w:i w:val="0"/>
        </w:rPr>
        <w:t xml:space="preserve"> </w:t>
      </w:r>
      <w:r w:rsidR="00F93062" w:rsidRPr="002863EE">
        <w:rPr>
          <w:rFonts w:ascii="Tahoma" w:hAnsi="Tahoma" w:cs="Tahoma"/>
          <w:i w:val="0"/>
        </w:rPr>
        <w:lastRenderedPageBreak/>
        <w:t xml:space="preserve">08:00 </w:t>
      </w:r>
      <w:r w:rsidR="00F93062">
        <w:rPr>
          <w:rFonts w:ascii="Tahoma" w:hAnsi="Tahoma" w:cs="Tahoma"/>
          <w:i w:val="0"/>
        </w:rPr>
        <w:t xml:space="preserve">horas </w:t>
      </w:r>
      <w:r w:rsidR="00F93062" w:rsidRPr="002863EE">
        <w:rPr>
          <w:rFonts w:ascii="Tahoma" w:hAnsi="Tahoma" w:cs="Tahoma"/>
          <w:i w:val="0"/>
        </w:rPr>
        <w:t>a 16:30 horas</w:t>
      </w:r>
      <w:r w:rsidR="00F93062" w:rsidRPr="00281671">
        <w:rPr>
          <w:rStyle w:val="Refdenotaalpie"/>
          <w:rFonts w:ascii="Tahoma" w:hAnsi="Tahoma" w:cs="Tahoma"/>
          <w:i w:val="0"/>
        </w:rPr>
        <w:t xml:space="preserve"> </w:t>
      </w:r>
      <w:r w:rsidR="004E5A2B" w:rsidRPr="00281671">
        <w:rPr>
          <w:rStyle w:val="Refdenotaalpie"/>
          <w:rFonts w:ascii="Tahoma" w:hAnsi="Tahoma" w:cs="Tahoma"/>
          <w:i w:val="0"/>
        </w:rPr>
        <w:footnoteReference w:id="7"/>
      </w:r>
      <w:r w:rsidR="004E5A2B" w:rsidRPr="00281671">
        <w:rPr>
          <w:rFonts w:ascii="Tahoma" w:hAnsi="Tahoma" w:cs="Tahoma"/>
          <w:i w:val="0"/>
        </w:rPr>
        <w:t xml:space="preserve">, </w:t>
      </w:r>
      <w:r w:rsidRPr="00281671">
        <w:rPr>
          <w:rFonts w:ascii="Tahoma" w:hAnsi="Tahoma" w:cs="Tahoma"/>
          <w:i w:val="0"/>
        </w:rPr>
        <w:t xml:space="preserve">debiendo estar dirigidas al Presidente del Comité Especial de la </w:t>
      </w:r>
      <w:r w:rsidRPr="00281671">
        <w:rPr>
          <w:rFonts w:ascii="Tahoma" w:hAnsi="Tahoma" w:cs="Tahoma"/>
          <w:b/>
          <w:i w:val="0"/>
        </w:rPr>
        <w:t xml:space="preserve">ADJUDICACIÓN DIRECTA </w:t>
      </w:r>
      <w:r w:rsidR="008F3E04" w:rsidRPr="00281671">
        <w:rPr>
          <w:rFonts w:ascii="Tahoma" w:hAnsi="Tahoma" w:cs="Tahoma"/>
          <w:b/>
          <w:i w:val="0"/>
        </w:rPr>
        <w:t>SELECTIV</w:t>
      </w:r>
      <w:r w:rsidRPr="00281671">
        <w:rPr>
          <w:rFonts w:ascii="Tahoma" w:hAnsi="Tahoma" w:cs="Tahoma"/>
          <w:b/>
          <w:i w:val="0"/>
        </w:rPr>
        <w:t>A</w:t>
      </w:r>
      <w:r w:rsidR="00F93062">
        <w:rPr>
          <w:rFonts w:ascii="Tahoma" w:hAnsi="Tahoma" w:cs="Tahoma"/>
          <w:b/>
          <w:bCs/>
          <w:i w:val="0"/>
        </w:rPr>
        <w:t xml:space="preserve"> N° </w:t>
      </w:r>
      <w:r w:rsidR="00F93062" w:rsidRPr="00F93062">
        <w:rPr>
          <w:rFonts w:ascii="Tahoma" w:hAnsi="Tahoma" w:cs="Tahoma"/>
          <w:bCs/>
          <w:i w:val="0"/>
        </w:rPr>
        <w:t>……</w:t>
      </w:r>
      <w:r w:rsidR="00F93062">
        <w:rPr>
          <w:rFonts w:ascii="Tahoma" w:hAnsi="Tahoma" w:cs="Tahoma"/>
          <w:b/>
          <w:bCs/>
          <w:i w:val="0"/>
        </w:rPr>
        <w:t>-201</w:t>
      </w:r>
      <w:r w:rsidR="009C42B8">
        <w:rPr>
          <w:rFonts w:ascii="Tahoma" w:hAnsi="Tahoma" w:cs="Tahoma"/>
          <w:b/>
          <w:bCs/>
          <w:i w:val="0"/>
        </w:rPr>
        <w:t>1</w:t>
      </w:r>
      <w:r w:rsidR="00F93062">
        <w:rPr>
          <w:rFonts w:ascii="Tahoma" w:hAnsi="Tahoma" w:cs="Tahoma"/>
          <w:b/>
          <w:bCs/>
          <w:i w:val="0"/>
        </w:rPr>
        <w:t xml:space="preserve"> REGION CALLAO</w:t>
      </w:r>
      <w:r w:rsidR="00F93062" w:rsidRPr="00F93062">
        <w:rPr>
          <w:rFonts w:ascii="Tahoma" w:hAnsi="Tahoma" w:cs="Tahoma"/>
          <w:bCs/>
          <w:i w:val="0"/>
        </w:rPr>
        <w:t>,</w:t>
      </w:r>
      <w:r w:rsidRPr="00F93062">
        <w:rPr>
          <w:rFonts w:ascii="Tahoma" w:hAnsi="Tahoma" w:cs="Tahoma"/>
          <w:i w:val="0"/>
        </w:rPr>
        <w:t xml:space="preserve"> </w:t>
      </w:r>
      <w:r w:rsidR="00AB0CB5" w:rsidRPr="00281671">
        <w:rPr>
          <w:rFonts w:ascii="Tahoma" w:hAnsi="Tahoma" w:cs="Tahoma"/>
          <w:i w:val="0"/>
        </w:rPr>
        <w:t xml:space="preserve">pudiendo ser remitidas </w:t>
      </w:r>
      <w:r w:rsidR="00C608A7" w:rsidRPr="00016734">
        <w:rPr>
          <w:rFonts w:ascii="Tahoma" w:hAnsi="Tahoma" w:cs="Tahoma"/>
          <w:i w:val="0"/>
        </w:rPr>
        <w:t>adicionalmente</w:t>
      </w:r>
      <w:r w:rsidR="00AB0CB5" w:rsidRPr="00281671">
        <w:rPr>
          <w:rFonts w:ascii="Tahoma" w:hAnsi="Tahoma" w:cs="Tahoma"/>
          <w:i w:val="0"/>
        </w:rPr>
        <w:t xml:space="preserve"> al siguiente correo electrónico: </w:t>
      </w:r>
      <w:r w:rsidR="004836A1">
        <w:rPr>
          <w:rFonts w:ascii="Tahoma" w:hAnsi="Tahoma" w:cs="Tahoma"/>
          <w:i w:val="0"/>
          <w:color w:val="0000FF"/>
        </w:rPr>
        <w:t>vflores</w:t>
      </w:r>
      <w:r w:rsidR="00F93062" w:rsidRPr="00F93062">
        <w:rPr>
          <w:rFonts w:ascii="Tahoma" w:hAnsi="Tahoma" w:cs="Tahoma"/>
          <w:i w:val="0"/>
          <w:color w:val="0000FF"/>
        </w:rPr>
        <w:t>@regioncallao.gob.pe</w:t>
      </w:r>
      <w:r w:rsidR="00F93062">
        <w:rPr>
          <w:rFonts w:ascii="Tahoma" w:hAnsi="Tahoma" w:cs="Tahoma"/>
          <w:i w:val="0"/>
          <w:color w:val="0000FF"/>
        </w:rPr>
        <w:t>.</w:t>
      </w:r>
    </w:p>
    <w:p w:rsidR="00844F15" w:rsidRPr="00281671" w:rsidRDefault="00844F15" w:rsidP="00844F15">
      <w:pPr>
        <w:pStyle w:val="Sangra3detindependiente"/>
        <w:tabs>
          <w:tab w:val="left" w:pos="567"/>
        </w:tabs>
        <w:ind w:left="708" w:firstLine="0"/>
        <w:jc w:val="both"/>
        <w:rPr>
          <w:rFonts w:ascii="Tahoma" w:hAnsi="Tahoma" w:cs="Tahoma"/>
          <w:i w:val="0"/>
        </w:rPr>
      </w:pPr>
    </w:p>
    <w:p w:rsidR="00844F15" w:rsidRPr="00281671" w:rsidRDefault="00423E62" w:rsidP="00E7571E">
      <w:pPr>
        <w:pStyle w:val="WW-Textosinformato"/>
        <w:numPr>
          <w:ilvl w:val="1"/>
          <w:numId w:val="20"/>
        </w:numPr>
        <w:tabs>
          <w:tab w:val="center" w:pos="6363"/>
          <w:tab w:val="right" w:pos="10782"/>
        </w:tabs>
        <w:ind w:hanging="712"/>
        <w:jc w:val="both"/>
        <w:rPr>
          <w:rFonts w:ascii="Tahoma" w:hAnsi="Tahoma" w:cs="Tahoma"/>
          <w:b/>
          <w:lang w:val="es-ES_tradnl"/>
        </w:rPr>
      </w:pPr>
      <w:r w:rsidRPr="00281671">
        <w:rPr>
          <w:rFonts w:ascii="Tahoma" w:hAnsi="Tahoma" w:cs="Tahoma"/>
          <w:b/>
          <w:lang w:val="es-ES_tradnl"/>
        </w:rPr>
        <w:t>ACTO</w:t>
      </w:r>
      <w:r w:rsidR="00844F15" w:rsidRPr="00281671">
        <w:rPr>
          <w:rFonts w:ascii="Tahoma" w:hAnsi="Tahoma" w:cs="Tahoma"/>
          <w:b/>
          <w:lang w:val="es-ES_tradnl"/>
        </w:rPr>
        <w:t xml:space="preserve"> DE PRESENTACIÓN DE PROPUESTAS</w:t>
      </w:r>
    </w:p>
    <w:p w:rsidR="00844F15" w:rsidRPr="00281671" w:rsidRDefault="00844F15" w:rsidP="00844F15">
      <w:pPr>
        <w:pStyle w:val="WW-Textosinformato"/>
        <w:tabs>
          <w:tab w:val="center" w:pos="6363"/>
          <w:tab w:val="right" w:pos="10782"/>
        </w:tabs>
        <w:ind w:left="705"/>
        <w:jc w:val="both"/>
        <w:rPr>
          <w:rFonts w:ascii="Tahoma" w:hAnsi="Tahoma" w:cs="Tahoma"/>
          <w:b/>
          <w:lang w:val="es-ES_tradnl"/>
        </w:rPr>
      </w:pPr>
      <w:r w:rsidRPr="00281671">
        <w:rPr>
          <w:rFonts w:ascii="Tahoma" w:hAnsi="Tahoma" w:cs="Tahoma"/>
          <w:b/>
          <w:lang w:val="es-ES_tradnl"/>
        </w:rPr>
        <w:t xml:space="preserve"> </w:t>
      </w:r>
    </w:p>
    <w:p w:rsidR="00A26639" w:rsidRPr="00F93062" w:rsidRDefault="00A26639" w:rsidP="00A26639">
      <w:pPr>
        <w:pStyle w:val="Sangra3detindependiente"/>
        <w:tabs>
          <w:tab w:val="left" w:pos="709"/>
        </w:tabs>
        <w:ind w:left="709" w:firstLine="0"/>
        <w:jc w:val="both"/>
        <w:rPr>
          <w:rFonts w:ascii="Tahoma" w:hAnsi="Tahoma" w:cs="Tahoma"/>
          <w:i w:val="0"/>
        </w:rPr>
      </w:pPr>
      <w:r w:rsidRPr="00F93062">
        <w:rPr>
          <w:rFonts w:ascii="Tahoma" w:hAnsi="Tahoma" w:cs="Tahoma"/>
          <w:i w:val="0"/>
        </w:rPr>
        <w:t>Los participantes presentarán sus propuestas en sobre cerrado, en la dirección, en el día y horario señalados en las Bases</w:t>
      </w:r>
      <w:r w:rsidR="00FA7FC4" w:rsidRPr="00F93062">
        <w:rPr>
          <w:rStyle w:val="Refdenotaalpie"/>
          <w:rFonts w:ascii="Tahoma" w:hAnsi="Tahoma" w:cs="Tahoma"/>
          <w:i w:val="0"/>
        </w:rPr>
        <w:footnoteReference w:id="8"/>
      </w:r>
      <w:r w:rsidRPr="00F93062">
        <w:rPr>
          <w:rFonts w:ascii="Tahoma" w:hAnsi="Tahoma" w:cs="Tahoma"/>
          <w:i w:val="0"/>
        </w:rPr>
        <w:t>, bajo responsabilidad del Comité Especial, conforme a lo indicado en la sección general de las presentes Bases.</w:t>
      </w:r>
    </w:p>
    <w:p w:rsidR="00A26639" w:rsidRPr="00281671" w:rsidRDefault="00A26639" w:rsidP="00A26639">
      <w:pPr>
        <w:pStyle w:val="Sangra3detindependiente"/>
        <w:tabs>
          <w:tab w:val="left" w:pos="709"/>
        </w:tabs>
        <w:ind w:left="709" w:firstLine="0"/>
        <w:jc w:val="both"/>
        <w:rPr>
          <w:rFonts w:ascii="Tahoma" w:hAnsi="Tahoma" w:cs="Tahoma"/>
          <w:i w:val="0"/>
          <w:color w:val="101010"/>
        </w:rPr>
      </w:pPr>
    </w:p>
    <w:p w:rsidR="00A26639" w:rsidRPr="00281671" w:rsidRDefault="00A26639" w:rsidP="00A26639">
      <w:pPr>
        <w:pStyle w:val="Sangra3detindependiente"/>
        <w:tabs>
          <w:tab w:val="left" w:pos="709"/>
        </w:tabs>
        <w:ind w:left="709" w:firstLine="0"/>
        <w:jc w:val="both"/>
        <w:rPr>
          <w:rFonts w:ascii="Tahoma" w:hAnsi="Tahoma" w:cs="Tahoma"/>
          <w:b/>
          <w:i w:val="0"/>
          <w:color w:val="0000FF"/>
        </w:rPr>
      </w:pPr>
      <w:r w:rsidRPr="00281671">
        <w:rPr>
          <w:rFonts w:ascii="Tahoma" w:hAnsi="Tahoma" w:cs="Tahoma"/>
          <w:i w:val="0"/>
        </w:rPr>
        <w:t xml:space="preserve">Las propuestas se presentarán en dos sobres cerrados y estarán dirigidas al Comité Especial de </w:t>
      </w:r>
      <w:smartTag w:uri="urn:schemas-microsoft-com:office:smarttags" w:element="PersonName">
        <w:smartTagPr>
          <w:attr w:name="ProductID" w:val="ョ큈ミ跸ˑ脨쐐ˏ믈#ĭČ㴨ט\īĈ㜿ꗨˋĶĊ借俠⃐㫪ၩ〫鴰VĲČఎĊ)ন䀀䀀䀀䀀骀⠀＞ἠⴜ聱耀耀耀耀耀耀耀耀耀耀耀耀耀耀耀耀耀耀耀耀耀耀耀耀耀耀耀耀耀耀耀耀⠀⪀㍠崠䗠紀噀ᬀ㄀㄀䗠崠⛀⺀⛀ヰ䗠䗠䗠䗠䗠䗠䗠䗠䗠䗠ⵀⵀ崠崠崠㲠瑠䳀䭰䳠囐䟐䋀啰噰⿀㕐䭀㾰抠啰媐䚐媐佰䝐䫀台䱠獰䩐䧀䞐㄀ヰ㄀崠䗠䗠䌰䛀㬐䛀䍠⣀䛀䝠ᵀ␐㿀ᵀ殀䝠䖀䛀䛀⸠㤠⫐䝠㿀开㽠㿀㣠㶀ヰ㶀崠耀䗠耀ᬀ䗠㋠梠䗠䗠䗠눀䝐㄀紀耀䞐耀耀ᬀᬀ㍠㍠㨰䗠瑠䗠瀠㤠㄀瑐耀㣠䧀⠀⪀䗠䗠䗠䗠ヰ䗠䗠盠㼠䥠崠⺀盠䗠㱀崠㼠㼠䗠䢰䗠ⵀ䗠㼠㼠䥠耀耀耀㲠䳀䳀䳀䳀䳀䳀瓠䳠䟐䟐䟐䟐⿀⿀⿀⿀奠啰媐媐媐媐媐崠媐台台台台䧀䡠䘰䌰䌰䌰䌰䌰䌰炠㬐䍠䍠䍠䍠ᵀᵀᵀᵀ䗠䝠䖀䖀䖀䖀䖀崠䖀䝠䝠䝠䝠㿀䛀㿀নࠁƧƨΎཱྀƐ`` ￼ ✀＞‟ĢVVƌČఏ̊)䀀䀀䀀䀀Ā@＞ἠ⠼聱ÐÐÐÐÐÐÐÐÐÐÐÐÐÐÐÐÐÐÐÐÐÐÐÐÐÐÐÐÐÐÐÐ@P`à°@``°@`@PP°°°p  p`P`p°pÐp``°ppP0@p0°`p`°ppppp°ÐÐ@`Ðpŀ`ÐÐpÐÐ@@``Àp°p`ÐÐp@PppÀp°`Àp°pppPpppðððp      ÐppppPPPP °Àp0000°&#10;ʼ`` ￼ ✀＞‟ĢVŦĈ觬#ὸˌἨˌţĎ⑸ˌšĈ삀&#10;Uஐ롐#ŪĈᓄő쭠ˋ쬸ˋallŷČⱐט\ŵĈncalrpcŰĈ偔皔헨ˉ환ˉڂŽĈ؈ά鴨ˋ헀ˉĆĎㅨטkeKey1e2ĂĈ溴#환ˉꗘˊallďĈ朘#헀ˉ혰ˉVĈČఐഊ)ҷ䀀䀀䀀䀀䭰᎐＞ἠ⍬聱㺀㺀㺀㺀㺀㺀㺀㺀㺀㺀㺀㺀㺀㺀㺀㺀㺀㺀㺀㺀㺀㺀㺀㺀㺀㺀㺀㺀㺀㺀㺀㺀᎐ᓀᤐⶀ∠㴐⨠ര៰៰∠ⶀደᚰደ០∠∠∠∠∠∠∠∠∠∠ᘠᘠⶀⶀⶀᶠ㣐▀ⓐ▐⩠⌐ₐ⦰⨰ᝐᨐⓀἠ〰⦰ⱀ≰ⱀ⛐⋐⒀⤀═㡠⑐␀⋰៰០៰ⶀ∠∠⃐⊐᳐⊐⃠Ꮰ⊐⋠๐ᆠἠ๐㒀⋠⇰⊐⊐ ᯠᓠ⋠ἠ⹠ỰἠᯀḀ០Ḁⶀ㺀∠㺀ര∠ᣐ㌐∠∠∠困⋐៰㴐㺀⋰㺀㺀രരᤐᤐᱰ∠㣐∠㛀ᯠ៰㣐㺀ᯀ␀᎐ᓀ∠∠∠∠០∠∠㨐Ố⏐ⶀᚰ㨐∠ᵰⶀỐỐ∠⎀∠ᘠ∠ỐỐ⏐㺀㺀㺀ᶠ▀▀▀▀▀▀㤐▐⌐⌐⌐⌐ᝐᝐᝐᝐ⮠⦰ⱀⱀⱀⱀⱀⶀⱀ⤀⤀⤀⤀␀⍐≀⃐⃐⃐⃐⃐⃐㜀᳐⃠⃠⃠⃠๐๐๐๐∠⋠⇰⇰⇰⇰⇰ⶀ⇰⋠⋠⋠⋠ἠ⊐ἠ噀ᬀҷϨÏÏƼޒƐ`` ￼ ✀＞‟㕐䭀㾰抠啰媐Ģ佰䝐VVǢČ఑Ċ䗠䌰䀀䀀䀀䀀⫐䝠㿀开㽠㿀㣠㶀ヰ㶀崠耀䗠耀ᬀ䗠㋠梠䗠䗠䗠눀䝐㄀紀耀䞐耀耀ᬀᬀ㍠㍠㨰䗠瑠䗠瀠㤠㄀瑐耀㣠䧀⠀⪀䗠䗠䗠䗠ヰ䗠䗠盠㼠䥠崠⺀盠䗠㱀崠㼠㼠䗠䢰䗠ⵀ䗠㼠㼠䥠耀耀耀㲠䳀䳀䳀䳀䳀䳀瓠䳠䟐䟐䟐䟐⿀⿀⿀⿀奠啰媐媐媐媐媐崠媐台台台台䧀䡠䘰䌰䌰䌰䌰䌰䌰炠㬐䍠䍠䍠䍠ᵀᵀᵀᵀ䗠䝠䖀䖀䖀䖀䖀崠䖀䝠䝠䝠䝠㿀䛀㿀ʱကĀဈˋŸনࠁƧƨЌንʼ`` ￼ ✀＞‟ĢVVƼČఒȊ 䀀䀀䀀䀀 !&quot;#$%&amp;'()*+,-./0123456789:;&lt;=&gt;?@ABCDEFGHIJKLMNOPQRSTUVWXYZ[\]^_`abcdefghijklmnopqrstuvwxyz{|}~€‚ƒ„…†‡ˆ‰Š‹ŒŽ‘’“”•–—˜™š›œžŸ ¡¢£¤¥¦§¨©ª«¬­®¯°±²³´µ¶·¸¹º»¼½¾¿ÀÁÂÃÄÅÆÇÈÉÊËÌÍÎÏÐÑÒÓÔÕÖ×ØÙÚÛÜÝÞßàáâãäåæçèéêëìíîïðñòóôõö÷øùúûüýþÿࣜܡƻÜW̵ᒌƐ`` ￼ ᜀ翽＞‟ĢVVĖČఓȊ)म䀀䀀䀀䀀鋠ᴰ＞ἠⴜ聱掐掐掐掐掐掐掐掐掐掐掐掐掐掐掐掐掐掐掐掐掐掐掐掐掐掐掐掐掐掐掐掐ᴰ⋰㇐㩠㩠嵐䯀ᣰ⋰⋰⣐㵐ᴰ⋰ᴰᴰ㩠㩠㩠㩠㩠㩠㩠㩠㩠㩠⋰⋰㵐㵐㵐䀠晠䯀䯀䯀䯀䘀䀠冰䯀ᴰ㩠䯀䀠坰䯀冰䘀冰䯀䘀䀠䯀䘀挐䘀䘀䀠⋰ᴰ⋰㵐㩠⋰㩠䀠㩠䀠㩠⋰䀠䀠ᴰᴰ㩠ᴰ嵐䀠䀠䀠䀠⣐㩠⋰䀠㩠冰㩠㩠㒀⣐ᵰ⣐㵐掐㩠掐ᴰ㩠㒀棰㩠㩠⋰棰䘀⋰棰掐䀠掐掐ᴰᴰ㒀㒀Ⓚ㩠棰⋰棰㩠⋰挐掐㒀䘀ᴰ⋰㩠㩠㩠㩠ᵰ㩠⋰䵐⛐㩠㵐⋰䵐䀀㌰䙀⋰⋰⋰䧀㩠⋰⋰⋰♀㩠垐垐垐䀠䯀䯀䯀䯀䯀䯀棰䯀䘀䘀䘀䘀ᴰᴰᴰᴰ䯀䯀冰冰冰冰冰㵐冰䯀䯀䯀䯀䘀䘀䀠㩠㩠㩠㩠㩠㩠嵐㩠㩠㩠㩠㩠ᴰᴰᴰᴰ䀠䀠䀠䀠䀠䀠䀠䙀䀠䀠䀠䀠䀠㩠䀠㩠मݼƲĮ̣ঠʼ`` ﬂ ÿ✀翽＞‟Ģ3VǠĈ∥ఐH∴ఐɘ藴з行з衸з袤зᅀ00H᩠&quot;∴໰̀ƨ¨ᅀɌ0죸ˏ∴နƘ觸з讐з认з许зÀᅀ͸L0ᨈ&quot;V3ƟČఔĊ)म䀀䀀䀀䀀鋠ᴰ＞ἠⴜ聱掐掐掐掐掐掐掐掐掐掐掐掐掐掐掐掐掐掐掐掐掐掐掐掐掐掐掐掐掐掐掐掐ᴰ⋰㇐㩠㩠嵐䯀ᣰ⋰⋰⣐㵐ᴰ⋰ᴰᴰ㩠㩠㩠㩠㩠㩠㩠㩠㩠㩠⋰⋰㵐㵐㵐䀠晠䯀䯀䯀䯀䘀䀠冰䯀ᴰ㩠䯀䀠坰䯀冰䘀冰䯀䘀䀠䯀䘀挐䘀䘀䀠⋰ᴰ⋰㵐㩠⋰㩠䀠㩠䀠㩠⋰䀠䀠ᴰᴰ㩠ᴰ嵐䀠䀠䀠䀠⣐㩠⋰䀠㩠冰㩠㩠㒀⣐ᵰ⣐㵐掐㩠掐ᴰ㩠㒀棰㩠㩠⋰棰䘀⋰棰掐䀠掐掐ᴰᴰ㒀㒀Ⓚ㩠棰⋰棰㩠⋰挐掐㒀䘀ᴰ⋰㩠㩠㩠㩠ᵰ㩠⋰䵐⛐㩠㵐⋰䵐䀀㌰䙀⋰⋰⋰䧀㩠⋰⋰⋰♀㩠垐垐垐䀠䯀䯀䯀䯀䯀䯀棰䯀䘀䘀䘀䘀ᴰᴰᴰᴰ䯀䯀冰冰冰冰冰㵐冰䯀䯀䯀䯀䘀䘀䀠㩠㩠㩠㩠㩠㩠嵐㩠㩠㩠㩠㩠ᴰᴰᴰᴰ䀠䀠䀠䀠䀠䀠䀠䙀䀠䀠䀠䀠䀠㩠䀠㩠मݼƲĮ̣ঠʼ`` ﬂ ÿ✀翽＞‟ĢVVũČకĊ)म䀀䀀䀀䀀鋠ᴰ＞ἠⴜ聱掐掐掐掐掐掐掐掐掐掐掐掐掐掐掐掐掐掐掐掐掐掐掐掐掐掐掐掐掐掐掐掐ᴰ⋰㇐㩠㩠嵐䯀ᣰ⋰⋰⣐㵐ᴰ⋰ᴰᴰ㩠㩠㩠㩠㩠㩠㩠㩠㩠㩠⋰⋰㵐㵐㵐䀠晠䯀䯀䯀䯀䘀䀠冰䯀ᴰ㩠䯀䀠坰䯀冰䘀冰䯀䘀䀠䯀䘀挐䘀䘀䀠⋰ᴰ⋰㵐㩠⋰㩠䀠㩠䀠㩠⋰䀠䀠ᴰᴰ㩠ᴰ嵐䀠䀠䀠䀠⣐㩠⋰䀠㩠冰㩠㩠㒀⣐ᵰ⣐㵐掐㩠掐ᴰ㩠㒀棰㩠㩠⋰棰䘀⋰棰掐䀠掐掐ᴰᴰ㒀㒀Ⓚ㩠棰⋰棰㩠⋰挐掐㒀䘀ᴰ⋰㩠㩠㩠㩠ᵰ㩠⋰䵐⛐㩠㵐⋰䵐䀀㌰䙀⋰⋰⋰䧀㩠⋰⋰⋰♀㩠垐垐垐䀠䯀䯀䯀䯀䯀䯀棰䯀䘀䘀䘀䘀ᴰᴰᴰᴰ䯀䯀冰冰冰冰冰㵐冰䯀䯀䯀䯀䘀䘀䀠㩠㩠㩠㩠㩠㩠嵐㩠㩠㩠㩠㩠ᴰᴰᴰᴰ䀠䀠䀠䀠䀠䀠䀠䙀䀠䀠䀠䀠䀠㩠䀠㩠䯀ᣰमݼƲĮ̣ঠʼ`` ﬂ ÿ✀翽＞‟㩠䯀䀠坰䯀冰Ģ䯀䘀VVǃČఙᜊ)ҷ䀀䀀䀀䀀䭰᎐＞ἠ⍬聱㺀㺀㺀㺀㺀㺀㺀㺀㺀㺀㺀㺀㺀㺀㺀㺀㺀㺀㺀㺀㺀㺀㺀㺀㺀㺀㺀㺀㺀㺀㺀㺀᎐ᓀᤐⶀ∠㴐⨠ര៰៰∠ⶀደᚰደ០∠∠∠∠∠∠∠∠∠∠ᘠᘠⶀⶀⶀᶠ㣐▀ⓐ▐⩠⌐ₐ⦰⨰ᝐᨐⓀἠ〰⦰ⱀ≰ⱀ⛐⋐⒀⤀═㡠⑐␀⋰៰០៰ⶀ∠∠⃐⊐᳐⊐⃠Ꮰ⊐⋠๐ᆠἠ๐㒀⋠⇰⊐⊐ ᯠᓠ⋠ἠ⹠ỰἠᯀḀ០Ḁⶀ㺀∠㺀ര∠ᣐ㌐∠∠∠困⋐៰㴐㺀⋰㺀㺀രരᤐᤐᱰ∠㣐∠㛀ᯠ៰㣐㺀ᯀ␀᎐ᓀ∠∠∠∠០∠∠㨐Ố⏐ⶀᚰ㨐∠ᵰⶀỐỐ∠⎀∠ᘠ∠ỐỐ⏐㺀㺀㺀ᶠ▀▀▀▀▀▀㤐▐⌐⌐⌐⌐ᝐᝐᝐᝐ⮠⦰ⱀⱀⱀⱀⱀⶀⱀ⤀⤀⤀⤀␀⍐≀⃐⃐⃐⃐⃐⃐㜀᳐⃠⃠⃠⃠๐๐๐๐∠⋠⇰⇰⇰⇰⇰ⶀ⇰⋠⋠⋠⋠ἠ⊐ἠ䯀ᣰҷϨÏÏƼޒƐ`` ￼ ✀＞‟㩠䯀䀠坰䯀冰Ģ䯀䘀VVƝČఠ܊ 䀀䀀䀀䀀 !&quot;#$%&amp;'()*+,-./0123456789:;&lt;=&gt;?@ABCDEFGHIJKLMNOPQRSTUVWXYZ[\]^_`abcdefghijklmnopqrstuvwxyz{|}~€‚ƒ„…†‡ˆ‰Š‹ŒŽ‘’“”•–—˜™š›œžŸ ¡¢£¤¥¦§¨©ª«¬­®¯°±²³´µ¶·¸¹º»¼½¾¿ÀÁÂÃÄÅÆÇÈÉÊËÌÍÎÏÐÑÒÓÔÕÖ×ØÙÚÛÜÝÞßàáâãäåæçèéêëìíîïðñòóôõö÷øùúûüýþÿ耀耀耀耀耀耀耀耀耀耀耀耀耀耀耀耀耀耀耀耀耀耀耀耀耀耀耀耀耀耀耀耀⠀⪀㍠崠䗠紀噀ᬀনࠁƧƨЍኖʼ`` ￼ ÿ✀翽＞‟㕐䭀㾰抠啰媐Ģ佰䝐,VŷĎC:\Documents and Settings\dmedina\Escritorio\DMEDINA\David Medina 2010\Procesos de Seleccion\ADS\Bienes\Bienes RRHH\Bases_ ADS Adquisicion Vales Padres Trabajadores.doc)ĀV,ěČర܊)䀀䀀䀀䀀Ā@＞ἠⴜ聱ÐÐÐÐÐÐÐÐÐÐÐÐÐÐÐÐÐÐÐÐÐÐÐÐÐÐÐÐÐÐÐÐ@P`à°@``°@`@PP°°°p  p`P`p°pÐp``°ppP0@p0°`p`°ppppp°ÐÐ@`Ðpŀ`ÐÐpÐÐ@@``Àp°p`ÐÐp@PppÀp°`Àp°pppPpppðððp      ÐppppPPPP °Àp0000°p&#10;ʼ`` ￼ ÿ✀＞‟ÐÐÐÐÐÐĢÐÐLVǵĈ⌸睋⌈睋&#10;ᚸד仰嚠鋐ˋᖈד᥀睋ຨ⌸睋⌈睋佨㫘ו᥀睋࣠ຨ⌸睋⌈睋佨困匰ˑ㫘ו᥀睋࣠ຨ⌸睋⌈睋 佨ᐨ˕᥀睋࣠ຨ⌸睋⌈睋&#10;佨址⋠דᐨ˕᥀睋࣠ຨ⌸睋⌈睋佨垐ච˕㫘ו᥀睋࣠ຨ⌸睋⌈睋佨Ę˕᥀睋࣠ຨ⌸睋⌈睋佨埠〈˕Ę˕᥀睋࣠ຨ⌸睋⌈睋佨⻸˕᥀睋࣠ຨ⌸睋⌈睋佨堰⻸˕᥀睋࣠ຨ,LƹĊŐC:\Documents and Settings\dmedina\Escritorio\DMEDINA\David Medina 2010\Procesos de Seleccion\ADS\Bienes\Bienes RRHH\Bases_ ADS Adquisicion Vales Padres Trabajadores.doc ,ŭĈЎ땐)뗠)  ŲĈЏ몜)묬)  ŻĈА쁘)샨)  ĀĈГ헢)홲)  ĉĈД))  ĞĈЕ))  ħĈЖ))  ĬĈИﷄ)﹔)  ĵĈЙˀ*͐*  ĺĈКࢬ*़*  ǃĈЛᨤ*᪴*  ǈĈМ⁌*⃜*  ǑĈН┦*▶*  ǦĈП㓬*㕼*  ǯĈС㽮*㿾*  ǴĈТ䒌*䔜*  ǽĈУ䩪*䫺*  ƂĈФ偆*僖*  ƋĈХ嘆*嚖*  ƐĈЦ宎*尞*  ƙĈЧ憐*戠*  ƮĈЬ秼*窌*  ƷĈЭ藨*虸*  ƼĈЯ謒*订*  ŅĈж選*鄈*  ŊĈи魮*鯾*  œĈоꙎ*ꛞ*  ŘĈп낚*넪*  šĈр떶*뙆*  ŶĈс멤*뫴*  ſĈу쁌*샜*  ĄĈф찜*첬*  čĈѐ琉*臭*  ĒĈіb+ò+  ěĈࠇ귘(깨(  ĠĈࠉ탲(톂(  ĩĈࠊᦠ)ᨰ)  ľĈࠌ鍸)鐈)  ǇĈࠐ없)왖)  ǌĈࠓ))  ǕĈࠔ))  ǚĈࠖ))  ǣĈࠚ๺*༊*ﶈˉ  ǨĈࠝ⨞*⪮*︘ˉ  ǱĈࠬ翢*聲*  ƆĈ࠾ꭨ*꯸*  ƏĈࡃ옌*욜*  ƔĈఇ뎮(됾(  ƝĈఉ횈(휘(  ƢĈఌ饆)駖)  ƫĈచᑒ*ᓢ*  ưĈဇ뤞(릮(  ƹĈဉ((  ŎĈည╮)◾)  ŗĈဌ黊)齚)  ŜĈᐇ뺚(뼪(  ťĈᐉ((  ŪĈᐊ⭼)Ⰼ)  ųĈᐌꑬ)ꓼ)  ŸĈ᠉((晰#  āĈ᠊ㅴ)㈄)㼘ˋ  ĖĈ᠌꧸)ꪈ)媨  ğĈᰉ((ﻰˉ  ĤĈᰊ㝴)㠄)ﯘˉ  ĭĈ ((ʘˊ  ĲĈ 㶢)㸲)ﺨˉ  ĻĈ␉((θˊ  ǀĈ␊䏐)䑠)  ǉĈ⠉﵌(﷜(Әˊ  ǞĈⰉɘ)˨)覀#  ǧĈⰊ侺)偊)昨#  ǬĈ〉ޜ)ࠬ)רּˉ  ǵĈ《喦)嘶)ﮐˉ  ǺĈ㐉ග)ฬ)ǀˊ  ƃĈ㐊孎)寞)  ƈĈ㠊惬)慼)  ƑĈ㰊曐)杠)  ƦĈ䀊泄)浔)  ƯĈ䐊犪)猺)  ƴĈ䠊砘)碨)  ƽĈ䰊綈)縘)  łĈ倊茈)莘)  ŋĈђ㙲+㜂+஘ˊ  ŐĈҁ㰨+㲸+Ґˊ  řĈк䠢+䢲+Xˊ  ŮĈѫ䷄+乔+  ŷĈ࡫吴+哄+  żĈ౫婦+嫶+  ąĈв惞+慮+  ĊĈд晬+曼+  ēĈе氂+沒+  ĘĈѬ熀+爐+  ġĈл眖+瞦+ ˊ  ĶĈ࠻縲+绂+ ĿĈcorrespondienteǆĈ\\log20\HP LaserJet 1200 SerieЁ؀Ü͌ր ச࠴dɘɘA4䥄啎&quot;Đ͌㑊锖Đ䵓䩔ĀHP LaserJet 1200 Series PCL湉異䉴湩䘀剏卍問䍒E䕒䑓䱌唀楮敲䑳䱌倀灡牥楓敺䰀呅䕔R牏敩瑮瑡潩n佐呒䅒呉伀瑰浩穩䙥牯倀䅌义刀獥汯瑵潩n灏楴湯1慈晬潴敮䠀彔䅐協婉彅啁佔䔀潣潮潭敤伀瑰潩ㅮŀĈ෨ˋ闠ˊŌĈョﾈˋ히ョ큈ミＸˋᒸˊ㩠ˊ믈#ŔĈ෨ˋ㫐ˊŐĈョᓸˊ히ョ큈ミᑘˊᔨˊ㩠ˊ믈#ŘČᔈˊӰŦĈ෨ˋ㱈ˊŢĈョᕨˊ히ョ큈ミᒸˊᖘˊ㩠ˊ믈#ŪČᕸˊҀŨĈ෨ˋ㱈ˊŴĈョᗘˊ히ョ큈ミᔨˊᘈˊ㩠ˊ믈#żČᗨˊАźĈ෨ˋ￨#ĆĈョᙈˊ히ョ큈ミᖘˊᙸˊ㩠ˊ믈#ĎČᙘˊΠČĈ෨ˋ㱈ˊĈĈョᚸˊ히ョ큈ミᘈˊᛨˊ㩠ˊ믈#ĐČᛈˊ̰ĞĈ෨ˋ臘#ĚĈョᜨˊ히ョ큈ミᙸˊ᝘ˊ㩠ˊ믈#ĢČ᜸ˊˀĠĈ෨ˋ㫐ˊĬĈョមˊ히ョ큈ミᛨˊៈˊ㩠ˊ믈#ĴČឨˊɐĲĈ෨ˋ䠘ˋľĈョ᠈ˊ히ョ큈ミ᝘ˊ釠ˉ㩠ˊ믈#ǆČ᠘ˊǠǄĈ෨ˋ䞨ˋǀČᡈˊưǎĐ෨ˋ䟘ˋ뻯ǋĈЁ؀Ü͌潃ց ச࠴dɘɘA4䥄啎&quot;Đ͌㑊锖Đ䵓䩔ĀŕČдß `ᵘˊỘˊỜˊỠˊỨˊ `ỬˊŒ⁬ˊŠ⁴ˊŸ⁼ˊŽ₀ˊƒ₈ˊˆ₌ˊ˜ₐˊ–ₔˊ‘ₜˊ“₨ˊ†₴ˊ…⃀ˊ‰⃄ˊ‹⃈ˊ™⃐ˊ &#10;&#10; !&quot;#$%&amp;'()*+,-./0123456789:;&lt;=&gt;?@ABCDEFGHIJKLMNOPQRSTUVWXYZ[\]^_`abcdefghijklmnopqrstuvwxyz{|}~ ¡¢£¤¥¦§¨©ª«¬­®¯°±²³´µ¶·¸¹º»¼½¾¿ÀÁÂÃÄÅÆÇÈÉÊËÌÍÎÏÐÑÒÓÔÕÖ×ØÙÚÛÜÝÞßǝČдß `↘ˊ⌘ˊ⌜ˊ⌠ˊ⌨ˊ `⌬ˊŒ⒬ˊŠ⒴ˊŸⒼˊŽⓀˊƒⓈˊˆⓌˊ˜ⓐˊ–ⓔˊ‘ⓜˊ“ⓨˊ†⓴ˊ…─ˊ‰┄ˊ‹┈ˊ™┐ˊ &#10;&#10; !&quot;#$%&amp;'()*+,-./0123456789:;&lt;=&gt;?@ABCDEFGHIJKLMNOPQRSTUVWXYZ[\]^_`abcdefghijklmnopqrstuvwxyz{|}~ ¡¢£¤¥¦§¨©ª«¬­®¯°±²³´µ¶·¸¹º»¼½¾¿ÀÁÂÃÄÅÆÇÈÉÊËÌÍÎÏÐÑÒÓÔÕÖ×ØÙÚÛÜÝÞßťČдß `◘ˊ❘ˊ❜ˊ❠ˊ❨ˊ `❬ˊŒ⣬ˊŠ⣴ˊŸ⣼ˊŽ⤀ˊƒ⤈ˊˆ⤌ˊ˜⤐ˊ–⤔ˊ‘⤜ˊ“⤨ˊ†⤴ˊ…⥀ˊ‰⥄ˊ‹⥈ˊ™⥐ˊ &#10;&#10; !&quot;#$%&amp;'()*+,-./0123456789:;&lt;=&gt;?@ABCDEFGHIJKLMNOPQRSTUVWXYZ[\]^_`abcdefghijklmnopqrstuvwxyz{|}~ ¡¢£¤¥¦§¨©ª«¬­®¯°±²³´µ¶·¸¹º»¼½¾¿ÀÁÂÃÄÅÆÇÈÉÊËÌÍÎÏÐÑÒÓÔÕÖ×ØÙÚÛÜÝÞßǭČдß `⨘ˊ⮘ˊ⮜ˊ⮠ˊ⮨ˊ `⮬ˊŒ⴬ˊŠⴴˊŸⴼˊŽⵀˊƒⵈˊˆⵌˊ˜ⵐˊ–ⵔˊ‘ⵜˊ“⵨ˊ†⵴ˊ…ⶀˊ‰ⶄˊ‹ⶈˊ™ⶐˊ &#10;&#10; !&quot;#$%&amp;'()*+,-./0123456789:;&lt;=&gt;?@ABCDEFGHIJKLMNOPQRSTUVWXYZ[\]^_`abcdefghijklmnopqrstuvwxyz{|}~ ¡¢£¤¥¦§¨©ª«¬­®¯°±²³´µ¶·¸¹º»¼½¾¿ÀÁÂÃÄÅÆÇÈÉÊËÌÍÎÏÐÑÒÓÔÕÖ×ØÙÚÛÜÝÞßŵČдß `⹘ˊ⿘ˊ⿜ˊ⿠ˊ⿨ˊ `⿬ˊŒㅬˊŠㅴˊŸㅼˊŽㆀˊƒㆈˊˆㆌˊ˜㆐ˊ–㆔ˊ‘㆜ˊ“ㆨˊ†ㆴˊ…㇀ˊ‰㇄ˊ‹㇈ˊ™㇐ˊ &#10;&#10; !&quot;#$%&amp;'()*+,-./0123456789:;&lt;=&gt;?@ABCDEFGHIJKLMNOPQRSTUVWXYZ[\]^_`abcdefghijklmnopqrstuvwxyz{|}~ ¡¢£¤¥¦§¨©ª«¬­®¯°±²³´µ¶·¸¹º»¼½¾¿ÀÁÂÃÄÅÆÇÈÉÊËÌÍÎÏÐÑÒÓÔÕÖ×ØÙÚÛÜÝÞßǽČдß `㊘ˊ㐘ˊ㐜ˊ㐠ˊ㐨ˊ `㐬ˊŒ㖬ˊŠ㖴ˊŸ㖼ˊŽ㗀ˊƒ㗈ˊˆ㗌ˊ˜㗐ˊ–㗔ˊ‘㗜ˊ“㗨ˊ†㗴ˊ…㘀ˊ‰㘄ˊ‹㘈ˊ™㘐ˊ &#10;&#10; !&quot;#$%&amp;'()*+,-./0123456789:;&lt;=&gt;?@ABCDEFGHIJKLMNOPQRSTUVWXYZ[\]^_`abcdefghijklmnopqrstuvwxyz{|}~ ¡¢£¤¥¦§¨©ª«¬­®¯°±²³´µ¶·¸¹º»¼½¾¿ÀÁÂÃÄÅÆÇÈÉÊËÌÍÎÏÐÑÒÓÔÕÖ×ØÙÚÛÜÝÞßąČдß `㛘ˊ㡘ˊ㡜ˊ㡠ˊ㡨ˊ `㡬ˊŒ㧬ˊŠ㧴ˊŸ㧼ˊŽ㨀ˊƒ㨈ˊˆ㨌ˊ˜㨐ˊ–㨔ˊ‘㨜ˊ“㨨ˊ†㨴ˊ…㩀ˊ‰㩄ˊ‹㩈ˊ™㩐ˊ &#10;&#10; !&quot;#$%&amp;'()*+,-./0123456789:;&lt;=&gt;?@ABCDEFGHIJKLMNOPQRSTUVWXYZ[\]^_`abcdefghijklmnopqrstuvwxyz{|}~ ¡¢£¤¥¦§¨©ª«¬­®¯°±²³´µ¶·¸¹º»¼½¾¿ÀÁÂÃÄÅÆÇÈÉÊËÌÍÎÏÐÑÒÓÔÕÖ×ØÙÚÛÜÝÞßƍĈ턀ミ쐐ˏ๐ˋフ䪐&quot;ꗐˊ㩠ˊ趈ˉĀƟĎla Buena ProƙČ&#10;la Buena Pro.ƣĎla CartaƬĈla Carta FianzaƶĈLa Conciliaci￳nưĈ&#10;LA CONVOCATORIAƺĈLa DeclaratoriańĎla DirectivaŎĊ*&#10;la EntidadŋĈla Entidad.ŔĎla Entidad. EstaşĐLA ETAPA DEȁřĈȁŦČдß `䷀ˊ佀ˊ佄ˊ佈ˊ佐ˊ `佔ˊŒ僔ˊŠ僜ˊŸ僤ˊŽ僨ˊƒ僰ˊˆ僴ˊ˜僸ˊ–僼ˊ‘億ˊ“儐ˊ†儜ˊ…儨ˊ‰儬ˊ‹儰ˊ™儸ˊ &#10;&#10; !&quot;#$%&amp;'()*+,-./0123456789:;&lt;=&gt;?@ABCDEFGHIJKLMNOPQRSTUVWXYZ[\]^_`abcdefghijklmnopqrstuvwxyz{|}~ ¡¢£¤¥¦§¨©ª«¬­®¯°±²³´µ¶·¸¹º»¼½¾¿ÀÁÂÃÄÅÆÇÈÉÊËÌÍÎÏÐÑÒÓÔÕÖ×ØÙÚÛÜÝÞß꺔ǮČдß `刀ˊ厀ˊ厄ˊ厈ˊ厐ˊ `厔ˊŒ唔ˊŠ唜ˊŸ唤ˊŽ唨ˊƒ唰ˊˆ唴ˊ˜唸ˊ–唼ˊ‘啄ˊ“啐ˊ†啜ˊ…啨ˊ‰啬ˊ‹啰ˊ™啸ˊ &#10;&#10; !&quot;#$%&amp;'()*+,-./0123456789:;&lt;=&gt;?@ABCDEFGHIJKLMNOPQRSTUVWXYZ[\]^_`abcdefghijklmnopqrstuvwxyz{|}~ ¡¢£¤¥¦§¨©ª«¬­®¯°±²³´µ¶·¸¹º»¼½¾¿ÀÁÂÃÄÅÆÇÈÉÊËÌÍÎÏÐÑÒÓÔÕÖ×ØÙÚÛÜÝÞßŶČдß `噀ˊ埀ˊ埄ˊ埈ˊ埐ˊ `埔ˊŒ奔ˊŠ奜ˊŸ奤ˊŽ奨ˊƒ奰ˊˆ奴ˊ˜奸ˊ–奼ˊ‘妄ˊ“妐ˊ†妜ˊ…妨ˊ‰妬ˊ‹妰ˊ™妸ˊ &#10;&#10; !&quot;#$%&amp;'()*+,-./0123456789:;&lt;=&gt;?@ABCDEFGHIJKLMNOPQRSTUVWXYZ[\]^_`abcdefghijklmnopqrstuvwxyz{|}~ ¡¢£¤¥¦§¨©ª«¬­®¯°±²³´µ¶·¸¹º»¼½¾¿ÀÁÂÃÄÅÆÇÈÉÊËÌÍÎÏÐÑÒÓÔÕÖ×ØÙÚÛÜÝÞß漆ˊǾČдß `媀ˊ尀ˊ射ˊ專ˊ尐ˊ `尔ˊŒ嶔ˊŠ嶜ˊŸ嶤ˊŽ嶨ˊƒ嶰ˊˆ嶴ˊ˜嶸ˊ–嶼ˊ‘巄ˊ“巐ˊ†巜ˊ…巨ˊ‰巬ˊ‹巰ˊ™巸ˊ &#10;&#10; !&quot;#$%&amp;'()*+,-./0123456789:;&lt;=&gt;?@ABCDEFGHIJKLMNOPQRSTUVWXYZ[\]^_`abcdefghijklmnopqrstuvwxyz{|}~ ¡¢£¤¥¦§¨©ª«¬­®¯°±²³´µ¶·¸¹º»¼½¾¿ÀÁÂÃÄÅÆÇÈÉÊËÌÍÎÏÐÑÒÓÔÕÖ×ØÙÚÛÜÝÞß䈠ĆČдß `廀ˊ恀ˊ恄ˊ恈ˊ恐ˊ `恔ˊŒ懔ˊŠ懜ˊŸ懤ˊŽ懨ˊƒ懰ˊˆ懴ˊ˜懸ˊ–懼ˊ‘戄ˊ“成ˊ†戜ˊ…戨ˊ‰戬ˊ‹戰ˊ™戸ˊ &#10;&#10; !&quot;#$%&amp;'()*+,-./0123456789:;&lt;=&gt;?@ABCDEFGHIJKLMNOPQRSTUVWXYZ[\]^_`abcdefghijklmnopqrstuvwxyz{|}~ ¡¢£¤¥¦§¨©ª«¬­®¯°±²³´µ¶·¸¹º»¼½¾¿ÀÁÂÃÄÅÆÇÈÉÊËÌÍÎÏÐÑÒÓÔÕÖ×ØÙÚÛÜÝÞßƎČдß `挀ˊ撀ˊ撄ˊ撈ˊ撐ˊ `撔ˊŒ昔ˊŠ昜ˊŸ昤ˊŽ昨ˊƒ昰ˊˆ昴ˊ˜昸ˊ–昼ˊ‘晄ˊ“晐ˊ†晜ˊ…晨ˊ‰晬ˊ‹晰ˊ™晸ˊ &#10;&#10; !&quot;#$%&amp;'()*+,-./0123456789:;&lt;=&gt;?@ABCDEFGHIJKLMNOPQRSTUVWXYZ[\]^_`abcdefghijklmnopqrstuvwxyz{|}~ ¡¢£¤¥¦§¨©ª«¬­®¯°±²³´µ¶·¸¹º»¼½¾¿ÀÁÂÃÄÅÆÇÈÉÊËÌÍÎÏÐÑÒÓÔÕÖ×ØÙÚÛÜÝÞßĖČдß `杀ˊ检ˊ棄ˊ棈ˊ棐ˊ `棔ˊŒ橔ˊŠ橜ˊŸ橤ˊŽ橨ˊƒ橰ˊˆ橴ˊ˜橸ˊ–橼ˊ‘檄ˊ“檐ˊ†檜ˊ…檨ˊ‰檬ˊ‹檰ˊ™檸ˊ &#10;&#10; !&quot;#$%&amp;'()*+,-./0123456789:;&lt;=&gt;?@ABCDEFGHIJKLMNOPQRSTUVWXYZ[\]^_`abcdefghijklmnopqrstuvwxyz{|}~ ¡¢£¤¥¦§¨©ª«¬­®¯°±²³´µ¶·¸¹º»¼½¾¿ÀÁÂÃÄÅÆÇÈÉÊËÌÍÎÏÐÑÒÓÔÕÖ×ØÙÚÛÜÝÞß CƞČдß `殀ˊ洀ˊ洄ˊ洈ˊ洐ˊ `洔ˊŒ溔ˊŠ溜ˊŸ溤ˊŽ溨ˊƒ溰ˊˆ溴ˊ˜溸ˊ–溼ˊ‘滄ˊ“滐ˊ†滜ˊ…滨ˊ‰滬ˊ‹滰ˊ™滸ˊ &#10;&#10; !&quot;#$%&amp;'()*+,-./0123456789:;&lt;=&gt;?@ABCDEFGHIJKLMNOPQRSTUVWXYZ[\]^_`abcdefghijklmnopqrstuvwxyz{|}~ ¡¢£¤¥¦§¨©ª«¬­®¯°±²³´µ¶·¸¹º»¼½¾¿ÀÁÂÃÄÅÆÇÈÉÊËÌÍÎÏÐÑÒÓÔÕÖ×ØÙÚÛÜÝÞßerĦČдß `激ˊ煀ˊ煄ˊ煈ˊ煐ˊ `煔ˊŒ狔ˊŠ狜ˊŸ狤ˊŽ狨ˊƒ狰ˊˆ狴ˊ˜狸ˊ–狼ˊ‘猄ˊ“猐ˊ†猜ˊ…猨ˊ‰猬ˊ‹猰ˊ™猸ˊ &#10;&#10; !&quot;#$%&amp;'()*+,-./0123456789:;&lt;=&gt;?@ABCDEFGHIJKLMNOPQRSTUVWXYZ[\]^_`abcdefghijklmnopqrstuvwxyz{|}~ ¡¢£¤¥¦§¨©ª«¬­®¯°±²³´µ¶·¸¹º»¼½¾¿ÀÁÂÃÄÅÆÇÈÉÊËÌÍÎÏÐÑÒÓÔÕÖ×ØÙÚÛÜÝÞß4 ƮČдß `琀ˊ疀ˊ疄ˊ疈ˊ疐ˊ `疔ˊŒ眔ˊŠ眜ˊŸ眤ˊŽ眨ˊƒ眰ˊˆ眴ˊ˜眸ˊ–眼ˊ‘睄ˊ“睐ˊ†睜ˊ…睨ˊ‰睬ˊ‹睰ˊ™睸ˊ &#10;&#10; !&quot;#$%&amp;'()*+,-./0123456789:;&lt;=&gt;?@ABCDEFGHIJKLMNOPQRSTUVWXYZ[\]^_`abcdefghijklmnopqrstuvwxyz{|}~ ¡¢£¤¥¦§¨©ª«¬­®¯°±²³´µ¶·¸¹º»¼½¾¿ÀÁÂÃÄÅÆÇÈÉÊËÌÍÎÏÐÑÒÓÔÕÖ×ØÙÚÛÜÝÞßC ĶČдß `础ˊ秀ˊ秄ˊ秈ˊ秐ˊ `秔ˊŒ答ˊŠ筜ˊŸ筤ˊŽ筨ˊƒ筰ˊˆ筴ˊ˜筸ˊ–筼ˊ‘箄ˊ“箐ˊ†箜ˊ…箨ˊ‰箬ˊ‹箰ˊ™箸ˊ &#10;&#10; !&quot;#$%&amp;'()*+,-./0123456789:;&lt;=&gt;?@ABCDEFGHIJKLMNOPQRSTUVWXYZ[\]^_`abcdefghijklmnopqrstuvwxyz{|}~ ¡¢£¤¥¦§¨©ª«¬­®¯°±²³´µ¶·¸¹º»¼½¾¿ÀÁÂÃÄÅÆÇÈÉÊËÌÍÎÏÐÑÒÓÔÕÖ×ØÙÚÛÜÝÞßCƾČдß `粀ˊ縀ˊ縄ˊ縈ˊ縐ˊ `縔ˊŒ羔ˊŠ羜ˊŸ群ˊŽ羨ˊƒ羰ˊˆ羴ˊ˜羸ˊ–羼ˊ‘翄ˊ“翐ˊ†翜ˊ…翨ˊ‰翬ˊ‹翰ˊ™翸ˊ &#10;&#10; !&quot;#$%&amp;'()*+,-./0123456789:;&lt;=&gt;?@ABCDEFGHIJKLMNOPQRSTUVWXYZ[\]^_`abcdefghijklmno"/>
        </w:smartTagPr>
        <w:r w:rsidRPr="00281671">
          <w:rPr>
            <w:rFonts w:ascii="Tahoma" w:hAnsi="Tahoma" w:cs="Tahoma"/>
            <w:i w:val="0"/>
          </w:rPr>
          <w:t xml:space="preserve">la </w:t>
        </w:r>
        <w:r w:rsidR="00F93062" w:rsidRPr="00281671">
          <w:rPr>
            <w:rFonts w:ascii="Tahoma" w:hAnsi="Tahoma" w:cs="Tahoma"/>
            <w:b/>
            <w:i w:val="0"/>
          </w:rPr>
          <w:t>ADJUDICACIÓN DIRECTA</w:t>
        </w:r>
      </w:smartTag>
      <w:r w:rsidR="00F93062" w:rsidRPr="00281671">
        <w:rPr>
          <w:rFonts w:ascii="Tahoma" w:hAnsi="Tahoma" w:cs="Tahoma"/>
          <w:b/>
          <w:i w:val="0"/>
        </w:rPr>
        <w:t xml:space="preserve"> SELECTIVA</w:t>
      </w:r>
      <w:r w:rsidR="00F93062">
        <w:rPr>
          <w:rFonts w:ascii="Tahoma" w:hAnsi="Tahoma" w:cs="Tahoma"/>
          <w:b/>
          <w:bCs/>
          <w:i w:val="0"/>
        </w:rPr>
        <w:t xml:space="preserve"> N° </w:t>
      </w:r>
      <w:r w:rsidR="00F93062" w:rsidRPr="00F93062">
        <w:rPr>
          <w:rFonts w:ascii="Tahoma" w:hAnsi="Tahoma" w:cs="Tahoma"/>
          <w:bCs/>
          <w:i w:val="0"/>
        </w:rPr>
        <w:t>……</w:t>
      </w:r>
      <w:r w:rsidR="00F93062">
        <w:rPr>
          <w:rFonts w:ascii="Tahoma" w:hAnsi="Tahoma" w:cs="Tahoma"/>
          <w:b/>
          <w:bCs/>
          <w:i w:val="0"/>
        </w:rPr>
        <w:t>-201</w:t>
      </w:r>
      <w:r w:rsidR="009C42B8">
        <w:rPr>
          <w:rFonts w:ascii="Tahoma" w:hAnsi="Tahoma" w:cs="Tahoma"/>
          <w:b/>
          <w:bCs/>
          <w:i w:val="0"/>
        </w:rPr>
        <w:t>1</w:t>
      </w:r>
      <w:r w:rsidR="00F93062">
        <w:rPr>
          <w:rFonts w:ascii="Tahoma" w:hAnsi="Tahoma" w:cs="Tahoma"/>
          <w:b/>
          <w:bCs/>
          <w:i w:val="0"/>
        </w:rPr>
        <w:t xml:space="preserve"> REGION CALLAO</w:t>
      </w:r>
      <w:r w:rsidR="00F93062" w:rsidRPr="00281671">
        <w:rPr>
          <w:rFonts w:ascii="Tahoma" w:hAnsi="Tahoma" w:cs="Tahoma"/>
          <w:i w:val="0"/>
        </w:rPr>
        <w:t xml:space="preserve"> </w:t>
      </w:r>
      <w:r w:rsidRPr="00281671">
        <w:rPr>
          <w:rFonts w:ascii="Tahoma" w:hAnsi="Tahoma" w:cs="Tahoma"/>
          <w:i w:val="0"/>
        </w:rPr>
        <w:t>conforme al siguiente detalle:</w:t>
      </w:r>
    </w:p>
    <w:p w:rsidR="00423E62" w:rsidRPr="00281671" w:rsidRDefault="00423E62" w:rsidP="00423E62">
      <w:pPr>
        <w:pStyle w:val="Sangra3detindependiente"/>
        <w:tabs>
          <w:tab w:val="left" w:pos="709"/>
        </w:tabs>
        <w:ind w:left="709" w:firstLine="0"/>
        <w:jc w:val="both"/>
        <w:rPr>
          <w:rFonts w:ascii="Tahoma" w:hAnsi="Tahoma" w:cs="Tahoma"/>
          <w:i w:val="0"/>
        </w:rPr>
      </w:pPr>
    </w:p>
    <w:p w:rsidR="00423E62" w:rsidRPr="00281671" w:rsidRDefault="00423E62" w:rsidP="00423E62">
      <w:pPr>
        <w:tabs>
          <w:tab w:val="left" w:pos="567"/>
        </w:tabs>
        <w:autoSpaceDE w:val="0"/>
        <w:autoSpaceDN w:val="0"/>
        <w:adjustRightInd w:val="0"/>
        <w:ind w:left="567" w:right="539"/>
        <w:jc w:val="both"/>
        <w:rPr>
          <w:rFonts w:ascii="Tahoma" w:hAnsi="Tahoma" w:cs="Tahoma"/>
          <w:color w:val="000000"/>
        </w:rPr>
      </w:pPr>
      <w:r w:rsidRPr="00281671">
        <w:rPr>
          <w:rFonts w:ascii="Tahoma" w:hAnsi="Tahoma" w:cs="Tahoma"/>
          <w:b/>
          <w:color w:val="000000"/>
        </w:rPr>
        <w:tab/>
        <w:t>SOBRE N° 1:</w:t>
      </w:r>
      <w:r w:rsidRPr="00281671">
        <w:rPr>
          <w:rFonts w:ascii="Tahoma" w:hAnsi="Tahoma" w:cs="Tahoma"/>
          <w:color w:val="000000"/>
        </w:rPr>
        <w:t xml:space="preserve"> Propuesta Técnica. El sobre será rotulado:</w:t>
      </w:r>
    </w:p>
    <w:p w:rsidR="001A491B" w:rsidRPr="00281671" w:rsidRDefault="0076638B" w:rsidP="00844F15">
      <w:pPr>
        <w:pStyle w:val="Sangra3detindependiente"/>
        <w:tabs>
          <w:tab w:val="left" w:pos="709"/>
        </w:tabs>
        <w:ind w:left="709" w:firstLine="0"/>
        <w:jc w:val="both"/>
        <w:rPr>
          <w:rFonts w:ascii="Tahoma" w:hAnsi="Tahoma" w:cs="Tahoma"/>
          <w:i w:val="0"/>
        </w:rPr>
      </w:pPr>
      <w:r w:rsidRPr="0076638B">
        <w:rPr>
          <w:rFonts w:ascii="Tahoma" w:hAnsi="Tahoma" w:cs="Tahoma"/>
          <w:noProof/>
          <w:color w:val="000000"/>
        </w:rPr>
        <w:pict>
          <v:rect id="_x0000_s1073" style="position:absolute;left:0;text-align:left;margin-left:36pt;margin-top:11.35pt;width:369pt;height:159.4pt;z-index:251657216" strokeweight="3.25pt">
            <v:textbox style="mso-next-textbox:#_x0000_s1073">
              <w:txbxContent>
                <w:p w:rsidR="00FE4B12" w:rsidRPr="005C349F" w:rsidRDefault="00FE4B12" w:rsidP="00844F15">
                  <w:pPr>
                    <w:pStyle w:val="Ttulo1"/>
                    <w:tabs>
                      <w:tab w:val="num" w:pos="432"/>
                    </w:tabs>
                    <w:ind w:left="0"/>
                    <w:rPr>
                      <w:rFonts w:ascii="Tahoma" w:hAnsi="Tahoma"/>
                      <w:i w:val="0"/>
                      <w:spacing w:val="-2"/>
                      <w:position w:val="6"/>
                      <w:sz w:val="18"/>
                    </w:rPr>
                  </w:pPr>
                  <w:r w:rsidRPr="005C349F">
                    <w:rPr>
                      <w:rFonts w:ascii="Tahoma" w:hAnsi="Tahoma"/>
                      <w:i w:val="0"/>
                      <w:spacing w:val="-2"/>
                      <w:position w:val="6"/>
                      <w:sz w:val="18"/>
                    </w:rPr>
                    <w:t>Señores</w:t>
                  </w:r>
                </w:p>
                <w:p w:rsidR="00FE4B12" w:rsidRPr="000E138A" w:rsidRDefault="00FE4B12" w:rsidP="00844F15">
                  <w:pPr>
                    <w:rPr>
                      <w:rFonts w:ascii="Tahoma" w:hAnsi="Tahoma"/>
                      <w:b/>
                      <w:spacing w:val="-2"/>
                      <w:sz w:val="18"/>
                      <w:lang w:val="es-PE"/>
                    </w:rPr>
                  </w:pPr>
                  <w:r w:rsidRPr="000E138A">
                    <w:rPr>
                      <w:rFonts w:ascii="Tahoma" w:hAnsi="Tahoma"/>
                      <w:b/>
                      <w:spacing w:val="-2"/>
                      <w:sz w:val="18"/>
                      <w:lang w:val="es-PE"/>
                    </w:rPr>
                    <w:t>GOBIERNO REGIONAL DEL CALLAO</w:t>
                  </w:r>
                </w:p>
                <w:p w:rsidR="00FE4B12" w:rsidRPr="000E138A" w:rsidRDefault="00FE4B12" w:rsidP="00844F15">
                  <w:pPr>
                    <w:pStyle w:val="Ttulo1"/>
                    <w:ind w:left="0"/>
                    <w:rPr>
                      <w:rFonts w:ascii="Tahoma" w:hAnsi="Tahoma"/>
                      <w:i w:val="0"/>
                      <w:spacing w:val="-2"/>
                      <w:position w:val="6"/>
                      <w:sz w:val="18"/>
                    </w:rPr>
                  </w:pPr>
                  <w:r w:rsidRPr="000E138A">
                    <w:rPr>
                      <w:rFonts w:ascii="Tahoma" w:hAnsi="Tahoma"/>
                      <w:i w:val="0"/>
                      <w:spacing w:val="-2"/>
                      <w:position w:val="6"/>
                      <w:sz w:val="18"/>
                    </w:rPr>
                    <w:t>Av. Elmer Faucett Nº 3970 - Callao</w:t>
                  </w:r>
                </w:p>
                <w:p w:rsidR="00FE4B12" w:rsidRPr="000E138A" w:rsidRDefault="00FE4B12" w:rsidP="00844F15">
                  <w:pPr>
                    <w:pStyle w:val="Ttulo1"/>
                    <w:ind w:left="0"/>
                    <w:rPr>
                      <w:rFonts w:ascii="Tahoma" w:hAnsi="Tahoma"/>
                      <w:i w:val="0"/>
                      <w:spacing w:val="-2"/>
                      <w:position w:val="6"/>
                      <w:sz w:val="18"/>
                    </w:rPr>
                  </w:pPr>
                  <w:r w:rsidRPr="000E138A">
                    <w:rPr>
                      <w:rFonts w:ascii="Tahoma" w:hAnsi="Tahoma"/>
                      <w:i w:val="0"/>
                      <w:spacing w:val="-2"/>
                      <w:position w:val="6"/>
                      <w:sz w:val="18"/>
                    </w:rPr>
                    <w:t>Att.: Comité Especial</w:t>
                  </w:r>
                </w:p>
                <w:p w:rsidR="00FE4B12" w:rsidRDefault="00FE4B12" w:rsidP="00844F15">
                  <w:pPr>
                    <w:ind w:left="1418"/>
                    <w:rPr>
                      <w:rFonts w:ascii="Tahoma" w:hAnsi="Tahoma"/>
                      <w:color w:val="0000FF"/>
                      <w:spacing w:val="-2"/>
                      <w:sz w:val="18"/>
                    </w:rPr>
                  </w:pPr>
                </w:p>
                <w:p w:rsidR="00FE4B12" w:rsidRPr="00107E2B" w:rsidRDefault="00FE4B12" w:rsidP="00107E2B">
                  <w:pPr>
                    <w:ind w:left="993"/>
                    <w:rPr>
                      <w:rFonts w:ascii="Tahoma" w:hAnsi="Tahoma"/>
                      <w:b/>
                      <w:spacing w:val="-2"/>
                      <w:sz w:val="18"/>
                    </w:rPr>
                  </w:pPr>
                  <w:r w:rsidRPr="00107E2B">
                    <w:rPr>
                      <w:rFonts w:ascii="Tahoma" w:hAnsi="Tahoma"/>
                      <w:b/>
                      <w:spacing w:val="-2"/>
                      <w:sz w:val="18"/>
                    </w:rPr>
                    <w:t xml:space="preserve">ADJUDICACIÓN DIRECTA SELECTIVA N° </w:t>
                  </w:r>
                  <w:r w:rsidRPr="00107E2B">
                    <w:rPr>
                      <w:rFonts w:ascii="Tahoma" w:hAnsi="Tahoma"/>
                      <w:spacing w:val="-2"/>
                      <w:sz w:val="18"/>
                    </w:rPr>
                    <w:t>……</w:t>
                  </w:r>
                  <w:r w:rsidRPr="00107E2B">
                    <w:rPr>
                      <w:rFonts w:ascii="Tahoma" w:hAnsi="Tahoma"/>
                      <w:b/>
                      <w:spacing w:val="-2"/>
                      <w:sz w:val="18"/>
                    </w:rPr>
                    <w:t>-201</w:t>
                  </w:r>
                  <w:r>
                    <w:rPr>
                      <w:rFonts w:ascii="Tahoma" w:hAnsi="Tahoma"/>
                      <w:b/>
                      <w:spacing w:val="-2"/>
                      <w:sz w:val="18"/>
                    </w:rPr>
                    <w:t>1</w:t>
                  </w:r>
                  <w:r w:rsidRPr="00107E2B">
                    <w:rPr>
                      <w:rFonts w:ascii="Tahoma" w:hAnsi="Tahoma"/>
                      <w:b/>
                      <w:spacing w:val="-2"/>
                      <w:sz w:val="18"/>
                    </w:rPr>
                    <w:t xml:space="preserve"> REGION CALLAO</w:t>
                  </w:r>
                </w:p>
                <w:p w:rsidR="00FE4B12" w:rsidRDefault="00FE4B12" w:rsidP="008E0DBA">
                  <w:pPr>
                    <w:ind w:left="993"/>
                    <w:jc w:val="both"/>
                    <w:rPr>
                      <w:rFonts w:ascii="Tahoma" w:hAnsi="Tahoma" w:cs="Tahoma"/>
                      <w:b/>
                      <w:caps/>
                      <w:color w:val="0000FF"/>
                    </w:rPr>
                  </w:pPr>
                  <w:r w:rsidRPr="000E138A">
                    <w:rPr>
                      <w:rFonts w:ascii="Tahoma" w:hAnsi="Tahoma"/>
                      <w:spacing w:val="-2"/>
                      <w:sz w:val="18"/>
                    </w:rPr>
                    <w:t>Objeto del proceso:</w:t>
                  </w:r>
                  <w:r>
                    <w:rPr>
                      <w:rFonts w:ascii="Tahoma" w:hAnsi="Tahoma"/>
                      <w:b/>
                      <w:color w:val="0000FF"/>
                      <w:spacing w:val="-2"/>
                      <w:sz w:val="18"/>
                    </w:rPr>
                    <w:t xml:space="preserve"> </w:t>
                  </w:r>
                  <w:r w:rsidR="004836A1">
                    <w:rPr>
                      <w:rFonts w:ascii="Tahoma" w:hAnsi="Tahoma" w:cs="Tahoma"/>
                      <w:b/>
                      <w:caps/>
                      <w:color w:val="0000FF"/>
                    </w:rPr>
                    <w:t xml:space="preserve">ADQUISICION DE </w:t>
                  </w:r>
                  <w:r w:rsidR="004836A1" w:rsidRPr="00A45E9A">
                    <w:rPr>
                      <w:rFonts w:ascii="Tahoma" w:hAnsi="Tahoma" w:cs="Tahoma"/>
                      <w:b/>
                      <w:caps/>
                      <w:color w:val="0000FF"/>
                    </w:rPr>
                    <w:t xml:space="preserve">VALES DE CONSUMO DE ALIMENTOS PARA LOS </w:t>
                  </w:r>
                  <w:r w:rsidR="004836A1">
                    <w:rPr>
                      <w:rFonts w:ascii="Tahoma" w:hAnsi="Tahoma" w:cs="Tahoma"/>
                      <w:b/>
                      <w:caps/>
                      <w:color w:val="0000FF"/>
                    </w:rPr>
                    <w:t xml:space="preserve">299 </w:t>
                  </w:r>
                  <w:r w:rsidR="004836A1" w:rsidRPr="00A45E9A">
                    <w:rPr>
                      <w:rFonts w:ascii="Tahoma" w:hAnsi="Tahoma" w:cs="Tahoma"/>
                      <w:b/>
                      <w:caps/>
                      <w:color w:val="0000FF"/>
                    </w:rPr>
                    <w:t xml:space="preserve">TRABAJADORES </w:t>
                  </w:r>
                  <w:r w:rsidR="004836A1">
                    <w:rPr>
                      <w:rFonts w:ascii="Tahoma" w:hAnsi="Tahoma" w:cs="Tahoma"/>
                      <w:b/>
                      <w:caps/>
                      <w:color w:val="0000FF"/>
                    </w:rPr>
                    <w:t xml:space="preserve">DE LA ADMINISTRACION CENTRAL </w:t>
                  </w:r>
                  <w:r w:rsidR="004836A1" w:rsidRPr="00A45E9A">
                    <w:rPr>
                      <w:rFonts w:ascii="Tahoma" w:hAnsi="Tahoma" w:cs="Tahoma"/>
                      <w:b/>
                      <w:caps/>
                      <w:color w:val="0000FF"/>
                    </w:rPr>
                    <w:t>DEL GOBIERNO REGIONAL DEL CALLAO</w:t>
                  </w:r>
                </w:p>
                <w:p w:rsidR="00FE4B12" w:rsidRDefault="00FE4B12" w:rsidP="008E0DBA">
                  <w:pPr>
                    <w:ind w:left="993"/>
                    <w:jc w:val="both"/>
                    <w:rPr>
                      <w:rFonts w:ascii="Tahoma" w:hAnsi="Tahoma"/>
                      <w:spacing w:val="-2"/>
                      <w:sz w:val="18"/>
                    </w:rPr>
                  </w:pPr>
                </w:p>
                <w:p w:rsidR="00FE4B12" w:rsidRPr="00107E2B" w:rsidRDefault="00FE4B12" w:rsidP="00107E2B">
                  <w:pPr>
                    <w:ind w:left="993"/>
                    <w:rPr>
                      <w:rFonts w:ascii="Tahoma" w:hAnsi="Tahoma"/>
                      <w:b/>
                      <w:spacing w:val="-2"/>
                      <w:sz w:val="18"/>
                    </w:rPr>
                  </w:pPr>
                  <w:r w:rsidRPr="00107E2B">
                    <w:rPr>
                      <w:rFonts w:ascii="Tahoma" w:hAnsi="Tahoma"/>
                      <w:b/>
                      <w:spacing w:val="-2"/>
                      <w:sz w:val="18"/>
                    </w:rPr>
                    <w:t>SOBRE N° 1: PROPUESTA TÉCNICA</w:t>
                  </w:r>
                </w:p>
                <w:p w:rsidR="00FE4B12" w:rsidRDefault="00FE4B12" w:rsidP="00107E2B">
                  <w:pPr>
                    <w:ind w:left="993"/>
                    <w:rPr>
                      <w:rFonts w:ascii="Tahoma" w:hAnsi="Tahoma"/>
                      <w:spacing w:val="-2"/>
                      <w:sz w:val="18"/>
                    </w:rPr>
                  </w:pPr>
                  <w:r>
                    <w:rPr>
                      <w:rFonts w:ascii="Tahoma" w:hAnsi="Tahoma"/>
                      <w:spacing w:val="-2"/>
                      <w:sz w:val="18"/>
                    </w:rPr>
                    <w:t>NOMBRE / RAZON SOCIAL DEL POSTOR</w:t>
                  </w:r>
                </w:p>
              </w:txbxContent>
            </v:textbox>
          </v:rect>
        </w:pict>
      </w: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ind w:left="709"/>
        <w:jc w:val="both"/>
        <w:rPr>
          <w:rFonts w:ascii="Tahoma" w:hAnsi="Tahoma" w:cs="Tahoma"/>
        </w:rPr>
      </w:pPr>
    </w:p>
    <w:p w:rsidR="00844F15" w:rsidRPr="00281671" w:rsidRDefault="00844F15" w:rsidP="00844F15">
      <w:pPr>
        <w:tabs>
          <w:tab w:val="left" w:pos="709"/>
        </w:tabs>
        <w:ind w:left="709"/>
        <w:jc w:val="both"/>
        <w:rPr>
          <w:rFonts w:ascii="Tahoma" w:hAnsi="Tahoma" w:cs="Tahoma"/>
        </w:rPr>
      </w:pPr>
    </w:p>
    <w:p w:rsidR="00EA1014" w:rsidRPr="00281671" w:rsidRDefault="00EA1014" w:rsidP="004D6DD1">
      <w:pPr>
        <w:tabs>
          <w:tab w:val="left" w:pos="709"/>
        </w:tabs>
        <w:jc w:val="both"/>
        <w:rPr>
          <w:rFonts w:ascii="Tahoma" w:hAnsi="Tahoma" w:cs="Tahoma"/>
        </w:rPr>
      </w:pPr>
    </w:p>
    <w:p w:rsidR="004836A1" w:rsidRDefault="004836A1" w:rsidP="00844F15">
      <w:pPr>
        <w:tabs>
          <w:tab w:val="left" w:pos="709"/>
        </w:tabs>
        <w:autoSpaceDE w:val="0"/>
        <w:autoSpaceDN w:val="0"/>
        <w:adjustRightInd w:val="0"/>
        <w:ind w:left="709" w:right="539"/>
        <w:jc w:val="both"/>
        <w:rPr>
          <w:rFonts w:ascii="Tahoma" w:hAnsi="Tahoma" w:cs="Tahoma"/>
          <w:b/>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r w:rsidRPr="00281671">
        <w:rPr>
          <w:rFonts w:ascii="Tahoma" w:hAnsi="Tahoma" w:cs="Tahoma"/>
          <w:b/>
          <w:color w:val="000000"/>
        </w:rPr>
        <w:t>SOBRE Nº 2:</w:t>
      </w:r>
      <w:r w:rsidRPr="00281671">
        <w:rPr>
          <w:rFonts w:ascii="Tahoma" w:hAnsi="Tahoma" w:cs="Tahoma"/>
          <w:color w:val="000000"/>
        </w:rPr>
        <w:t xml:space="preserve"> Propuesta Económica. El sobre será rotulado:</w:t>
      </w:r>
    </w:p>
    <w:p w:rsidR="00844F15" w:rsidRPr="00281671" w:rsidRDefault="0076638B" w:rsidP="00844F15">
      <w:pPr>
        <w:tabs>
          <w:tab w:val="left" w:pos="709"/>
        </w:tabs>
        <w:autoSpaceDE w:val="0"/>
        <w:autoSpaceDN w:val="0"/>
        <w:adjustRightInd w:val="0"/>
        <w:ind w:left="709" w:right="539"/>
        <w:jc w:val="both"/>
        <w:rPr>
          <w:rFonts w:ascii="Tahoma" w:hAnsi="Tahoma" w:cs="Tahoma"/>
          <w:b/>
          <w:color w:val="000000"/>
        </w:rPr>
      </w:pPr>
      <w:r>
        <w:rPr>
          <w:rFonts w:ascii="Tahoma" w:hAnsi="Tahoma" w:cs="Tahoma"/>
          <w:b/>
          <w:noProof/>
          <w:color w:val="000000"/>
        </w:rPr>
        <w:pict>
          <v:rect id="_x0000_s1074" style="position:absolute;left:0;text-align:left;margin-left:36pt;margin-top:6.65pt;width:369pt;height:158.45pt;z-index:251658240" strokeweight="3.25pt">
            <v:textbox style="mso-next-textbox:#_x0000_s1074">
              <w:txbxContent>
                <w:p w:rsidR="00FE4B12" w:rsidRPr="005C349F" w:rsidRDefault="00FE4B12" w:rsidP="000E138A">
                  <w:pPr>
                    <w:pStyle w:val="Ttulo1"/>
                    <w:tabs>
                      <w:tab w:val="num" w:pos="432"/>
                    </w:tabs>
                    <w:ind w:left="0"/>
                    <w:rPr>
                      <w:rFonts w:ascii="Tahoma" w:hAnsi="Tahoma"/>
                      <w:i w:val="0"/>
                      <w:spacing w:val="-2"/>
                      <w:position w:val="6"/>
                      <w:sz w:val="18"/>
                    </w:rPr>
                  </w:pPr>
                  <w:r w:rsidRPr="005C349F">
                    <w:rPr>
                      <w:rFonts w:ascii="Tahoma" w:hAnsi="Tahoma"/>
                      <w:i w:val="0"/>
                      <w:spacing w:val="-2"/>
                      <w:position w:val="6"/>
                      <w:sz w:val="18"/>
                    </w:rPr>
                    <w:t>Señores</w:t>
                  </w:r>
                </w:p>
                <w:p w:rsidR="00FE4B12" w:rsidRPr="000E138A" w:rsidRDefault="00FE4B12" w:rsidP="000E138A">
                  <w:pPr>
                    <w:rPr>
                      <w:rFonts w:ascii="Tahoma" w:hAnsi="Tahoma"/>
                      <w:b/>
                      <w:spacing w:val="-2"/>
                      <w:sz w:val="18"/>
                      <w:lang w:val="es-PE"/>
                    </w:rPr>
                  </w:pPr>
                  <w:r w:rsidRPr="000E138A">
                    <w:rPr>
                      <w:rFonts w:ascii="Tahoma" w:hAnsi="Tahoma"/>
                      <w:b/>
                      <w:spacing w:val="-2"/>
                      <w:sz w:val="18"/>
                      <w:lang w:val="es-PE"/>
                    </w:rPr>
                    <w:t>GOBIERNO REGIONAL DEL CALLAO</w:t>
                  </w:r>
                </w:p>
                <w:p w:rsidR="00FE4B12" w:rsidRPr="000E138A" w:rsidRDefault="00FE4B12" w:rsidP="000E138A">
                  <w:pPr>
                    <w:pStyle w:val="Ttulo1"/>
                    <w:ind w:left="0"/>
                    <w:rPr>
                      <w:rFonts w:ascii="Tahoma" w:hAnsi="Tahoma"/>
                      <w:i w:val="0"/>
                      <w:spacing w:val="-2"/>
                      <w:position w:val="6"/>
                      <w:sz w:val="18"/>
                    </w:rPr>
                  </w:pPr>
                  <w:r w:rsidRPr="000E138A">
                    <w:rPr>
                      <w:rFonts w:ascii="Tahoma" w:hAnsi="Tahoma"/>
                      <w:i w:val="0"/>
                      <w:spacing w:val="-2"/>
                      <w:position w:val="6"/>
                      <w:sz w:val="18"/>
                    </w:rPr>
                    <w:t>Av. Elmer Faucett Nº 3970 - Callao</w:t>
                  </w:r>
                </w:p>
                <w:p w:rsidR="00FE4B12" w:rsidRPr="000E138A" w:rsidRDefault="00FE4B12" w:rsidP="000E138A">
                  <w:pPr>
                    <w:pStyle w:val="Ttulo1"/>
                    <w:ind w:left="0"/>
                    <w:rPr>
                      <w:rFonts w:ascii="Tahoma" w:hAnsi="Tahoma"/>
                      <w:i w:val="0"/>
                      <w:spacing w:val="-2"/>
                      <w:position w:val="6"/>
                      <w:sz w:val="18"/>
                    </w:rPr>
                  </w:pPr>
                  <w:r w:rsidRPr="000E138A">
                    <w:rPr>
                      <w:rFonts w:ascii="Tahoma" w:hAnsi="Tahoma"/>
                      <w:i w:val="0"/>
                      <w:spacing w:val="-2"/>
                      <w:position w:val="6"/>
                      <w:sz w:val="18"/>
                    </w:rPr>
                    <w:t>Att.: Comité Especial</w:t>
                  </w:r>
                </w:p>
                <w:p w:rsidR="00FE4B12" w:rsidRDefault="00FE4B12" w:rsidP="000E138A">
                  <w:pPr>
                    <w:ind w:left="1418"/>
                    <w:rPr>
                      <w:rFonts w:ascii="Tahoma" w:hAnsi="Tahoma"/>
                      <w:color w:val="0000FF"/>
                      <w:spacing w:val="-2"/>
                      <w:sz w:val="18"/>
                    </w:rPr>
                  </w:pPr>
                </w:p>
                <w:p w:rsidR="00FE4B12" w:rsidRPr="00107E2B" w:rsidRDefault="00FE4B12" w:rsidP="008E0DBA">
                  <w:pPr>
                    <w:ind w:left="993"/>
                    <w:rPr>
                      <w:rFonts w:ascii="Tahoma" w:hAnsi="Tahoma"/>
                      <w:b/>
                      <w:spacing w:val="-2"/>
                      <w:sz w:val="18"/>
                    </w:rPr>
                  </w:pPr>
                  <w:r w:rsidRPr="00107E2B">
                    <w:rPr>
                      <w:rFonts w:ascii="Tahoma" w:hAnsi="Tahoma"/>
                      <w:b/>
                      <w:spacing w:val="-2"/>
                      <w:sz w:val="18"/>
                    </w:rPr>
                    <w:t xml:space="preserve">ADJUDICACIÓN DIRECTA SELECTIVA N° </w:t>
                  </w:r>
                  <w:r w:rsidRPr="00107E2B">
                    <w:rPr>
                      <w:rFonts w:ascii="Tahoma" w:hAnsi="Tahoma"/>
                      <w:spacing w:val="-2"/>
                      <w:sz w:val="18"/>
                    </w:rPr>
                    <w:t>……</w:t>
                  </w:r>
                  <w:r w:rsidRPr="00107E2B">
                    <w:rPr>
                      <w:rFonts w:ascii="Tahoma" w:hAnsi="Tahoma"/>
                      <w:b/>
                      <w:spacing w:val="-2"/>
                      <w:sz w:val="18"/>
                    </w:rPr>
                    <w:t>-201</w:t>
                  </w:r>
                  <w:r>
                    <w:rPr>
                      <w:rFonts w:ascii="Tahoma" w:hAnsi="Tahoma"/>
                      <w:b/>
                      <w:spacing w:val="-2"/>
                      <w:sz w:val="18"/>
                    </w:rPr>
                    <w:t>1</w:t>
                  </w:r>
                  <w:r w:rsidRPr="00107E2B">
                    <w:rPr>
                      <w:rFonts w:ascii="Tahoma" w:hAnsi="Tahoma"/>
                      <w:b/>
                      <w:spacing w:val="-2"/>
                      <w:sz w:val="18"/>
                    </w:rPr>
                    <w:t xml:space="preserve"> REGION CALLAO</w:t>
                  </w:r>
                </w:p>
                <w:p w:rsidR="00FE4B12" w:rsidRDefault="00FE4B12" w:rsidP="009E455D">
                  <w:pPr>
                    <w:ind w:left="993"/>
                    <w:jc w:val="both"/>
                    <w:rPr>
                      <w:rFonts w:ascii="Tahoma" w:hAnsi="Tahoma" w:cs="Tahoma"/>
                      <w:b/>
                      <w:caps/>
                      <w:color w:val="0000FF"/>
                    </w:rPr>
                  </w:pPr>
                  <w:r w:rsidRPr="000E138A">
                    <w:rPr>
                      <w:rFonts w:ascii="Tahoma" w:hAnsi="Tahoma"/>
                      <w:spacing w:val="-2"/>
                      <w:sz w:val="18"/>
                    </w:rPr>
                    <w:t>Objeto del proceso:</w:t>
                  </w:r>
                  <w:r>
                    <w:rPr>
                      <w:rFonts w:ascii="Tahoma" w:hAnsi="Tahoma"/>
                      <w:b/>
                      <w:color w:val="0000FF"/>
                      <w:spacing w:val="-2"/>
                      <w:sz w:val="18"/>
                    </w:rPr>
                    <w:t xml:space="preserve"> </w:t>
                  </w:r>
                  <w:r w:rsidR="004836A1">
                    <w:rPr>
                      <w:rFonts w:ascii="Tahoma" w:hAnsi="Tahoma" w:cs="Tahoma"/>
                      <w:b/>
                      <w:caps/>
                      <w:color w:val="0000FF"/>
                    </w:rPr>
                    <w:t xml:space="preserve">ADQUISICION DE </w:t>
                  </w:r>
                  <w:r w:rsidR="004836A1" w:rsidRPr="00A45E9A">
                    <w:rPr>
                      <w:rFonts w:ascii="Tahoma" w:hAnsi="Tahoma" w:cs="Tahoma"/>
                      <w:b/>
                      <w:caps/>
                      <w:color w:val="0000FF"/>
                    </w:rPr>
                    <w:t xml:space="preserve">VALES DE CONSUMO DE ALIMENTOS PARA LOS </w:t>
                  </w:r>
                  <w:r w:rsidR="004836A1">
                    <w:rPr>
                      <w:rFonts w:ascii="Tahoma" w:hAnsi="Tahoma" w:cs="Tahoma"/>
                      <w:b/>
                      <w:caps/>
                      <w:color w:val="0000FF"/>
                    </w:rPr>
                    <w:t xml:space="preserve">299 </w:t>
                  </w:r>
                  <w:r w:rsidR="004836A1" w:rsidRPr="00A45E9A">
                    <w:rPr>
                      <w:rFonts w:ascii="Tahoma" w:hAnsi="Tahoma" w:cs="Tahoma"/>
                      <w:b/>
                      <w:caps/>
                      <w:color w:val="0000FF"/>
                    </w:rPr>
                    <w:t xml:space="preserve">TRABAJADORES </w:t>
                  </w:r>
                  <w:r w:rsidR="004836A1">
                    <w:rPr>
                      <w:rFonts w:ascii="Tahoma" w:hAnsi="Tahoma" w:cs="Tahoma"/>
                      <w:b/>
                      <w:caps/>
                      <w:color w:val="0000FF"/>
                    </w:rPr>
                    <w:t xml:space="preserve">DE LA ADMINISTRACION CENTRAL </w:t>
                  </w:r>
                  <w:r w:rsidR="004836A1" w:rsidRPr="00A45E9A">
                    <w:rPr>
                      <w:rFonts w:ascii="Tahoma" w:hAnsi="Tahoma" w:cs="Tahoma"/>
                      <w:b/>
                      <w:caps/>
                      <w:color w:val="0000FF"/>
                    </w:rPr>
                    <w:t>DEL GOBIERNO REGIONAL DEL CALLAO</w:t>
                  </w:r>
                </w:p>
                <w:p w:rsidR="00FE4B12" w:rsidRDefault="00FE4B12" w:rsidP="009E455D">
                  <w:pPr>
                    <w:ind w:left="993"/>
                    <w:jc w:val="both"/>
                    <w:rPr>
                      <w:rFonts w:ascii="Tahoma" w:hAnsi="Tahoma"/>
                      <w:spacing w:val="-2"/>
                      <w:sz w:val="18"/>
                    </w:rPr>
                  </w:pPr>
                </w:p>
                <w:p w:rsidR="00FE4B12" w:rsidRPr="00107E2B" w:rsidRDefault="00FE4B12" w:rsidP="000E138A">
                  <w:pPr>
                    <w:ind w:left="993"/>
                    <w:rPr>
                      <w:rFonts w:ascii="Tahoma" w:hAnsi="Tahoma"/>
                      <w:b/>
                      <w:spacing w:val="-2"/>
                      <w:sz w:val="18"/>
                    </w:rPr>
                  </w:pPr>
                  <w:r w:rsidRPr="00107E2B">
                    <w:rPr>
                      <w:rFonts w:ascii="Tahoma" w:hAnsi="Tahoma"/>
                      <w:b/>
                      <w:spacing w:val="-2"/>
                      <w:sz w:val="18"/>
                    </w:rPr>
                    <w:t xml:space="preserve">SOBRE N° </w:t>
                  </w:r>
                  <w:r>
                    <w:rPr>
                      <w:rFonts w:ascii="Tahoma" w:hAnsi="Tahoma"/>
                      <w:b/>
                      <w:spacing w:val="-2"/>
                      <w:sz w:val="18"/>
                    </w:rPr>
                    <w:t>2</w:t>
                  </w:r>
                  <w:r w:rsidRPr="00107E2B">
                    <w:rPr>
                      <w:rFonts w:ascii="Tahoma" w:hAnsi="Tahoma"/>
                      <w:b/>
                      <w:spacing w:val="-2"/>
                      <w:sz w:val="18"/>
                    </w:rPr>
                    <w:t xml:space="preserve">: PROPUESTA </w:t>
                  </w:r>
                  <w:r>
                    <w:rPr>
                      <w:rFonts w:ascii="Tahoma" w:hAnsi="Tahoma"/>
                      <w:b/>
                      <w:spacing w:val="-2"/>
                      <w:sz w:val="18"/>
                    </w:rPr>
                    <w:t>ECONOMICA</w:t>
                  </w:r>
                </w:p>
                <w:p w:rsidR="00FE4B12" w:rsidRDefault="00FE4B12" w:rsidP="000E138A">
                  <w:pPr>
                    <w:ind w:left="993"/>
                    <w:rPr>
                      <w:rFonts w:ascii="Tahoma" w:hAnsi="Tahoma"/>
                      <w:spacing w:val="-2"/>
                      <w:sz w:val="18"/>
                    </w:rPr>
                  </w:pPr>
                  <w:r>
                    <w:rPr>
                      <w:rFonts w:ascii="Tahoma" w:hAnsi="Tahoma"/>
                      <w:spacing w:val="-2"/>
                      <w:sz w:val="18"/>
                    </w:rPr>
                    <w:t>NOMBRE / RAZON SOCIAL DEL POSTOR</w:t>
                  </w:r>
                </w:p>
                <w:p w:rsidR="00FE4B12" w:rsidRDefault="00FE4B12" w:rsidP="000E138A"/>
              </w:txbxContent>
            </v:textbox>
          </v:rect>
        </w:pict>
      </w:r>
    </w:p>
    <w:p w:rsidR="000E138A" w:rsidRDefault="000E138A" w:rsidP="00844F15">
      <w:pPr>
        <w:tabs>
          <w:tab w:val="left" w:pos="709"/>
        </w:tabs>
        <w:autoSpaceDE w:val="0"/>
        <w:autoSpaceDN w:val="0"/>
        <w:adjustRightInd w:val="0"/>
        <w:ind w:left="709" w:right="539"/>
        <w:jc w:val="both"/>
        <w:rPr>
          <w:rFonts w:ascii="Tahoma" w:hAnsi="Tahoma" w:cs="Tahoma"/>
          <w:color w:val="000000"/>
        </w:rPr>
      </w:pPr>
    </w:p>
    <w:p w:rsidR="000E138A" w:rsidRDefault="000E138A" w:rsidP="00844F15">
      <w:pPr>
        <w:tabs>
          <w:tab w:val="left" w:pos="709"/>
        </w:tabs>
        <w:autoSpaceDE w:val="0"/>
        <w:autoSpaceDN w:val="0"/>
        <w:adjustRightInd w:val="0"/>
        <w:ind w:left="709" w:right="539"/>
        <w:jc w:val="both"/>
        <w:rPr>
          <w:rFonts w:ascii="Tahoma" w:hAnsi="Tahoma" w:cs="Tahoma"/>
          <w:color w:val="000000"/>
        </w:rPr>
      </w:pPr>
    </w:p>
    <w:p w:rsidR="000E138A" w:rsidRDefault="000E138A" w:rsidP="00844F15">
      <w:pPr>
        <w:tabs>
          <w:tab w:val="left" w:pos="709"/>
        </w:tabs>
        <w:autoSpaceDE w:val="0"/>
        <w:autoSpaceDN w:val="0"/>
        <w:adjustRightInd w:val="0"/>
        <w:ind w:left="709" w:right="539"/>
        <w:jc w:val="both"/>
        <w:rPr>
          <w:rFonts w:ascii="Tahoma" w:hAnsi="Tahoma" w:cs="Tahoma"/>
          <w:color w:val="000000"/>
        </w:rPr>
      </w:pPr>
    </w:p>
    <w:p w:rsidR="000E138A" w:rsidRDefault="000E138A" w:rsidP="00844F15">
      <w:pPr>
        <w:tabs>
          <w:tab w:val="left" w:pos="709"/>
        </w:tabs>
        <w:autoSpaceDE w:val="0"/>
        <w:autoSpaceDN w:val="0"/>
        <w:adjustRightInd w:val="0"/>
        <w:ind w:left="709" w:right="539"/>
        <w:jc w:val="both"/>
        <w:rPr>
          <w:rFonts w:ascii="Tahoma" w:hAnsi="Tahoma" w:cs="Tahoma"/>
          <w:color w:val="000000"/>
        </w:rPr>
      </w:pPr>
    </w:p>
    <w:p w:rsidR="00844F15" w:rsidRPr="00281671" w:rsidRDefault="00844F15" w:rsidP="00844F15">
      <w:pPr>
        <w:tabs>
          <w:tab w:val="left" w:pos="709"/>
        </w:tabs>
        <w:autoSpaceDE w:val="0"/>
        <w:autoSpaceDN w:val="0"/>
        <w:adjustRightInd w:val="0"/>
        <w:ind w:left="709" w:right="539"/>
        <w:jc w:val="both"/>
        <w:rPr>
          <w:rFonts w:ascii="Tahoma" w:hAnsi="Tahoma" w:cs="Tahoma"/>
          <w:color w:val="000000"/>
        </w:rPr>
      </w:pPr>
      <w:r w:rsidRPr="00281671">
        <w:rPr>
          <w:rFonts w:ascii="Tahoma" w:hAnsi="Tahoma" w:cs="Tahoma"/>
          <w:color w:val="000000"/>
        </w:rPr>
        <w:tab/>
      </w:r>
    </w:p>
    <w:p w:rsidR="00844F15" w:rsidRPr="00281671" w:rsidRDefault="00844F15" w:rsidP="00844F15">
      <w:pPr>
        <w:tabs>
          <w:tab w:val="left" w:pos="709"/>
        </w:tabs>
        <w:ind w:left="709"/>
        <w:rPr>
          <w:rFonts w:ascii="Tahoma" w:hAnsi="Tahoma" w:cs="Tahoma"/>
        </w:rPr>
      </w:pPr>
    </w:p>
    <w:p w:rsidR="00844F15" w:rsidRPr="00281671" w:rsidRDefault="00844F15" w:rsidP="00844F15">
      <w:pPr>
        <w:tabs>
          <w:tab w:val="left" w:pos="709"/>
        </w:tabs>
        <w:ind w:left="709"/>
        <w:rPr>
          <w:rFonts w:ascii="Tahoma" w:hAnsi="Tahoma" w:cs="Tahoma"/>
        </w:rPr>
      </w:pPr>
    </w:p>
    <w:p w:rsidR="00844F15" w:rsidRPr="00281671" w:rsidRDefault="00844F15" w:rsidP="00844F15">
      <w:pPr>
        <w:tabs>
          <w:tab w:val="left" w:pos="709"/>
        </w:tabs>
        <w:ind w:left="709"/>
        <w:rPr>
          <w:rFonts w:ascii="Tahoma" w:hAnsi="Tahoma" w:cs="Tahoma"/>
        </w:rPr>
      </w:pPr>
    </w:p>
    <w:p w:rsidR="00844F15" w:rsidRPr="00281671" w:rsidRDefault="00844F15" w:rsidP="00844F15">
      <w:pPr>
        <w:tabs>
          <w:tab w:val="left" w:pos="709"/>
        </w:tabs>
        <w:ind w:left="709"/>
        <w:rPr>
          <w:rFonts w:ascii="Tahoma" w:hAnsi="Tahoma" w:cs="Tahoma"/>
        </w:rPr>
      </w:pPr>
    </w:p>
    <w:p w:rsidR="00844F15" w:rsidRPr="00281671" w:rsidRDefault="00844F15" w:rsidP="00844F15">
      <w:pPr>
        <w:pStyle w:val="WW-Textosinformato"/>
        <w:tabs>
          <w:tab w:val="center" w:pos="6363"/>
          <w:tab w:val="right" w:pos="10782"/>
        </w:tabs>
        <w:ind w:left="709"/>
        <w:jc w:val="both"/>
        <w:rPr>
          <w:rFonts w:ascii="Tahoma" w:hAnsi="Tahoma" w:cs="Tahoma"/>
          <w:b/>
          <w:lang w:val="es-ES_tradnl"/>
        </w:rPr>
      </w:pPr>
    </w:p>
    <w:p w:rsidR="00844F15" w:rsidRPr="00281671" w:rsidRDefault="00844F15" w:rsidP="00844F15">
      <w:pPr>
        <w:pStyle w:val="WW-Textosinformato"/>
        <w:tabs>
          <w:tab w:val="center" w:pos="6363"/>
          <w:tab w:val="right" w:pos="10782"/>
        </w:tabs>
        <w:ind w:left="709"/>
        <w:jc w:val="both"/>
        <w:rPr>
          <w:rFonts w:ascii="Tahoma" w:hAnsi="Tahoma" w:cs="Tahoma"/>
          <w:b/>
          <w:lang w:val="es-ES_tradnl"/>
        </w:rPr>
      </w:pPr>
    </w:p>
    <w:p w:rsidR="00844F15" w:rsidRPr="00281671" w:rsidRDefault="00844F15" w:rsidP="00844F15">
      <w:pPr>
        <w:pStyle w:val="WW-Textosinformato"/>
        <w:tabs>
          <w:tab w:val="center" w:pos="6363"/>
          <w:tab w:val="right" w:pos="10782"/>
        </w:tabs>
        <w:ind w:left="709"/>
        <w:jc w:val="both"/>
        <w:rPr>
          <w:rFonts w:ascii="Tahoma" w:hAnsi="Tahoma" w:cs="Tahoma"/>
          <w:b/>
          <w:lang w:val="es-ES_tradnl"/>
        </w:rPr>
      </w:pPr>
    </w:p>
    <w:p w:rsidR="00844F15" w:rsidRPr="00281671" w:rsidRDefault="00844F15" w:rsidP="00844F15">
      <w:pPr>
        <w:pStyle w:val="WW-Textosinformato"/>
        <w:tabs>
          <w:tab w:val="center" w:pos="6363"/>
          <w:tab w:val="right" w:pos="10782"/>
        </w:tabs>
        <w:jc w:val="both"/>
        <w:rPr>
          <w:rFonts w:ascii="Tahoma" w:hAnsi="Tahoma" w:cs="Tahoma"/>
          <w:b/>
          <w:lang w:val="es-ES_tradnl"/>
        </w:rPr>
      </w:pPr>
    </w:p>
    <w:p w:rsidR="00844F15" w:rsidRPr="00281671" w:rsidRDefault="00844F15" w:rsidP="00844F15">
      <w:pPr>
        <w:pStyle w:val="WW-Textosinformato"/>
        <w:tabs>
          <w:tab w:val="center" w:pos="6363"/>
          <w:tab w:val="right" w:pos="10782"/>
        </w:tabs>
        <w:jc w:val="both"/>
        <w:rPr>
          <w:rFonts w:ascii="Tahoma" w:hAnsi="Tahoma" w:cs="Tahoma"/>
          <w:b/>
          <w:lang w:val="es-ES_tradnl"/>
        </w:rPr>
      </w:pPr>
      <w:r w:rsidRPr="00281671">
        <w:rPr>
          <w:rFonts w:ascii="Tahoma" w:hAnsi="Tahoma" w:cs="Tahoma"/>
          <w:b/>
          <w:lang w:val="es-ES_tradnl"/>
        </w:rPr>
        <w:t>2.5      CONTENIDO DE LAS PROPUESTAS</w:t>
      </w:r>
    </w:p>
    <w:p w:rsidR="00844F15" w:rsidRPr="00281671" w:rsidRDefault="00844F15" w:rsidP="00844F15">
      <w:pPr>
        <w:pStyle w:val="WW-Textosinformato"/>
        <w:tabs>
          <w:tab w:val="left" w:pos="709"/>
          <w:tab w:val="center" w:pos="6953"/>
          <w:tab w:val="right" w:pos="11372"/>
        </w:tabs>
        <w:ind w:left="709"/>
        <w:jc w:val="both"/>
        <w:rPr>
          <w:rFonts w:ascii="Tahoma" w:hAnsi="Tahoma" w:cs="Tahoma"/>
          <w:b/>
          <w:lang w:val="es-ES_tradnl"/>
        </w:rPr>
      </w:pPr>
    </w:p>
    <w:p w:rsidR="00844F15" w:rsidRPr="00281671" w:rsidRDefault="00844F15" w:rsidP="00844F15">
      <w:pPr>
        <w:pStyle w:val="WW-Textosinformato"/>
        <w:tabs>
          <w:tab w:val="left" w:pos="709"/>
          <w:tab w:val="center" w:pos="1418"/>
          <w:tab w:val="right" w:pos="11372"/>
        </w:tabs>
        <w:ind w:left="709"/>
        <w:jc w:val="both"/>
        <w:rPr>
          <w:rFonts w:ascii="Tahoma" w:hAnsi="Tahoma" w:cs="Tahoma"/>
          <w:b/>
          <w:lang w:val="es-ES_tradnl"/>
        </w:rPr>
      </w:pPr>
      <w:r w:rsidRPr="00281671">
        <w:rPr>
          <w:rFonts w:ascii="Tahoma" w:hAnsi="Tahoma" w:cs="Tahoma"/>
          <w:b/>
          <w:lang w:val="es-ES_tradnl"/>
        </w:rPr>
        <w:t>SOBRE Nº 1 - PROPUESTA TÉCNICA:</w:t>
      </w:r>
    </w:p>
    <w:p w:rsidR="00C56A59" w:rsidRPr="00281671" w:rsidRDefault="00C56A59" w:rsidP="00C56A59">
      <w:pPr>
        <w:tabs>
          <w:tab w:val="left" w:pos="709"/>
        </w:tabs>
        <w:ind w:left="709"/>
        <w:jc w:val="both"/>
        <w:rPr>
          <w:rFonts w:ascii="Tahoma" w:hAnsi="Tahoma" w:cs="Tahoma"/>
          <w:b/>
          <w:i/>
          <w:color w:val="0000FF"/>
          <w:lang w:val="es-ES_tradnl"/>
        </w:rPr>
      </w:pPr>
      <w:r w:rsidRPr="00281671">
        <w:rPr>
          <w:rFonts w:ascii="Tahoma" w:hAnsi="Tahoma" w:cs="Tahoma"/>
          <w:lang w:val="es-ES_tradnl"/>
        </w:rPr>
        <w:t>Se presentarán en un (1) original y</w:t>
      </w:r>
      <w:r w:rsidR="000E138A">
        <w:rPr>
          <w:rFonts w:ascii="Tahoma" w:hAnsi="Tahoma" w:cs="Tahoma"/>
          <w:lang w:val="es-ES_tradnl"/>
        </w:rPr>
        <w:t xml:space="preserve"> una (1)</w:t>
      </w:r>
      <w:r w:rsidRPr="00281671">
        <w:rPr>
          <w:rFonts w:ascii="Tahoma" w:hAnsi="Tahoma" w:cs="Tahoma"/>
          <w:lang w:val="es-ES_tradnl"/>
        </w:rPr>
        <w:t xml:space="preserve"> </w:t>
      </w:r>
      <w:r w:rsidRPr="00281671">
        <w:rPr>
          <w:rFonts w:ascii="Tahoma" w:hAnsi="Tahoma" w:cs="Tahoma"/>
        </w:rPr>
        <w:t>copia</w:t>
      </w:r>
      <w:r w:rsidRPr="00281671">
        <w:rPr>
          <w:rStyle w:val="Refdenotaalpie"/>
          <w:rFonts w:ascii="Tahoma" w:hAnsi="Tahoma" w:cs="Tahoma"/>
        </w:rPr>
        <w:footnoteReference w:id="9"/>
      </w:r>
    </w:p>
    <w:p w:rsidR="00844F15" w:rsidRPr="00281671" w:rsidRDefault="00844F15" w:rsidP="00844F15">
      <w:pPr>
        <w:pStyle w:val="WW-Textosinformato"/>
        <w:tabs>
          <w:tab w:val="left" w:pos="709"/>
          <w:tab w:val="center" w:pos="6953"/>
          <w:tab w:val="right" w:pos="11372"/>
        </w:tabs>
        <w:ind w:left="764"/>
        <w:jc w:val="both"/>
        <w:rPr>
          <w:rFonts w:ascii="Tahoma" w:hAnsi="Tahoma" w:cs="Tahoma"/>
          <w:b/>
          <w:lang w:val="es-ES_tradnl"/>
        </w:rPr>
      </w:pPr>
    </w:p>
    <w:p w:rsidR="00844F15" w:rsidRPr="00281671" w:rsidRDefault="00844F15" w:rsidP="00844F15">
      <w:pPr>
        <w:pStyle w:val="WW-Textosinformato"/>
        <w:tabs>
          <w:tab w:val="left" w:pos="709"/>
          <w:tab w:val="center" w:pos="6564"/>
          <w:tab w:val="right" w:pos="10983"/>
        </w:tabs>
        <w:ind w:left="709"/>
        <w:jc w:val="both"/>
        <w:rPr>
          <w:rFonts w:ascii="Tahoma" w:hAnsi="Tahoma" w:cs="Tahoma"/>
          <w:lang w:val="es-ES_tradnl"/>
        </w:rPr>
      </w:pPr>
      <w:r w:rsidRPr="00281671">
        <w:rPr>
          <w:rFonts w:ascii="Tahoma" w:hAnsi="Tahoma" w:cs="Tahoma"/>
          <w:lang w:val="es-ES_tradnl"/>
        </w:rPr>
        <w:t>El Sobre N° 1 contendrá, además de un índice de documentos</w:t>
      </w:r>
      <w:r w:rsidRPr="00281671">
        <w:rPr>
          <w:rStyle w:val="Refdenotaalpie"/>
          <w:rFonts w:ascii="Tahoma" w:hAnsi="Tahoma" w:cs="Tahoma"/>
          <w:lang w:val="es-ES_tradnl"/>
        </w:rPr>
        <w:footnoteReference w:id="10"/>
      </w:r>
      <w:r w:rsidRPr="00281671">
        <w:rPr>
          <w:rFonts w:ascii="Tahoma" w:hAnsi="Tahoma" w:cs="Tahoma"/>
          <w:lang w:val="es-ES_tradnl"/>
        </w:rPr>
        <w:t>, la siguiente documentación:</w:t>
      </w:r>
    </w:p>
    <w:p w:rsidR="00844F15" w:rsidRPr="00281671" w:rsidRDefault="00844F15" w:rsidP="00844F15">
      <w:pPr>
        <w:pStyle w:val="WW-Textosinformato"/>
        <w:tabs>
          <w:tab w:val="left" w:pos="709"/>
          <w:tab w:val="center" w:pos="6564"/>
          <w:tab w:val="right" w:pos="10983"/>
        </w:tabs>
        <w:ind w:left="709"/>
        <w:jc w:val="both"/>
        <w:rPr>
          <w:rFonts w:ascii="Tahoma" w:hAnsi="Tahoma" w:cs="Tahoma"/>
          <w:lang w:val="es-ES_tradnl"/>
        </w:rPr>
      </w:pPr>
    </w:p>
    <w:p w:rsidR="00844F15" w:rsidRPr="00281671" w:rsidRDefault="00844F15" w:rsidP="00844F15">
      <w:pPr>
        <w:pStyle w:val="WW-Textosinformato"/>
        <w:tabs>
          <w:tab w:val="left" w:pos="709"/>
          <w:tab w:val="center" w:pos="6564"/>
          <w:tab w:val="right" w:pos="10983"/>
        </w:tabs>
        <w:ind w:left="709"/>
        <w:jc w:val="both"/>
        <w:rPr>
          <w:rFonts w:ascii="Tahoma" w:hAnsi="Tahoma" w:cs="Tahoma"/>
          <w:b/>
          <w:lang w:val="es-ES_tradnl"/>
        </w:rPr>
      </w:pPr>
      <w:r w:rsidRPr="00281671">
        <w:rPr>
          <w:rFonts w:ascii="Tahoma" w:hAnsi="Tahoma" w:cs="Tahoma"/>
          <w:b/>
          <w:lang w:val="es-ES_tradnl"/>
        </w:rPr>
        <w:t xml:space="preserve">Documentación de presentación obligatoria: </w:t>
      </w:r>
    </w:p>
    <w:p w:rsidR="00844F15" w:rsidRPr="00281671" w:rsidRDefault="00844F15" w:rsidP="00844F15">
      <w:pPr>
        <w:pStyle w:val="WW-Textosinformato"/>
        <w:tabs>
          <w:tab w:val="left" w:pos="993"/>
          <w:tab w:val="center" w:pos="5124"/>
          <w:tab w:val="right" w:pos="9543"/>
        </w:tabs>
        <w:ind w:left="993" w:hanging="284"/>
        <w:jc w:val="both"/>
        <w:rPr>
          <w:rFonts w:ascii="Tahoma" w:hAnsi="Tahoma" w:cs="Tahoma"/>
          <w:lang w:val="es-ES_tradnl"/>
        </w:rPr>
      </w:pPr>
      <w:r w:rsidRPr="00281671">
        <w:rPr>
          <w:rFonts w:ascii="Tahoma" w:hAnsi="Tahoma" w:cs="Tahoma"/>
          <w:lang w:val="es-ES_tradnl"/>
        </w:rPr>
        <w:t xml:space="preserve">   </w:t>
      </w:r>
    </w:p>
    <w:p w:rsidR="00844F15" w:rsidRPr="00281671" w:rsidRDefault="00844F15" w:rsidP="00844F15">
      <w:pPr>
        <w:pStyle w:val="WW-Textosinformato"/>
        <w:numPr>
          <w:ilvl w:val="0"/>
          <w:numId w:val="3"/>
        </w:numPr>
        <w:tabs>
          <w:tab w:val="clear" w:pos="928"/>
          <w:tab w:val="left" w:pos="993"/>
          <w:tab w:val="center" w:pos="1560"/>
          <w:tab w:val="center" w:pos="6744"/>
          <w:tab w:val="right" w:pos="11163"/>
        </w:tabs>
        <w:ind w:left="993" w:hanging="284"/>
        <w:jc w:val="both"/>
        <w:rPr>
          <w:rFonts w:ascii="Tahoma" w:hAnsi="Tahoma" w:cs="Tahoma"/>
          <w:b/>
        </w:rPr>
      </w:pPr>
      <w:r w:rsidRPr="00281671">
        <w:rPr>
          <w:rFonts w:ascii="Tahoma" w:hAnsi="Tahoma" w:cs="Tahoma"/>
        </w:rPr>
        <w:t xml:space="preserve">Copia simple del Certificado de inscripción vigente en el Registro Nacional de Proveedores: </w:t>
      </w:r>
      <w:r w:rsidR="00C30FAE" w:rsidRPr="00281671">
        <w:rPr>
          <w:rFonts w:ascii="Tahoma" w:hAnsi="Tahoma" w:cs="Tahoma"/>
        </w:rPr>
        <w:t>Registro</w:t>
      </w:r>
      <w:r w:rsidRPr="00281671">
        <w:rPr>
          <w:rFonts w:ascii="Tahoma" w:hAnsi="Tahoma" w:cs="Tahoma"/>
        </w:rPr>
        <w:t xml:space="preserve"> de Bienes. </w:t>
      </w:r>
    </w:p>
    <w:p w:rsidR="00844F15" w:rsidRPr="00281671" w:rsidRDefault="00844F15" w:rsidP="00844F15">
      <w:pPr>
        <w:pStyle w:val="WW-Textosinformato"/>
        <w:tabs>
          <w:tab w:val="left" w:pos="993"/>
          <w:tab w:val="center" w:pos="1560"/>
          <w:tab w:val="center" w:pos="6744"/>
          <w:tab w:val="right" w:pos="11163"/>
        </w:tabs>
        <w:ind w:left="993"/>
        <w:jc w:val="both"/>
        <w:rPr>
          <w:rFonts w:ascii="Tahoma" w:hAnsi="Tahoma" w:cs="Tahoma"/>
          <w:b/>
        </w:rPr>
      </w:pPr>
    </w:p>
    <w:p w:rsidR="00844F15" w:rsidRPr="00281671" w:rsidRDefault="00844F15" w:rsidP="00844F15">
      <w:pPr>
        <w:pStyle w:val="WW-Textosinformato"/>
        <w:numPr>
          <w:ilvl w:val="0"/>
          <w:numId w:val="3"/>
        </w:numPr>
        <w:tabs>
          <w:tab w:val="clear" w:pos="928"/>
          <w:tab w:val="left" w:pos="993"/>
          <w:tab w:val="center" w:pos="1560"/>
          <w:tab w:val="right" w:pos="11163"/>
        </w:tabs>
        <w:ind w:left="993" w:hanging="284"/>
        <w:jc w:val="both"/>
        <w:rPr>
          <w:rFonts w:ascii="Tahoma" w:hAnsi="Tahoma" w:cs="Tahoma"/>
        </w:rPr>
      </w:pPr>
      <w:r w:rsidRPr="00281671">
        <w:rPr>
          <w:rFonts w:ascii="Tahoma" w:hAnsi="Tahoma" w:cs="Tahoma"/>
        </w:rPr>
        <w:t>Declaración Jurada de datos del postor.</w:t>
      </w:r>
    </w:p>
    <w:p w:rsidR="00844F15" w:rsidRPr="00281671" w:rsidRDefault="00844F15" w:rsidP="00844F15">
      <w:pPr>
        <w:widowControl w:val="0"/>
        <w:tabs>
          <w:tab w:val="num" w:pos="600"/>
        </w:tabs>
        <w:ind w:left="993"/>
        <w:jc w:val="both"/>
        <w:rPr>
          <w:rFonts w:ascii="Tahoma" w:hAnsi="Tahoma" w:cs="Tahoma"/>
        </w:rPr>
      </w:pPr>
      <w:r w:rsidRPr="00281671">
        <w:rPr>
          <w:rFonts w:ascii="Tahoma" w:hAnsi="Tahoma" w:cs="Tahoma"/>
        </w:rPr>
        <w:t xml:space="preserve">Cuando se trate de Consorcio, esta declaración jurada será presentada por cada uno de los consorciados - </w:t>
      </w:r>
      <w:r w:rsidRPr="00281671">
        <w:rPr>
          <w:rFonts w:ascii="Tahoma" w:hAnsi="Tahoma" w:cs="Tahoma"/>
          <w:b/>
        </w:rPr>
        <w:t>Anexo Nº 01.</w:t>
      </w:r>
      <w:r w:rsidRPr="00281671">
        <w:rPr>
          <w:rFonts w:ascii="Tahoma" w:hAnsi="Tahoma" w:cs="Tahoma"/>
        </w:rPr>
        <w:t xml:space="preserve"> </w:t>
      </w:r>
    </w:p>
    <w:p w:rsidR="00844F15" w:rsidRPr="00281671" w:rsidRDefault="00844F15" w:rsidP="00844F15">
      <w:pPr>
        <w:widowControl w:val="0"/>
        <w:tabs>
          <w:tab w:val="num" w:pos="600"/>
        </w:tabs>
        <w:ind w:left="993"/>
        <w:jc w:val="both"/>
        <w:rPr>
          <w:rFonts w:ascii="Tahoma" w:hAnsi="Tahoma" w:cs="Tahoma"/>
        </w:rPr>
      </w:pPr>
    </w:p>
    <w:p w:rsidR="00844F15" w:rsidRPr="00281671" w:rsidRDefault="00844F15" w:rsidP="00844F15">
      <w:pPr>
        <w:pStyle w:val="WW-Textosinformato"/>
        <w:numPr>
          <w:ilvl w:val="0"/>
          <w:numId w:val="3"/>
        </w:numPr>
        <w:tabs>
          <w:tab w:val="clear" w:pos="928"/>
          <w:tab w:val="left" w:pos="993"/>
          <w:tab w:val="center" w:pos="6744"/>
          <w:tab w:val="right" w:pos="11163"/>
        </w:tabs>
        <w:ind w:left="993" w:hanging="284"/>
        <w:jc w:val="both"/>
        <w:rPr>
          <w:rFonts w:ascii="Tahoma" w:hAnsi="Tahoma" w:cs="Tahoma"/>
          <w:lang w:val="es-ES_tradnl"/>
        </w:rPr>
      </w:pPr>
      <w:r w:rsidRPr="00281671">
        <w:rPr>
          <w:rFonts w:ascii="Tahoma" w:hAnsi="Tahoma" w:cs="Tahoma"/>
          <w:lang w:val="es-ES_tradnl"/>
        </w:rPr>
        <w:t xml:space="preserve">Declaración jurada </w:t>
      </w:r>
      <w:r w:rsidR="000E138A">
        <w:rPr>
          <w:rFonts w:ascii="Tahoma" w:hAnsi="Tahoma" w:cs="Tahoma"/>
          <w:lang w:val="es-ES_tradnl"/>
        </w:rPr>
        <w:t>del</w:t>
      </w:r>
      <w:r w:rsidRPr="00281671">
        <w:rPr>
          <w:rFonts w:ascii="Tahoma" w:hAnsi="Tahoma" w:cs="Tahoma"/>
          <w:lang w:val="es-ES_tradnl"/>
        </w:rPr>
        <w:t xml:space="preserve"> cumplimiento de los Requerimientos Técnicos Mínimos contenidos en el Capítulo III de </w:t>
      </w:r>
      <w:r w:rsidR="00193E8C" w:rsidRPr="00281671">
        <w:rPr>
          <w:rFonts w:ascii="Tahoma" w:hAnsi="Tahoma" w:cs="Tahoma"/>
          <w:lang w:val="es-ES_tradnl"/>
        </w:rPr>
        <w:t>la presente sección</w:t>
      </w:r>
      <w:r w:rsidR="001654CA" w:rsidRPr="00281671">
        <w:rPr>
          <w:rStyle w:val="Refdenotaalpie"/>
          <w:rFonts w:ascii="Tahoma" w:eastAsia="Times New Roman" w:hAnsi="Tahoma" w:cs="Tahoma"/>
          <w:lang w:val="es-ES_tradnl"/>
        </w:rPr>
        <w:footnoteReference w:id="11"/>
      </w:r>
      <w:r w:rsidRPr="00281671">
        <w:rPr>
          <w:rFonts w:ascii="Tahoma" w:hAnsi="Tahoma" w:cs="Tahoma"/>
          <w:lang w:val="es-ES_tradnl"/>
        </w:rPr>
        <w:t xml:space="preserve">. </w:t>
      </w:r>
      <w:r w:rsidRPr="00281671">
        <w:rPr>
          <w:rFonts w:ascii="Tahoma" w:hAnsi="Tahoma" w:cs="Tahoma"/>
          <w:b/>
        </w:rPr>
        <w:t>Anexo Nº 02.</w:t>
      </w:r>
    </w:p>
    <w:p w:rsidR="00844F15" w:rsidRPr="00281671" w:rsidRDefault="00844F15" w:rsidP="00844F15">
      <w:pPr>
        <w:jc w:val="center"/>
        <w:rPr>
          <w:rFonts w:ascii="Tahoma" w:hAnsi="Tahoma" w:cs="Tahoma"/>
          <w:b/>
          <w:i/>
          <w:color w:val="0000FF"/>
        </w:rPr>
      </w:pPr>
    </w:p>
    <w:p w:rsidR="00844F15" w:rsidRPr="00281671" w:rsidRDefault="00844F15" w:rsidP="00844F15">
      <w:pPr>
        <w:pStyle w:val="WW-Textosinformato"/>
        <w:widowControl w:val="0"/>
        <w:numPr>
          <w:ilvl w:val="0"/>
          <w:numId w:val="3"/>
        </w:numPr>
        <w:tabs>
          <w:tab w:val="clear" w:pos="928"/>
          <w:tab w:val="left" w:pos="993"/>
          <w:tab w:val="right" w:pos="11163"/>
        </w:tabs>
        <w:adjustRightInd w:val="0"/>
        <w:ind w:left="993" w:hanging="284"/>
        <w:jc w:val="both"/>
        <w:textAlignment w:val="baseline"/>
        <w:rPr>
          <w:rFonts w:ascii="Tahoma" w:hAnsi="Tahoma" w:cs="Tahoma"/>
        </w:rPr>
      </w:pPr>
      <w:r w:rsidRPr="00281671">
        <w:rPr>
          <w:rFonts w:ascii="Tahoma" w:hAnsi="Tahoma" w:cs="Tahoma"/>
          <w:lang w:val="es-ES_tradnl"/>
        </w:rPr>
        <w:t xml:space="preserve">Declaración jurada </w:t>
      </w:r>
      <w:r w:rsidR="00CA0524" w:rsidRPr="00281671">
        <w:rPr>
          <w:rFonts w:ascii="Tahoma" w:hAnsi="Tahoma" w:cs="Tahoma"/>
          <w:lang w:val="es-ES_tradnl"/>
        </w:rPr>
        <w:t xml:space="preserve">simple </w:t>
      </w:r>
      <w:r w:rsidRPr="00281671">
        <w:rPr>
          <w:rFonts w:ascii="Tahoma" w:hAnsi="Tahoma" w:cs="Tahoma"/>
          <w:lang w:val="es-ES_tradnl"/>
        </w:rPr>
        <w:t xml:space="preserve">de acuerdo al Artículo 42º del  Reglamento de </w:t>
      </w:r>
      <w:smartTag w:uri="urn:schemas-microsoft-com:office:smarttags" w:element="PersonName">
        <w:smartTagPr>
          <w:attr w:name="ProductID" w:val="la  Ley"/>
        </w:smartTagPr>
        <w:r w:rsidRPr="00281671">
          <w:rPr>
            <w:rFonts w:ascii="Tahoma" w:hAnsi="Tahoma" w:cs="Tahoma"/>
            <w:lang w:val="es-ES_tradnl"/>
          </w:rPr>
          <w:t>la  Ley</w:t>
        </w:r>
      </w:smartTag>
      <w:r w:rsidRPr="00281671">
        <w:rPr>
          <w:rFonts w:ascii="Tahoma" w:hAnsi="Tahoma" w:cs="Tahoma"/>
          <w:lang w:val="es-ES_tradnl"/>
        </w:rPr>
        <w:t xml:space="preserve"> de  Contrataciones del Estado  - </w:t>
      </w:r>
      <w:r w:rsidRPr="00281671">
        <w:rPr>
          <w:rFonts w:ascii="Tahoma" w:hAnsi="Tahoma" w:cs="Tahoma"/>
          <w:b/>
          <w:lang w:val="es-ES_tradnl"/>
        </w:rPr>
        <w:t>Anexo Nº 03</w:t>
      </w:r>
      <w:r w:rsidRPr="00281671">
        <w:rPr>
          <w:rFonts w:ascii="Tahoma" w:hAnsi="Tahoma" w:cs="Tahoma"/>
          <w:lang w:val="es-ES_tradnl"/>
        </w:rPr>
        <w:t>.</w:t>
      </w:r>
    </w:p>
    <w:p w:rsidR="00BF7100" w:rsidRPr="00281671" w:rsidRDefault="00BF7100" w:rsidP="00BF7100">
      <w:pPr>
        <w:pStyle w:val="WW-Textosinformato"/>
        <w:widowControl w:val="0"/>
        <w:tabs>
          <w:tab w:val="left" w:pos="993"/>
          <w:tab w:val="center" w:pos="6744"/>
          <w:tab w:val="right" w:pos="11163"/>
        </w:tabs>
        <w:adjustRightInd w:val="0"/>
        <w:ind w:left="993"/>
        <w:jc w:val="both"/>
        <w:textAlignment w:val="baseline"/>
        <w:rPr>
          <w:rFonts w:ascii="Tahoma" w:hAnsi="Tahoma" w:cs="Tahoma"/>
        </w:rPr>
      </w:pPr>
      <w:r w:rsidRPr="00281671">
        <w:rPr>
          <w:rFonts w:ascii="Tahoma" w:hAnsi="Tahoma" w:cs="Tahoma"/>
        </w:rPr>
        <w:tab/>
        <w:t>En el caso de consorcios, cada integrante debe presentar esta declaración jurada, salvo que sea presentada por el representante legal común del consorcio.</w:t>
      </w:r>
    </w:p>
    <w:p w:rsidR="00844F15" w:rsidRPr="00281671" w:rsidRDefault="00844F15" w:rsidP="00844F15">
      <w:pPr>
        <w:pStyle w:val="WW-Textosinformato"/>
        <w:widowControl w:val="0"/>
        <w:tabs>
          <w:tab w:val="left" w:pos="993"/>
          <w:tab w:val="center" w:pos="6744"/>
          <w:tab w:val="right" w:pos="11163"/>
        </w:tabs>
        <w:adjustRightInd w:val="0"/>
        <w:ind w:left="900" w:hanging="191"/>
        <w:jc w:val="both"/>
        <w:textAlignment w:val="baseline"/>
        <w:rPr>
          <w:rFonts w:ascii="Tahoma" w:hAnsi="Tahoma" w:cs="Tahoma"/>
        </w:rPr>
      </w:pPr>
    </w:p>
    <w:p w:rsidR="00844F15" w:rsidRPr="00281671" w:rsidRDefault="00844F15" w:rsidP="00844F15">
      <w:pPr>
        <w:pStyle w:val="WW-Textosinformato"/>
        <w:widowControl w:val="0"/>
        <w:numPr>
          <w:ilvl w:val="0"/>
          <w:numId w:val="3"/>
        </w:numPr>
        <w:tabs>
          <w:tab w:val="clear" w:pos="928"/>
          <w:tab w:val="num" w:pos="993"/>
          <w:tab w:val="num" w:pos="1965"/>
          <w:tab w:val="center" w:pos="6744"/>
          <w:tab w:val="right" w:pos="11163"/>
        </w:tabs>
        <w:adjustRightInd w:val="0"/>
        <w:ind w:left="993" w:hanging="284"/>
        <w:jc w:val="both"/>
        <w:textAlignment w:val="baseline"/>
        <w:rPr>
          <w:rFonts w:ascii="Tahoma" w:hAnsi="Tahoma" w:cs="Tahoma"/>
          <w:lang w:val="es-ES_tradnl"/>
        </w:rPr>
      </w:pPr>
      <w:r w:rsidRPr="00281671">
        <w:rPr>
          <w:rFonts w:ascii="Tahoma" w:hAnsi="Tahoma" w:cs="Tahoma"/>
          <w:lang w:val="es-ES_tradnl"/>
        </w:rPr>
        <w:t xml:space="preserve">Promesa de consorcio, de ser el caso, consignando los integrantes, el representante común, el domicilio común y el porcentaje de participación.  </w:t>
      </w:r>
      <w:r w:rsidRPr="00281671">
        <w:rPr>
          <w:rFonts w:ascii="Tahoma" w:hAnsi="Tahoma" w:cs="Tahoma"/>
          <w:b/>
          <w:lang w:val="es-ES_tradnl"/>
        </w:rPr>
        <w:t>Anexo Nº 04</w:t>
      </w:r>
    </w:p>
    <w:p w:rsidR="00844F15" w:rsidRPr="00281671" w:rsidRDefault="00844F15" w:rsidP="00844F15">
      <w:pPr>
        <w:tabs>
          <w:tab w:val="left" w:pos="720"/>
          <w:tab w:val="left" w:pos="1134"/>
          <w:tab w:val="left" w:pos="1800"/>
        </w:tabs>
        <w:autoSpaceDE w:val="0"/>
        <w:autoSpaceDN w:val="0"/>
        <w:adjustRightInd w:val="0"/>
        <w:ind w:left="1134"/>
        <w:jc w:val="both"/>
        <w:rPr>
          <w:rFonts w:ascii="Tahoma" w:hAnsi="Tahoma" w:cs="Tahoma"/>
        </w:rPr>
      </w:pPr>
    </w:p>
    <w:p w:rsidR="00844F15" w:rsidRPr="00281671" w:rsidRDefault="00844F15" w:rsidP="00844F15">
      <w:pPr>
        <w:tabs>
          <w:tab w:val="left" w:pos="720"/>
          <w:tab w:val="left" w:pos="1800"/>
        </w:tabs>
        <w:autoSpaceDE w:val="0"/>
        <w:autoSpaceDN w:val="0"/>
        <w:adjustRightInd w:val="0"/>
        <w:ind w:left="993"/>
        <w:jc w:val="both"/>
        <w:rPr>
          <w:rFonts w:ascii="Tahoma" w:hAnsi="Tahoma" w:cs="Tahoma"/>
        </w:rPr>
      </w:pPr>
      <w:r w:rsidRPr="00281671">
        <w:rPr>
          <w:rFonts w:ascii="Tahoma" w:hAnsi="Tahoma" w:cs="Tahoma"/>
        </w:rPr>
        <w:t xml:space="preserve">La promesa formal de consorcio deberá ser suscrita por cada uno de sus integrantes. En caso de no establecerse en la promesa formal de consorcio las obligaciones, se presumirá que los integrantes del consorcio ejecutarán conjuntamente el objeto de convocatoria, por lo cual cada uno de sus integrantes deberá cumplir con los requisitos exigidos en las Bases del proceso. </w:t>
      </w:r>
    </w:p>
    <w:p w:rsidR="00844F15" w:rsidRPr="00281671" w:rsidRDefault="00844F15" w:rsidP="00844F15">
      <w:pPr>
        <w:tabs>
          <w:tab w:val="left" w:pos="720"/>
          <w:tab w:val="left" w:pos="1800"/>
        </w:tabs>
        <w:autoSpaceDE w:val="0"/>
        <w:autoSpaceDN w:val="0"/>
        <w:adjustRightInd w:val="0"/>
        <w:ind w:left="993"/>
        <w:jc w:val="both"/>
        <w:rPr>
          <w:rFonts w:ascii="Tahoma" w:hAnsi="Tahoma" w:cs="Tahoma"/>
        </w:rPr>
      </w:pPr>
    </w:p>
    <w:p w:rsidR="00844F15" w:rsidRPr="00281671" w:rsidRDefault="00844F15" w:rsidP="00844F15">
      <w:pPr>
        <w:tabs>
          <w:tab w:val="left" w:pos="720"/>
          <w:tab w:val="left" w:pos="1800"/>
        </w:tabs>
        <w:autoSpaceDE w:val="0"/>
        <w:autoSpaceDN w:val="0"/>
        <w:adjustRightInd w:val="0"/>
        <w:ind w:left="993"/>
        <w:jc w:val="both"/>
        <w:rPr>
          <w:rFonts w:ascii="Tahoma" w:hAnsi="Tahoma" w:cs="Tahoma"/>
        </w:rPr>
      </w:pPr>
      <w:r w:rsidRPr="00281671">
        <w:rPr>
          <w:rFonts w:ascii="Tahoma" w:hAnsi="Tahoma" w:cs="Tahoma"/>
        </w:rPr>
        <w:t xml:space="preserve">Se presume que el representante común del consorcio se encuentra facultado para actuar en nombre y representación del mismo en todos los actos referidos al proceso de selección, suscripción y ejecución del contrato, con amplias y suficientes facultades. </w:t>
      </w:r>
    </w:p>
    <w:p w:rsidR="00844F15" w:rsidRPr="00281671" w:rsidRDefault="00844F15" w:rsidP="00844F15">
      <w:pPr>
        <w:tabs>
          <w:tab w:val="num" w:pos="993"/>
        </w:tabs>
        <w:jc w:val="both"/>
        <w:rPr>
          <w:rFonts w:ascii="Tahoma" w:hAnsi="Tahoma" w:cs="Tahoma"/>
        </w:rPr>
      </w:pPr>
    </w:p>
    <w:p w:rsidR="00844F15" w:rsidRPr="00281671" w:rsidRDefault="00844F15" w:rsidP="00844F15">
      <w:pPr>
        <w:pStyle w:val="WW-Textosinformato"/>
        <w:widowControl w:val="0"/>
        <w:numPr>
          <w:ilvl w:val="0"/>
          <w:numId w:val="3"/>
        </w:numPr>
        <w:tabs>
          <w:tab w:val="clear" w:pos="928"/>
          <w:tab w:val="num" w:pos="993"/>
          <w:tab w:val="num" w:pos="1965"/>
          <w:tab w:val="num" w:pos="2505"/>
          <w:tab w:val="center" w:pos="6744"/>
          <w:tab w:val="right" w:pos="11163"/>
        </w:tabs>
        <w:adjustRightInd w:val="0"/>
        <w:ind w:left="900" w:hanging="191"/>
        <w:jc w:val="both"/>
        <w:textAlignment w:val="baseline"/>
        <w:rPr>
          <w:rFonts w:ascii="Tahoma" w:hAnsi="Tahoma" w:cs="Tahoma"/>
        </w:rPr>
      </w:pPr>
      <w:r w:rsidRPr="00281671">
        <w:rPr>
          <w:rFonts w:ascii="Tahoma" w:hAnsi="Tahoma" w:cs="Tahoma"/>
        </w:rPr>
        <w:t xml:space="preserve">Declaración Jurada de Plazo de entrega. </w:t>
      </w:r>
      <w:r w:rsidRPr="00281671">
        <w:rPr>
          <w:rFonts w:ascii="Tahoma" w:hAnsi="Tahoma" w:cs="Tahoma"/>
          <w:b/>
        </w:rPr>
        <w:t>Anexo Nº 05.</w:t>
      </w:r>
    </w:p>
    <w:p w:rsidR="00844F15" w:rsidRPr="00281671" w:rsidRDefault="00844F15" w:rsidP="00844F15">
      <w:pPr>
        <w:pStyle w:val="WW-Textosinformato"/>
        <w:widowControl w:val="0"/>
        <w:tabs>
          <w:tab w:val="num" w:pos="1965"/>
          <w:tab w:val="num" w:pos="2505"/>
          <w:tab w:val="center" w:pos="6744"/>
          <w:tab w:val="right" w:pos="11163"/>
        </w:tabs>
        <w:adjustRightInd w:val="0"/>
        <w:jc w:val="both"/>
        <w:textAlignment w:val="baseline"/>
        <w:rPr>
          <w:rFonts w:ascii="Tahoma" w:hAnsi="Tahoma" w:cs="Tahoma"/>
          <w:lang w:val="es-ES"/>
        </w:rPr>
      </w:pPr>
    </w:p>
    <w:p w:rsidR="00EF64EB" w:rsidRPr="004836A1" w:rsidRDefault="00BE52BD" w:rsidP="00EF64EB">
      <w:pPr>
        <w:widowControl w:val="0"/>
        <w:adjustRightInd w:val="0"/>
        <w:ind w:left="1276" w:hanging="568"/>
        <w:jc w:val="both"/>
        <w:textAlignment w:val="baseline"/>
        <w:rPr>
          <w:rFonts w:ascii="Tahoma" w:eastAsia="MS Mincho" w:hAnsi="Tahoma" w:cs="Tahoma"/>
          <w:i/>
          <w:color w:val="943634" w:themeColor="accent2" w:themeShade="BF"/>
          <w:lang w:val="es-PE"/>
        </w:rPr>
      </w:pPr>
      <w:r w:rsidRPr="004836A1">
        <w:rPr>
          <w:rFonts w:ascii="Tahoma" w:eastAsia="MS Mincho" w:hAnsi="Tahoma" w:cs="Tahoma"/>
          <w:i/>
          <w:color w:val="943634" w:themeColor="accent2" w:themeShade="BF"/>
          <w:u w:val="single"/>
          <w:lang w:val="es-PE"/>
        </w:rPr>
        <w:t>Muy importante</w:t>
      </w:r>
      <w:r w:rsidR="00EF64EB" w:rsidRPr="004836A1">
        <w:rPr>
          <w:rFonts w:ascii="Tahoma" w:eastAsia="MS Mincho" w:hAnsi="Tahoma" w:cs="Tahoma"/>
          <w:i/>
          <w:color w:val="943634" w:themeColor="accent2" w:themeShade="BF"/>
          <w:lang w:val="es-PE"/>
        </w:rPr>
        <w:t xml:space="preserve">: </w:t>
      </w:r>
    </w:p>
    <w:p w:rsidR="00EF64EB" w:rsidRPr="004836A1" w:rsidRDefault="00EF64EB" w:rsidP="00EF64EB">
      <w:pPr>
        <w:widowControl w:val="0"/>
        <w:adjustRightInd w:val="0"/>
        <w:ind w:left="709" w:hanging="1"/>
        <w:jc w:val="both"/>
        <w:textAlignment w:val="baseline"/>
        <w:rPr>
          <w:rFonts w:ascii="Tahoma" w:eastAsia="MS Mincho" w:hAnsi="Tahoma" w:cs="Tahoma"/>
          <w:i/>
          <w:color w:val="943634" w:themeColor="accent2" w:themeShade="BF"/>
          <w:lang w:val="es-PE"/>
        </w:rPr>
      </w:pPr>
      <w:r w:rsidRPr="004836A1">
        <w:rPr>
          <w:rFonts w:ascii="Tahoma" w:eastAsia="MS Mincho" w:hAnsi="Tahoma" w:cs="Tahoma"/>
          <w:i/>
          <w:color w:val="943634" w:themeColor="accent2" w:themeShade="BF"/>
          <w:lang w:val="es-PE"/>
        </w:rPr>
        <w:t>La omisión de alguno de los documentos enunciados acarreará la descalificación de la propuesta.</w:t>
      </w:r>
    </w:p>
    <w:p w:rsidR="00844F15" w:rsidRPr="00281671" w:rsidRDefault="00844F15" w:rsidP="00844F15">
      <w:pPr>
        <w:pStyle w:val="WW-Textosinformato"/>
        <w:tabs>
          <w:tab w:val="left" w:pos="709"/>
          <w:tab w:val="center" w:pos="993"/>
          <w:tab w:val="center" w:pos="6402"/>
          <w:tab w:val="right" w:pos="10821"/>
        </w:tabs>
        <w:ind w:left="993" w:hanging="284"/>
        <w:jc w:val="both"/>
        <w:rPr>
          <w:rFonts w:ascii="Tahoma" w:hAnsi="Tahoma" w:cs="Tahoma"/>
          <w:b/>
          <w:i/>
          <w:u w:val="single"/>
        </w:rPr>
      </w:pPr>
    </w:p>
    <w:p w:rsidR="00844F15" w:rsidRPr="00281671" w:rsidRDefault="00844F15" w:rsidP="00844F15">
      <w:pPr>
        <w:pStyle w:val="WW-Textosinformato"/>
        <w:tabs>
          <w:tab w:val="left" w:pos="709"/>
          <w:tab w:val="center" w:pos="993"/>
          <w:tab w:val="center" w:pos="6402"/>
          <w:tab w:val="right" w:pos="10821"/>
        </w:tabs>
        <w:ind w:left="993" w:hanging="284"/>
        <w:jc w:val="both"/>
        <w:rPr>
          <w:rFonts w:ascii="Tahoma" w:hAnsi="Tahoma" w:cs="Tahoma"/>
          <w:b/>
          <w:lang w:val="es-ES"/>
        </w:rPr>
      </w:pPr>
      <w:r w:rsidRPr="00281671">
        <w:rPr>
          <w:rFonts w:ascii="Tahoma" w:hAnsi="Tahoma" w:cs="Tahoma"/>
          <w:b/>
          <w:lang w:val="es-ES"/>
        </w:rPr>
        <w:t>Documentación de presentación facultativa:</w:t>
      </w:r>
    </w:p>
    <w:p w:rsidR="00844F15" w:rsidRPr="00281671" w:rsidRDefault="00844F15" w:rsidP="00844F15">
      <w:pPr>
        <w:pStyle w:val="WW-Textosinformato"/>
        <w:tabs>
          <w:tab w:val="left" w:pos="709"/>
          <w:tab w:val="center" w:pos="993"/>
          <w:tab w:val="center" w:pos="6402"/>
          <w:tab w:val="right" w:pos="10821"/>
        </w:tabs>
        <w:ind w:left="993" w:hanging="284"/>
        <w:jc w:val="both"/>
        <w:rPr>
          <w:rFonts w:ascii="Tahoma" w:hAnsi="Tahoma" w:cs="Tahoma"/>
          <w:b/>
          <w:lang w:val="es-ES"/>
        </w:rPr>
      </w:pPr>
    </w:p>
    <w:p w:rsidR="00844F15" w:rsidRPr="00116FA4" w:rsidRDefault="00844F15" w:rsidP="00E7571E">
      <w:pPr>
        <w:pStyle w:val="WW-Textosinformato"/>
        <w:numPr>
          <w:ilvl w:val="0"/>
          <w:numId w:val="12"/>
        </w:numPr>
        <w:tabs>
          <w:tab w:val="left" w:pos="709"/>
          <w:tab w:val="center" w:pos="993"/>
          <w:tab w:val="center" w:pos="6402"/>
          <w:tab w:val="right" w:pos="10821"/>
        </w:tabs>
        <w:jc w:val="both"/>
        <w:rPr>
          <w:rFonts w:ascii="Tahoma" w:hAnsi="Tahoma" w:cs="Tahoma"/>
          <w:lang w:val="es-ES"/>
        </w:rPr>
      </w:pPr>
      <w:r w:rsidRPr="00116FA4">
        <w:rPr>
          <w:rFonts w:ascii="Tahoma" w:hAnsi="Tahoma" w:cs="Tahoma"/>
          <w:lang w:val="es-ES"/>
        </w:rPr>
        <w:t xml:space="preserve">Certificado de inscripción o reinscripción en el Registro de </w:t>
      </w:r>
      <w:smartTag w:uri="urn:schemas-microsoft-com:office:smarttags" w:element="PersonName">
        <w:smartTagPr>
          <w:attr w:name="ProductID" w:val="la Micro"/>
        </w:smartTagPr>
        <w:r w:rsidRPr="00116FA4">
          <w:rPr>
            <w:rFonts w:ascii="Tahoma" w:hAnsi="Tahoma" w:cs="Tahoma"/>
            <w:lang w:val="es-ES"/>
          </w:rPr>
          <w:t>la Micro</w:t>
        </w:r>
      </w:smartTag>
      <w:r w:rsidRPr="00116FA4">
        <w:rPr>
          <w:rFonts w:ascii="Tahoma" w:hAnsi="Tahoma" w:cs="Tahoma"/>
          <w:lang w:val="es-ES"/>
        </w:rPr>
        <w:t xml:space="preserve"> y Pequeña Empresa – REMYPE.</w:t>
      </w:r>
    </w:p>
    <w:p w:rsidR="0003701E" w:rsidRPr="00116FA4" w:rsidRDefault="0003701E" w:rsidP="0003701E">
      <w:pPr>
        <w:pStyle w:val="WW-Textosinformato"/>
        <w:tabs>
          <w:tab w:val="left" w:pos="709"/>
          <w:tab w:val="center" w:pos="993"/>
          <w:tab w:val="center" w:pos="6402"/>
          <w:tab w:val="right" w:pos="10821"/>
        </w:tabs>
        <w:ind w:left="1069"/>
        <w:jc w:val="both"/>
        <w:rPr>
          <w:rFonts w:ascii="Tahoma" w:hAnsi="Tahoma" w:cs="Tahoma"/>
          <w:lang w:val="es-ES"/>
        </w:rPr>
      </w:pPr>
    </w:p>
    <w:p w:rsidR="00116FA4" w:rsidRPr="00116FA4" w:rsidRDefault="0003701E" w:rsidP="00116FA4">
      <w:pPr>
        <w:pStyle w:val="WW-Textosinformato"/>
        <w:numPr>
          <w:ilvl w:val="0"/>
          <w:numId w:val="12"/>
        </w:numPr>
        <w:tabs>
          <w:tab w:val="left" w:pos="709"/>
          <w:tab w:val="center" w:pos="993"/>
          <w:tab w:val="right" w:pos="10821"/>
        </w:tabs>
        <w:ind w:left="993" w:hanging="284"/>
        <w:jc w:val="both"/>
        <w:rPr>
          <w:rFonts w:ascii="Tahoma" w:hAnsi="Tahoma" w:cs="Tahoma"/>
          <w:lang w:val="es-ES"/>
        </w:rPr>
      </w:pPr>
      <w:r w:rsidRPr="00116FA4">
        <w:rPr>
          <w:rFonts w:ascii="Tahoma" w:hAnsi="Tahoma" w:cs="Tahoma"/>
        </w:rPr>
        <w:t xml:space="preserve">En el caso de microempresas y pequeñas empresas integradas por personas con discapacidad o en el caso de consorcios conformados en su totalidad por éstas, deberá presentarse una constancia o certificado con el cual acredite su </w:t>
      </w:r>
      <w:r w:rsidR="008B213E" w:rsidRPr="00116FA4">
        <w:rPr>
          <w:rFonts w:ascii="Tahoma" w:hAnsi="Tahoma" w:cs="Tahoma"/>
          <w:snapToGrid w:val="0"/>
        </w:rPr>
        <w:t xml:space="preserve">inscripción en el Registro de Empresas Promocionales para Personas con Discapacidad. </w:t>
      </w:r>
    </w:p>
    <w:p w:rsidR="00116FA4" w:rsidRPr="00116FA4" w:rsidRDefault="00116FA4" w:rsidP="00116FA4">
      <w:pPr>
        <w:pStyle w:val="WW-Textosinformato"/>
        <w:tabs>
          <w:tab w:val="left" w:pos="709"/>
          <w:tab w:val="center" w:pos="993"/>
          <w:tab w:val="right" w:pos="10821"/>
        </w:tabs>
        <w:jc w:val="both"/>
        <w:rPr>
          <w:rFonts w:ascii="Tahoma" w:hAnsi="Tahoma" w:cs="Tahoma"/>
          <w:lang w:val="es-ES_tradnl"/>
        </w:rPr>
      </w:pPr>
    </w:p>
    <w:p w:rsidR="00116FA4" w:rsidRPr="00116FA4" w:rsidRDefault="00116FA4" w:rsidP="00116FA4">
      <w:pPr>
        <w:pStyle w:val="WW-Textosinformato"/>
        <w:numPr>
          <w:ilvl w:val="0"/>
          <w:numId w:val="12"/>
        </w:numPr>
        <w:tabs>
          <w:tab w:val="left" w:pos="709"/>
          <w:tab w:val="center" w:pos="993"/>
          <w:tab w:val="right" w:pos="10821"/>
        </w:tabs>
        <w:ind w:left="993" w:hanging="284"/>
        <w:jc w:val="both"/>
        <w:rPr>
          <w:rFonts w:ascii="Tahoma" w:hAnsi="Tahoma" w:cs="Tahoma"/>
          <w:lang w:val="es-ES"/>
        </w:rPr>
      </w:pPr>
      <w:r w:rsidRPr="00116FA4">
        <w:rPr>
          <w:rFonts w:ascii="Tahoma" w:hAnsi="Tahoma" w:cs="Tahoma"/>
          <w:lang w:val="es-ES_tradnl"/>
        </w:rPr>
        <w:t>Documentación para la aplicación de los Factores de Evaluación:</w:t>
      </w:r>
    </w:p>
    <w:p w:rsidR="00B34A6E" w:rsidRPr="00116FA4" w:rsidRDefault="00B34A6E" w:rsidP="00844F15">
      <w:pPr>
        <w:tabs>
          <w:tab w:val="left" w:pos="1134"/>
        </w:tabs>
        <w:jc w:val="both"/>
        <w:rPr>
          <w:rFonts w:ascii="Tahoma" w:hAnsi="Tahoma" w:cs="Tahoma"/>
        </w:rPr>
      </w:pPr>
    </w:p>
    <w:p w:rsidR="00116FA4" w:rsidRDefault="00116FA4" w:rsidP="00116FA4">
      <w:pPr>
        <w:tabs>
          <w:tab w:val="left" w:pos="-720"/>
          <w:tab w:val="left" w:pos="1701"/>
        </w:tabs>
        <w:suppressAutoHyphens/>
        <w:ind w:left="1985" w:hanging="585"/>
        <w:jc w:val="both"/>
        <w:rPr>
          <w:rFonts w:ascii="Tahoma" w:hAnsi="Tahoma" w:cs="Tahoma"/>
          <w:spacing w:val="-2"/>
          <w:u w:val="single"/>
        </w:rPr>
      </w:pPr>
      <w:r>
        <w:rPr>
          <w:rFonts w:ascii="Tahoma" w:hAnsi="Tahoma" w:cs="Tahoma"/>
          <w:spacing w:val="-2"/>
        </w:rPr>
        <w:t>c</w:t>
      </w:r>
      <w:r w:rsidRPr="00796E52">
        <w:rPr>
          <w:rFonts w:ascii="Tahoma" w:hAnsi="Tahoma" w:cs="Tahoma"/>
          <w:spacing w:val="-2"/>
        </w:rPr>
        <w:t>.1)</w:t>
      </w:r>
      <w:r>
        <w:rPr>
          <w:rFonts w:ascii="Tahoma" w:hAnsi="Tahoma" w:cs="Tahoma"/>
          <w:spacing w:val="-2"/>
        </w:rPr>
        <w:tab/>
      </w:r>
      <w:r w:rsidRPr="00796E52">
        <w:rPr>
          <w:rFonts w:ascii="Tahoma" w:hAnsi="Tahoma" w:cs="Tahoma"/>
          <w:b/>
          <w:spacing w:val="-2"/>
          <w:u w:val="single"/>
        </w:rPr>
        <w:t>Experiencia del Postor</w:t>
      </w:r>
    </w:p>
    <w:p w:rsidR="00A85932" w:rsidRPr="00A85932" w:rsidRDefault="00116FA4" w:rsidP="00A85932">
      <w:pPr>
        <w:pStyle w:val="Sangradetextonormal"/>
        <w:tabs>
          <w:tab w:val="left" w:pos="1620"/>
          <w:tab w:val="left" w:pos="1985"/>
        </w:tabs>
        <w:ind w:left="1985"/>
        <w:jc w:val="both"/>
        <w:rPr>
          <w:rFonts w:ascii="Tahoma" w:hAnsi="Tahoma" w:cs="Tahoma"/>
          <w:i w:val="0"/>
        </w:rPr>
      </w:pPr>
      <w:r w:rsidRPr="00A85932">
        <w:rPr>
          <w:rFonts w:ascii="Tahoma" w:hAnsi="Tahoma" w:cs="Tahoma"/>
          <w:i w:val="0"/>
        </w:rPr>
        <w:t xml:space="preserve">Se  calificará considerando el monto facturado acumulado por el postor por la venta de </w:t>
      </w:r>
      <w:r w:rsidRPr="00A85932">
        <w:rPr>
          <w:rFonts w:ascii="Tahoma" w:hAnsi="Tahoma" w:cs="Tahoma"/>
          <w:i w:val="0"/>
          <w:color w:val="0000FF"/>
        </w:rPr>
        <w:t>Vales de Consumo</w:t>
      </w:r>
      <w:r w:rsidRPr="00A85932">
        <w:rPr>
          <w:rFonts w:ascii="Tahoma" w:hAnsi="Tahoma" w:cs="Tahoma"/>
          <w:i w:val="0"/>
        </w:rPr>
        <w:t xml:space="preserve"> </w:t>
      </w:r>
      <w:r w:rsidRPr="00A85932">
        <w:rPr>
          <w:rFonts w:ascii="Tahoma" w:hAnsi="Tahoma" w:cs="Tahoma"/>
          <w:i w:val="0"/>
          <w:spacing w:val="-2"/>
        </w:rPr>
        <w:t xml:space="preserve">durante un periodo de </w:t>
      </w:r>
      <w:r w:rsidRPr="00A85932">
        <w:rPr>
          <w:rFonts w:ascii="Tahoma" w:hAnsi="Tahoma" w:cs="Tahoma"/>
          <w:i w:val="0"/>
          <w:color w:val="0000FF"/>
          <w:spacing w:val="-2"/>
        </w:rPr>
        <w:t>ocho (08) años</w:t>
      </w:r>
      <w:r w:rsidRPr="00A85932">
        <w:rPr>
          <w:rFonts w:ascii="Tahoma" w:hAnsi="Tahoma" w:cs="Tahoma"/>
          <w:i w:val="0"/>
          <w:spacing w:val="-2"/>
        </w:rPr>
        <w:t xml:space="preserve"> </w:t>
      </w:r>
      <w:r w:rsidRPr="00A85932">
        <w:rPr>
          <w:rFonts w:ascii="Tahoma" w:hAnsi="Tahoma" w:cs="Tahoma"/>
          <w:i w:val="0"/>
        </w:rPr>
        <w:t xml:space="preserve">a la fecha de la presentación de la propuesta, hasta por un monto máximo acumulado equivalente a </w:t>
      </w:r>
      <w:r w:rsidRPr="00A85932">
        <w:rPr>
          <w:rFonts w:ascii="Tahoma" w:hAnsi="Tahoma" w:cs="Tahoma"/>
          <w:i w:val="0"/>
          <w:color w:val="0000FF"/>
        </w:rPr>
        <w:t xml:space="preserve">cinco (05) veces el valor referencial total </w:t>
      </w:r>
      <w:r w:rsidR="00A85932" w:rsidRPr="00A85932">
        <w:rPr>
          <w:rFonts w:ascii="Tahoma" w:hAnsi="Tahoma" w:cs="Tahoma"/>
          <w:i w:val="0"/>
        </w:rPr>
        <w:t xml:space="preserve">del objeto </w:t>
      </w:r>
      <w:r w:rsidRPr="00A85932">
        <w:rPr>
          <w:rFonts w:ascii="Tahoma" w:hAnsi="Tahoma" w:cs="Tahoma"/>
          <w:i w:val="0"/>
        </w:rPr>
        <w:t>de</w:t>
      </w:r>
      <w:r w:rsidR="00A85932" w:rsidRPr="00A85932">
        <w:rPr>
          <w:rFonts w:ascii="Tahoma" w:hAnsi="Tahoma" w:cs="Tahoma"/>
          <w:i w:val="0"/>
        </w:rPr>
        <w:t xml:space="preserve"> la </w:t>
      </w:r>
      <w:r w:rsidRPr="00A85932">
        <w:rPr>
          <w:rFonts w:ascii="Tahoma" w:hAnsi="Tahoma" w:cs="Tahoma"/>
          <w:i w:val="0"/>
        </w:rPr>
        <w:t xml:space="preserve">convocatoria. Tal experiencia se acreditará mediante contratos y su respectiva conformidad por la venta o suministro efectuados o mediante comprobantes de pago cuya cancelación se acredite documental y fehacientemente mediante la </w:t>
      </w:r>
      <w:r w:rsidR="00A85932" w:rsidRPr="00A85932">
        <w:rPr>
          <w:rFonts w:ascii="Tahoma" w:hAnsi="Tahoma" w:cs="Tahoma"/>
          <w:i w:val="0"/>
        </w:rPr>
        <w:t>presentación de</w:t>
      </w:r>
      <w:r w:rsidRPr="00A85932">
        <w:rPr>
          <w:rFonts w:ascii="Tahoma" w:hAnsi="Tahoma" w:cs="Tahoma"/>
          <w:i w:val="0"/>
        </w:rPr>
        <w:t xml:space="preserve"> voucher de depósito y/o reporte de estado de cuenta y/o que la cancelación conste en el mismo documento.</w:t>
      </w:r>
      <w:r w:rsidR="00A85932" w:rsidRPr="00A85932">
        <w:rPr>
          <w:rFonts w:ascii="Tahoma" w:hAnsi="Tahoma" w:cs="Tahoma"/>
          <w:i w:val="0"/>
        </w:rPr>
        <w:t xml:space="preserve"> </w:t>
      </w:r>
      <w:r w:rsidR="00A85932" w:rsidRPr="00A85932">
        <w:rPr>
          <w:rFonts w:ascii="Tahoma" w:hAnsi="Tahoma" w:cs="Tahoma"/>
          <w:b/>
          <w:i w:val="0"/>
        </w:rPr>
        <w:t>Anexo Nº 06.</w:t>
      </w:r>
    </w:p>
    <w:p w:rsidR="00A85932" w:rsidRPr="00A85932" w:rsidRDefault="00A85932" w:rsidP="00A85932">
      <w:pPr>
        <w:pStyle w:val="Sangradetextonormal"/>
        <w:tabs>
          <w:tab w:val="left" w:pos="1620"/>
          <w:tab w:val="left" w:pos="1985"/>
        </w:tabs>
        <w:ind w:left="1985"/>
        <w:jc w:val="both"/>
        <w:rPr>
          <w:rFonts w:ascii="Tahoma" w:hAnsi="Tahoma" w:cs="Tahoma"/>
          <w:i w:val="0"/>
          <w:iCs/>
        </w:rPr>
      </w:pPr>
      <w:r w:rsidRPr="00A85932">
        <w:rPr>
          <w:rFonts w:ascii="Tahoma" w:hAnsi="Tahoma" w:cs="Tahoma"/>
          <w:i w:val="0"/>
        </w:rPr>
        <w:t>La experiencia se acreditará con un máximo de veinte (20) contrataciones, sin importar el número de documentos que las sustenten.</w:t>
      </w:r>
    </w:p>
    <w:p w:rsidR="00A85932" w:rsidRDefault="00A85932" w:rsidP="00116FA4">
      <w:pPr>
        <w:tabs>
          <w:tab w:val="left" w:pos="-720"/>
          <w:tab w:val="left" w:pos="1985"/>
        </w:tabs>
        <w:suppressAutoHyphens/>
        <w:ind w:left="2041" w:hanging="623"/>
        <w:jc w:val="both"/>
        <w:rPr>
          <w:rFonts w:ascii="Tahoma" w:hAnsi="Tahoma" w:cs="Tahoma"/>
          <w:spacing w:val="-2"/>
        </w:rPr>
      </w:pPr>
    </w:p>
    <w:p w:rsidR="00116FA4" w:rsidRPr="00F83572" w:rsidRDefault="00A85932" w:rsidP="00116FA4">
      <w:pPr>
        <w:tabs>
          <w:tab w:val="left" w:pos="-720"/>
          <w:tab w:val="left" w:pos="1985"/>
        </w:tabs>
        <w:suppressAutoHyphens/>
        <w:ind w:left="2041" w:hanging="623"/>
        <w:jc w:val="both"/>
        <w:rPr>
          <w:rFonts w:ascii="Tahoma" w:hAnsi="Tahoma" w:cs="Tahoma"/>
          <w:spacing w:val="-2"/>
          <w:u w:val="single"/>
        </w:rPr>
      </w:pPr>
      <w:r>
        <w:rPr>
          <w:rFonts w:ascii="Tahoma" w:hAnsi="Tahoma" w:cs="Tahoma"/>
          <w:spacing w:val="-2"/>
        </w:rPr>
        <w:t>c</w:t>
      </w:r>
      <w:r w:rsidR="00116FA4" w:rsidRPr="00F83572">
        <w:rPr>
          <w:rFonts w:ascii="Tahoma" w:hAnsi="Tahoma" w:cs="Tahoma"/>
          <w:spacing w:val="-2"/>
        </w:rPr>
        <w:t>.</w:t>
      </w:r>
      <w:r w:rsidR="00116FA4">
        <w:rPr>
          <w:rFonts w:ascii="Tahoma" w:hAnsi="Tahoma" w:cs="Tahoma"/>
          <w:spacing w:val="-2"/>
        </w:rPr>
        <w:t>2</w:t>
      </w:r>
      <w:r w:rsidR="00116FA4" w:rsidRPr="00F83572">
        <w:rPr>
          <w:rFonts w:ascii="Tahoma" w:hAnsi="Tahoma" w:cs="Tahoma"/>
          <w:spacing w:val="-2"/>
        </w:rPr>
        <w:t xml:space="preserve">) </w:t>
      </w:r>
      <w:r w:rsidR="00116FA4" w:rsidRPr="00F83572">
        <w:rPr>
          <w:rFonts w:ascii="Tahoma" w:hAnsi="Tahoma" w:cs="Tahoma"/>
          <w:spacing w:val="-2"/>
        </w:rPr>
        <w:tab/>
      </w:r>
      <w:r w:rsidR="00116FA4" w:rsidRPr="00F83572">
        <w:rPr>
          <w:rFonts w:ascii="Tahoma" w:hAnsi="Tahoma" w:cs="Tahoma"/>
          <w:b/>
          <w:spacing w:val="-2"/>
          <w:u w:val="single"/>
        </w:rPr>
        <w:t>Mejoras a las C</w:t>
      </w:r>
      <w:r w:rsidR="006F26C8">
        <w:rPr>
          <w:rFonts w:ascii="Tahoma" w:hAnsi="Tahoma" w:cs="Tahoma"/>
          <w:b/>
          <w:spacing w:val="-2"/>
          <w:u w:val="single"/>
        </w:rPr>
        <w:t>aracterísticas Técnicas de los Bienes</w:t>
      </w:r>
    </w:p>
    <w:p w:rsidR="00116FA4" w:rsidRPr="0009064C" w:rsidRDefault="00116FA4" w:rsidP="00116FA4">
      <w:pPr>
        <w:widowControl w:val="0"/>
        <w:tabs>
          <w:tab w:val="left" w:pos="-720"/>
          <w:tab w:val="num" w:pos="1980"/>
        </w:tabs>
        <w:suppressAutoHyphens/>
        <w:ind w:left="1980" w:hanging="987"/>
        <w:jc w:val="both"/>
        <w:rPr>
          <w:rFonts w:ascii="Tahoma" w:hAnsi="Tahoma" w:cs="Tahoma"/>
          <w:spacing w:val="-3"/>
        </w:rPr>
      </w:pPr>
      <w:r w:rsidRPr="0009064C">
        <w:rPr>
          <w:rFonts w:ascii="Tahoma" w:hAnsi="Tahoma" w:cs="Tahoma"/>
          <w:b/>
          <w:spacing w:val="-2"/>
        </w:rPr>
        <w:tab/>
      </w:r>
      <w:r w:rsidRPr="0009064C">
        <w:rPr>
          <w:rFonts w:ascii="Tahoma" w:hAnsi="Tahoma" w:cs="Tahoma"/>
          <w:spacing w:val="-2"/>
        </w:rPr>
        <w:t>Se calificará en función al</w:t>
      </w:r>
      <w:r w:rsidRPr="0009064C">
        <w:rPr>
          <w:rFonts w:ascii="Tahoma" w:hAnsi="Tahoma" w:cs="Tahoma"/>
          <w:color w:val="0000FF"/>
        </w:rPr>
        <w:t xml:space="preserve"> monto </w:t>
      </w:r>
      <w:r>
        <w:rPr>
          <w:rFonts w:ascii="Tahoma" w:hAnsi="Tahoma" w:cs="Tahoma"/>
          <w:color w:val="0000FF"/>
        </w:rPr>
        <w:t>de bonificación por cada vale de consumo</w:t>
      </w:r>
      <w:r w:rsidR="006F26C8">
        <w:rPr>
          <w:rFonts w:ascii="Tahoma" w:hAnsi="Tahoma" w:cs="Tahoma"/>
          <w:color w:val="0000FF"/>
        </w:rPr>
        <w:t xml:space="preserve">, </w:t>
      </w:r>
      <w:r w:rsidR="006F26C8" w:rsidRPr="006F26C8">
        <w:rPr>
          <w:rFonts w:ascii="Tahoma" w:hAnsi="Tahoma" w:cs="Tahoma"/>
        </w:rPr>
        <w:t xml:space="preserve">el mismo que no generará costo adicional para </w:t>
      </w:r>
      <w:smartTag w:uri="urn:schemas-microsoft-com:office:smarttags" w:element="PersonName">
        <w:smartTagPr>
          <w:attr w:name="ProductID" w:val="la Entidad. Anexo"/>
        </w:smartTagPr>
        <w:r w:rsidR="006F26C8" w:rsidRPr="006F26C8">
          <w:rPr>
            <w:rFonts w:ascii="Tahoma" w:hAnsi="Tahoma" w:cs="Tahoma"/>
          </w:rPr>
          <w:t>la Entidad</w:t>
        </w:r>
        <w:r w:rsidR="00A85932" w:rsidRPr="006F26C8">
          <w:rPr>
            <w:rFonts w:ascii="Tahoma" w:hAnsi="Tahoma" w:cs="Tahoma"/>
          </w:rPr>
          <w:t>.</w:t>
        </w:r>
        <w:r>
          <w:rPr>
            <w:rFonts w:ascii="Tahoma" w:hAnsi="Tahoma" w:cs="Tahoma"/>
            <w:color w:val="0000FF"/>
          </w:rPr>
          <w:t xml:space="preserve"> </w:t>
        </w:r>
        <w:r w:rsidR="00A85932" w:rsidRPr="00281671">
          <w:rPr>
            <w:rFonts w:ascii="Tahoma" w:eastAsia="MS Mincho" w:hAnsi="Tahoma" w:cs="Tahoma"/>
            <w:b/>
          </w:rPr>
          <w:t>Anexo</w:t>
        </w:r>
      </w:smartTag>
      <w:r w:rsidR="00A85932" w:rsidRPr="00281671">
        <w:rPr>
          <w:rFonts w:ascii="Tahoma" w:eastAsia="MS Mincho" w:hAnsi="Tahoma" w:cs="Tahoma"/>
          <w:b/>
        </w:rPr>
        <w:t xml:space="preserve"> Nº 07</w:t>
      </w:r>
      <w:r w:rsidRPr="0009064C">
        <w:rPr>
          <w:rFonts w:ascii="Tahoma" w:hAnsi="Tahoma" w:cs="Tahoma"/>
        </w:rPr>
        <w:t>.</w:t>
      </w:r>
    </w:p>
    <w:p w:rsidR="00A77666" w:rsidRPr="00281671" w:rsidRDefault="00A77666" w:rsidP="00844F15">
      <w:pPr>
        <w:tabs>
          <w:tab w:val="left" w:pos="1134"/>
        </w:tabs>
        <w:jc w:val="both"/>
        <w:rPr>
          <w:rFonts w:ascii="Tahoma" w:hAnsi="Tahoma" w:cs="Tahoma"/>
        </w:rPr>
      </w:pPr>
    </w:p>
    <w:p w:rsidR="00844F15" w:rsidRPr="00281671" w:rsidRDefault="00844F15" w:rsidP="00844F15">
      <w:pPr>
        <w:pStyle w:val="WW-Textosinformato"/>
        <w:tabs>
          <w:tab w:val="center" w:pos="567"/>
          <w:tab w:val="left" w:pos="709"/>
          <w:tab w:val="right" w:pos="12221"/>
        </w:tabs>
        <w:ind w:left="567"/>
        <w:jc w:val="both"/>
        <w:rPr>
          <w:rFonts w:ascii="Tahoma" w:hAnsi="Tahoma" w:cs="Tahoma"/>
          <w:b/>
          <w:lang w:val="es-ES_tradnl"/>
        </w:rPr>
      </w:pPr>
      <w:r w:rsidRPr="00281671">
        <w:rPr>
          <w:rFonts w:ascii="Tahoma" w:hAnsi="Tahoma" w:cs="Tahoma"/>
          <w:b/>
          <w:lang w:val="es-ES_tradnl"/>
        </w:rPr>
        <w:t>SOBRE N° 2 - PROPUESTA ECONÓMICA</w:t>
      </w:r>
      <w:r w:rsidR="00F72B41" w:rsidRPr="00281671">
        <w:rPr>
          <w:rStyle w:val="Refdenotaalpie"/>
          <w:rFonts w:ascii="Tahoma" w:hAnsi="Tahoma" w:cs="Tahoma"/>
          <w:b/>
          <w:lang w:val="es-ES_tradnl"/>
        </w:rPr>
        <w:footnoteReference w:id="12"/>
      </w:r>
    </w:p>
    <w:p w:rsidR="00844F15" w:rsidRPr="00281671" w:rsidRDefault="00844F15" w:rsidP="00844F15">
      <w:pPr>
        <w:pStyle w:val="WW-Textosinformato"/>
        <w:tabs>
          <w:tab w:val="center" w:pos="567"/>
          <w:tab w:val="center" w:pos="6402"/>
          <w:tab w:val="right" w:pos="10821"/>
        </w:tabs>
        <w:ind w:left="567"/>
        <w:jc w:val="both"/>
        <w:rPr>
          <w:rFonts w:ascii="Tahoma" w:hAnsi="Tahoma" w:cs="Tahoma"/>
          <w:lang w:val="es-ES_tradnl"/>
        </w:rPr>
      </w:pPr>
    </w:p>
    <w:p w:rsidR="00844F15" w:rsidRPr="00281671" w:rsidRDefault="00844F15" w:rsidP="00844F15">
      <w:pPr>
        <w:pStyle w:val="WW-Textosinformato"/>
        <w:tabs>
          <w:tab w:val="center" w:pos="567"/>
          <w:tab w:val="center" w:pos="6402"/>
          <w:tab w:val="right" w:pos="10821"/>
        </w:tabs>
        <w:ind w:left="567"/>
        <w:jc w:val="both"/>
        <w:rPr>
          <w:rFonts w:ascii="Tahoma" w:hAnsi="Tahoma" w:cs="Tahoma"/>
          <w:lang w:val="es-ES"/>
        </w:rPr>
      </w:pPr>
      <w:r w:rsidRPr="00281671">
        <w:rPr>
          <w:rFonts w:ascii="Tahoma" w:hAnsi="Tahoma" w:cs="Tahoma"/>
          <w:lang w:val="es-ES"/>
        </w:rPr>
        <w:t xml:space="preserve">El Sobre N° 2 deberá contener la siguiente información obligatoria: </w:t>
      </w:r>
    </w:p>
    <w:p w:rsidR="00844F15" w:rsidRPr="00281671" w:rsidRDefault="00844F15" w:rsidP="00844F15">
      <w:pPr>
        <w:pStyle w:val="WW-Textosinformato"/>
        <w:tabs>
          <w:tab w:val="left" w:pos="709"/>
          <w:tab w:val="center" w:pos="993"/>
          <w:tab w:val="center" w:pos="6402"/>
          <w:tab w:val="right" w:pos="10821"/>
        </w:tabs>
        <w:ind w:left="993" w:hanging="284"/>
        <w:jc w:val="both"/>
        <w:rPr>
          <w:rFonts w:ascii="Tahoma" w:hAnsi="Tahoma" w:cs="Tahoma"/>
          <w:lang w:val="es-ES"/>
        </w:rPr>
      </w:pPr>
    </w:p>
    <w:p w:rsidR="00844F15" w:rsidRPr="00281671" w:rsidRDefault="00A85932" w:rsidP="00774443">
      <w:pPr>
        <w:numPr>
          <w:ilvl w:val="0"/>
          <w:numId w:val="21"/>
        </w:numPr>
        <w:autoSpaceDE w:val="0"/>
        <w:autoSpaceDN w:val="0"/>
        <w:adjustRightInd w:val="0"/>
        <w:ind w:left="1134" w:hanging="426"/>
        <w:jc w:val="both"/>
        <w:rPr>
          <w:rFonts w:ascii="Tahoma" w:eastAsia="MS Mincho" w:hAnsi="Tahoma" w:cs="Tahoma"/>
        </w:rPr>
      </w:pPr>
      <w:r>
        <w:rPr>
          <w:rFonts w:ascii="Tahoma" w:hAnsi="Tahoma" w:cs="Tahoma"/>
        </w:rPr>
        <w:t>M</w:t>
      </w:r>
      <w:r w:rsidRPr="007E7CAE">
        <w:rPr>
          <w:rFonts w:ascii="Tahoma" w:hAnsi="Tahoma" w:cs="Tahoma"/>
        </w:rPr>
        <w:t xml:space="preserve">onto total de </w:t>
      </w:r>
      <w:smartTag w:uri="urn:schemas-microsoft-com:office:smarttags" w:element="PersonName">
        <w:smartTagPr>
          <w:attr w:name="ProductID" w:val="la Propuesta"/>
        </w:smartTagPr>
        <w:r w:rsidRPr="007E7CAE">
          <w:rPr>
            <w:rFonts w:ascii="Tahoma" w:hAnsi="Tahoma" w:cs="Tahoma"/>
          </w:rPr>
          <w:t xml:space="preserve">la </w:t>
        </w:r>
        <w:r w:rsidR="004C621A">
          <w:rPr>
            <w:rFonts w:ascii="Tahoma" w:eastAsia="MS Mincho" w:hAnsi="Tahoma" w:cs="Tahoma"/>
          </w:rPr>
          <w:t>Propuesta</w:t>
        </w:r>
      </w:smartTag>
      <w:r w:rsidR="00844F15" w:rsidRPr="00281671">
        <w:rPr>
          <w:rFonts w:ascii="Tahoma" w:eastAsia="MS Mincho" w:hAnsi="Tahoma" w:cs="Tahoma"/>
        </w:rPr>
        <w:t xml:space="preserve"> económica</w:t>
      </w:r>
      <w:r>
        <w:rPr>
          <w:rFonts w:ascii="Tahoma" w:eastAsia="MS Mincho" w:hAnsi="Tahoma" w:cs="Tahoma"/>
        </w:rPr>
        <w:t>.</w:t>
      </w:r>
      <w:r w:rsidR="00844F15" w:rsidRPr="00281671">
        <w:rPr>
          <w:rFonts w:ascii="Tahoma" w:eastAsia="MS Mincho" w:hAnsi="Tahoma" w:cs="Tahoma"/>
        </w:rPr>
        <w:t xml:space="preserve"> </w:t>
      </w:r>
      <w:r w:rsidR="00844F15" w:rsidRPr="00281671">
        <w:rPr>
          <w:rFonts w:ascii="Tahoma" w:eastAsia="MS Mincho" w:hAnsi="Tahoma" w:cs="Tahoma"/>
          <w:b/>
        </w:rPr>
        <w:t xml:space="preserve">Anexo </w:t>
      </w:r>
      <w:r w:rsidR="00545003" w:rsidRPr="00281671">
        <w:rPr>
          <w:rFonts w:ascii="Tahoma" w:eastAsia="MS Mincho" w:hAnsi="Tahoma" w:cs="Tahoma"/>
          <w:b/>
        </w:rPr>
        <w:t xml:space="preserve">Nº </w:t>
      </w:r>
      <w:r w:rsidR="00844F15" w:rsidRPr="00281671">
        <w:rPr>
          <w:rFonts w:ascii="Tahoma" w:eastAsia="MS Mincho" w:hAnsi="Tahoma" w:cs="Tahoma"/>
          <w:b/>
        </w:rPr>
        <w:t>0</w:t>
      </w:r>
      <w:r>
        <w:rPr>
          <w:rFonts w:ascii="Tahoma" w:eastAsia="MS Mincho" w:hAnsi="Tahoma" w:cs="Tahoma"/>
          <w:b/>
        </w:rPr>
        <w:t>8.</w:t>
      </w:r>
    </w:p>
    <w:p w:rsidR="00774443" w:rsidRPr="00281671" w:rsidRDefault="00774443" w:rsidP="00774443">
      <w:pPr>
        <w:autoSpaceDE w:val="0"/>
        <w:autoSpaceDN w:val="0"/>
        <w:adjustRightInd w:val="0"/>
        <w:ind w:left="1068"/>
        <w:jc w:val="both"/>
        <w:rPr>
          <w:rFonts w:ascii="Tahoma" w:eastAsia="MS Mincho" w:hAnsi="Tahoma" w:cs="Tahoma"/>
        </w:rPr>
      </w:pPr>
    </w:p>
    <w:p w:rsidR="00844F15" w:rsidRPr="00281671" w:rsidRDefault="00844F15" w:rsidP="00774443">
      <w:pPr>
        <w:tabs>
          <w:tab w:val="left" w:pos="0"/>
          <w:tab w:val="left" w:pos="993"/>
        </w:tabs>
        <w:autoSpaceDE w:val="0"/>
        <w:autoSpaceDN w:val="0"/>
        <w:adjustRightInd w:val="0"/>
        <w:ind w:left="1134"/>
        <w:jc w:val="both"/>
        <w:rPr>
          <w:rFonts w:ascii="Tahoma" w:eastAsia="MS Mincho" w:hAnsi="Tahoma" w:cs="Tahoma"/>
        </w:rPr>
      </w:pPr>
      <w:r w:rsidRPr="00281671">
        <w:rPr>
          <w:rFonts w:ascii="Tahoma" w:eastAsia="MS Mincho" w:hAnsi="Tahoma" w:cs="Tahoma"/>
        </w:rPr>
        <w:t>El monto total de la propuesta económica y los subtotales que lo componen deberán se</w:t>
      </w:r>
      <w:r w:rsidR="00A85932">
        <w:rPr>
          <w:rFonts w:ascii="Tahoma" w:eastAsia="MS Mincho" w:hAnsi="Tahoma" w:cs="Tahoma"/>
        </w:rPr>
        <w:t>r expresados con dos decimales.</w:t>
      </w:r>
    </w:p>
    <w:p w:rsidR="00844F15" w:rsidRPr="00281671" w:rsidRDefault="00844F15" w:rsidP="00844F15">
      <w:pPr>
        <w:autoSpaceDE w:val="0"/>
        <w:autoSpaceDN w:val="0"/>
        <w:adjustRightInd w:val="0"/>
        <w:ind w:left="1440" w:hanging="360"/>
        <w:jc w:val="both"/>
        <w:rPr>
          <w:rFonts w:ascii="Tahoma" w:hAnsi="Tahoma" w:cs="Tahoma"/>
        </w:rPr>
      </w:pPr>
    </w:p>
    <w:p w:rsidR="00844F15" w:rsidRPr="00281671" w:rsidRDefault="009A6ED3" w:rsidP="00774443">
      <w:pPr>
        <w:numPr>
          <w:ilvl w:val="0"/>
          <w:numId w:val="21"/>
        </w:numPr>
        <w:tabs>
          <w:tab w:val="left" w:pos="0"/>
        </w:tabs>
        <w:ind w:left="1134" w:hanging="426"/>
        <w:jc w:val="both"/>
        <w:rPr>
          <w:rFonts w:ascii="Tahoma" w:hAnsi="Tahoma" w:cs="Tahoma"/>
        </w:rPr>
      </w:pPr>
      <w:r w:rsidRPr="009A6ED3">
        <w:rPr>
          <w:rFonts w:ascii="Tahoma" w:hAnsi="Tahoma" w:cs="Tahoma"/>
          <w:b/>
        </w:rPr>
        <w:t>Carta Fianza</w:t>
      </w:r>
      <w:r>
        <w:rPr>
          <w:rFonts w:ascii="Tahoma" w:hAnsi="Tahoma" w:cs="Tahoma"/>
        </w:rPr>
        <w:t xml:space="preserve"> de </w:t>
      </w:r>
      <w:r w:rsidR="00844F15" w:rsidRPr="00281671">
        <w:rPr>
          <w:rFonts w:ascii="Tahoma" w:hAnsi="Tahoma" w:cs="Tahoma"/>
        </w:rPr>
        <w:t xml:space="preserve">Garantía de seriedad de oferta por un monto de </w:t>
      </w:r>
      <w:r w:rsidR="00A85932" w:rsidRPr="00031A0E">
        <w:rPr>
          <w:rFonts w:ascii="Tahoma" w:hAnsi="Tahoma" w:cs="Tahoma"/>
          <w:b/>
          <w:color w:val="0000FF"/>
        </w:rPr>
        <w:t xml:space="preserve">S/. </w:t>
      </w:r>
      <w:r w:rsidR="004836A1">
        <w:rPr>
          <w:rFonts w:ascii="Tahoma" w:hAnsi="Tahoma" w:cs="Tahoma"/>
          <w:b/>
          <w:color w:val="0000FF"/>
        </w:rPr>
        <w:t>1,644.50</w:t>
      </w:r>
      <w:r w:rsidR="00A85932">
        <w:rPr>
          <w:rFonts w:ascii="Tahoma" w:hAnsi="Tahoma" w:cs="Tahoma"/>
          <w:b/>
          <w:color w:val="0000FF"/>
        </w:rPr>
        <w:t xml:space="preserve"> </w:t>
      </w:r>
      <w:r w:rsidR="00A85932" w:rsidRPr="00031A0E">
        <w:rPr>
          <w:rFonts w:ascii="Tahoma" w:hAnsi="Tahoma" w:cs="Tahoma"/>
          <w:color w:val="0000FF"/>
        </w:rPr>
        <w:t>(</w:t>
      </w:r>
      <w:r w:rsidR="004836A1">
        <w:rPr>
          <w:rFonts w:ascii="Tahoma" w:hAnsi="Tahoma" w:cs="Tahoma"/>
          <w:color w:val="0000FF"/>
        </w:rPr>
        <w:t>Mil Seiscientos Cuarenta y Cuatro con 50/100</w:t>
      </w:r>
      <w:r w:rsidR="00A85932" w:rsidRPr="00031A0E">
        <w:rPr>
          <w:rFonts w:ascii="Tahoma" w:hAnsi="Tahoma" w:cs="Tahoma"/>
          <w:color w:val="0000FF"/>
        </w:rPr>
        <w:t xml:space="preserve"> Nuevos Soles)</w:t>
      </w:r>
      <w:r w:rsidR="00844F15" w:rsidRPr="00281671">
        <w:rPr>
          <w:rStyle w:val="Refdenotaalpie"/>
          <w:rFonts w:ascii="Tahoma" w:hAnsi="Tahoma" w:cs="Tahoma"/>
        </w:rPr>
        <w:footnoteReference w:id="13"/>
      </w:r>
      <w:r w:rsidR="00844F15" w:rsidRPr="00281671">
        <w:rPr>
          <w:rFonts w:ascii="Tahoma" w:hAnsi="Tahoma" w:cs="Tahoma"/>
          <w:b/>
          <w:i/>
          <w:color w:val="0000FF"/>
        </w:rPr>
        <w:t>.</w:t>
      </w:r>
    </w:p>
    <w:p w:rsidR="0074769D" w:rsidRPr="00281671" w:rsidRDefault="0074769D" w:rsidP="0074769D">
      <w:pPr>
        <w:tabs>
          <w:tab w:val="left" w:pos="0"/>
        </w:tabs>
        <w:jc w:val="both"/>
        <w:rPr>
          <w:rFonts w:ascii="Tahoma" w:hAnsi="Tahoma" w:cs="Tahoma"/>
          <w:b/>
          <w:i/>
          <w:color w:val="0000FF"/>
        </w:rPr>
      </w:pPr>
    </w:p>
    <w:p w:rsidR="0074769D" w:rsidRPr="004836A1" w:rsidRDefault="00BE52BD" w:rsidP="00BE52BD">
      <w:pPr>
        <w:tabs>
          <w:tab w:val="left" w:pos="709"/>
        </w:tabs>
        <w:ind w:left="709"/>
        <w:jc w:val="both"/>
        <w:rPr>
          <w:rFonts w:ascii="Tahoma" w:hAnsi="Tahoma" w:cs="Tahoma"/>
          <w:i/>
          <w:color w:val="943634" w:themeColor="accent2" w:themeShade="BF"/>
          <w:u w:val="single"/>
        </w:rPr>
      </w:pPr>
      <w:r w:rsidRPr="004836A1">
        <w:rPr>
          <w:rFonts w:ascii="Tahoma" w:hAnsi="Tahoma" w:cs="Tahoma"/>
          <w:i/>
          <w:color w:val="943634" w:themeColor="accent2" w:themeShade="BF"/>
          <w:u w:val="single"/>
        </w:rPr>
        <w:t>NOTA 6 PARA EL COMITÉ ESPECIAL</w:t>
      </w:r>
      <w:r w:rsidR="0074769D" w:rsidRPr="004836A1">
        <w:rPr>
          <w:rFonts w:ascii="Tahoma" w:hAnsi="Tahoma" w:cs="Tahoma"/>
          <w:i/>
          <w:color w:val="943634" w:themeColor="accent2" w:themeShade="BF"/>
          <w:u w:val="single"/>
        </w:rPr>
        <w:t>:</w:t>
      </w:r>
    </w:p>
    <w:p w:rsidR="0074769D" w:rsidRPr="004836A1" w:rsidRDefault="0074769D" w:rsidP="00BE52BD">
      <w:pPr>
        <w:tabs>
          <w:tab w:val="left" w:pos="709"/>
        </w:tabs>
        <w:ind w:left="709"/>
        <w:jc w:val="both"/>
        <w:rPr>
          <w:rFonts w:ascii="Tahoma" w:hAnsi="Tahoma" w:cs="Tahoma"/>
          <w:i/>
          <w:color w:val="943634" w:themeColor="accent2" w:themeShade="BF"/>
        </w:rPr>
      </w:pPr>
      <w:r w:rsidRPr="004836A1">
        <w:rPr>
          <w:rFonts w:ascii="Tahoma" w:hAnsi="Tahoma" w:cs="Tahoma"/>
          <w:i/>
          <w:color w:val="943634" w:themeColor="accent2" w:themeShade="BF"/>
        </w:rPr>
        <w:t xml:space="preserve">En el caso que el cálculo del monto de la garantía de seriedad de oferta corresponda a una cifra con más de dos decimales, deberá considerarse, en el caso del límite mínimo (1%) </w:t>
      </w:r>
      <w:r w:rsidRPr="004836A1">
        <w:rPr>
          <w:rFonts w:ascii="Tahoma" w:hAnsi="Tahoma" w:cs="Tahoma"/>
          <w:i/>
          <w:color w:val="943634" w:themeColor="accent2" w:themeShade="BF"/>
          <w:u w:val="single"/>
        </w:rPr>
        <w:t>solo hasta el segundo decimal inmediato superior</w:t>
      </w:r>
      <w:r w:rsidRPr="004836A1">
        <w:rPr>
          <w:rFonts w:ascii="Tahoma" w:hAnsi="Tahoma" w:cs="Tahoma"/>
          <w:i/>
          <w:color w:val="943634" w:themeColor="accent2" w:themeShade="BF"/>
        </w:rPr>
        <w:t>, y en el caso del límite máximo (2%) solo hasta el segundo decimal, sin efectuar redondeo alguno, puesto que de lo contrario estaría excediéndose el porcentaje permitido por la normativa en materia de contratación estatal</w:t>
      </w:r>
      <w:r w:rsidRPr="004836A1">
        <w:rPr>
          <w:rStyle w:val="Refdenotaalpie"/>
          <w:rFonts w:ascii="Tahoma" w:hAnsi="Tahoma" w:cs="Tahoma"/>
          <w:i/>
          <w:color w:val="943634" w:themeColor="accent2" w:themeShade="BF"/>
        </w:rPr>
        <w:footnoteReference w:id="14"/>
      </w:r>
      <w:r w:rsidRPr="004836A1">
        <w:rPr>
          <w:rFonts w:ascii="Tahoma" w:hAnsi="Tahoma" w:cs="Tahoma"/>
          <w:i/>
          <w:color w:val="943634" w:themeColor="accent2" w:themeShade="BF"/>
        </w:rPr>
        <w:t>.</w:t>
      </w:r>
    </w:p>
    <w:p w:rsidR="00477DB4" w:rsidRPr="00281671" w:rsidRDefault="00477DB4" w:rsidP="00477DB4">
      <w:pPr>
        <w:pStyle w:val="WW-Textosinformato"/>
        <w:tabs>
          <w:tab w:val="right" w:pos="10782"/>
        </w:tabs>
        <w:jc w:val="both"/>
        <w:rPr>
          <w:rFonts w:ascii="Tahoma" w:hAnsi="Tahoma" w:cs="Tahoma"/>
          <w:b/>
          <w:i/>
          <w:color w:val="0000FF"/>
          <w:lang w:val="es-ES_tradnl"/>
        </w:rPr>
      </w:pPr>
    </w:p>
    <w:p w:rsidR="00477DB4" w:rsidRPr="00281671" w:rsidRDefault="00477DB4" w:rsidP="00477DB4">
      <w:pPr>
        <w:tabs>
          <w:tab w:val="left" w:pos="142"/>
          <w:tab w:val="left" w:pos="284"/>
          <w:tab w:val="left" w:pos="709"/>
        </w:tabs>
        <w:jc w:val="both"/>
        <w:rPr>
          <w:rFonts w:ascii="Tahoma" w:hAnsi="Tahoma" w:cs="Tahoma"/>
          <w:b/>
        </w:rPr>
      </w:pPr>
      <w:r w:rsidRPr="00281671">
        <w:rPr>
          <w:rFonts w:ascii="Tahoma" w:hAnsi="Tahoma" w:cs="Tahoma"/>
          <w:b/>
        </w:rPr>
        <w:t xml:space="preserve">2.6       Determinación del Puntaje Total </w:t>
      </w:r>
    </w:p>
    <w:p w:rsidR="00477DB4" w:rsidRPr="00281671" w:rsidRDefault="00477DB4" w:rsidP="00477DB4">
      <w:pPr>
        <w:tabs>
          <w:tab w:val="left" w:pos="567"/>
        </w:tabs>
        <w:ind w:left="567"/>
        <w:jc w:val="both"/>
        <w:rPr>
          <w:rFonts w:ascii="Tahoma" w:hAnsi="Tahoma" w:cs="Tahoma"/>
        </w:rPr>
      </w:pPr>
    </w:p>
    <w:p w:rsidR="00477DB4" w:rsidRPr="00281671" w:rsidRDefault="00477DB4" w:rsidP="00477DB4">
      <w:pPr>
        <w:tabs>
          <w:tab w:val="left" w:pos="709"/>
        </w:tabs>
        <w:ind w:left="709"/>
        <w:jc w:val="both"/>
        <w:rPr>
          <w:rFonts w:ascii="Tahoma" w:hAnsi="Tahoma" w:cs="Tahoma"/>
        </w:rPr>
      </w:pPr>
      <w:r w:rsidRPr="00281671">
        <w:rPr>
          <w:rFonts w:ascii="Tahoma" w:hAnsi="Tahoma" w:cs="Tahoma"/>
        </w:rPr>
        <w:t>Una vez evaluadas las propuestas técnica y económica se procederá a determinar el puntaje total de las mismas.</w:t>
      </w:r>
    </w:p>
    <w:p w:rsidR="00477DB4" w:rsidRPr="00281671" w:rsidRDefault="00477DB4" w:rsidP="00477DB4">
      <w:pPr>
        <w:tabs>
          <w:tab w:val="left" w:pos="709"/>
        </w:tabs>
        <w:ind w:left="709"/>
        <w:jc w:val="both"/>
        <w:rPr>
          <w:rFonts w:ascii="Tahoma" w:hAnsi="Tahoma" w:cs="Tahoma"/>
        </w:rPr>
      </w:pPr>
    </w:p>
    <w:p w:rsidR="00477DB4" w:rsidRPr="00281671" w:rsidRDefault="00477DB4" w:rsidP="00477DB4">
      <w:pPr>
        <w:tabs>
          <w:tab w:val="left" w:pos="567"/>
        </w:tabs>
        <w:ind w:left="708"/>
        <w:jc w:val="both"/>
        <w:rPr>
          <w:rFonts w:ascii="Tahoma" w:hAnsi="Tahoma" w:cs="Tahoma"/>
        </w:rPr>
      </w:pPr>
      <w:r w:rsidRPr="00281671">
        <w:rPr>
          <w:rFonts w:ascii="Tahoma" w:hAnsi="Tahoma" w:cs="Tahoma"/>
        </w:rPr>
        <w:t>El puntaje total de las propuestas será el promedio ponderado de ambas evaluaciones, obtenido de la siguiente fórmula:</w:t>
      </w:r>
    </w:p>
    <w:p w:rsidR="00477DB4" w:rsidRPr="00281671" w:rsidRDefault="00477DB4" w:rsidP="00477DB4">
      <w:pPr>
        <w:tabs>
          <w:tab w:val="left" w:pos="709"/>
        </w:tabs>
        <w:ind w:left="709"/>
        <w:jc w:val="both"/>
        <w:rPr>
          <w:rFonts w:ascii="Tahoma" w:hAnsi="Tahoma" w:cs="Tahoma"/>
        </w:rPr>
      </w:pPr>
    </w:p>
    <w:p w:rsidR="00477DB4" w:rsidRPr="00281671" w:rsidRDefault="00477DB4" w:rsidP="00477DB4">
      <w:pPr>
        <w:widowControl w:val="0"/>
        <w:ind w:left="2268" w:firstLine="567"/>
        <w:jc w:val="both"/>
        <w:rPr>
          <w:rFonts w:ascii="Tahoma" w:hAnsi="Tahoma" w:cs="Tahoma"/>
          <w:lang w:val="it-IT"/>
        </w:rPr>
      </w:pPr>
      <w:r w:rsidRPr="00281671">
        <w:rPr>
          <w:rFonts w:ascii="Tahoma" w:hAnsi="Tahoma" w:cs="Tahoma"/>
          <w:lang w:val="it-IT"/>
        </w:rPr>
        <w:t>PTPi = c1 PTi + c2 PEi</w:t>
      </w:r>
    </w:p>
    <w:p w:rsidR="00477DB4" w:rsidRPr="00281671" w:rsidRDefault="00477DB4" w:rsidP="00477DB4">
      <w:pPr>
        <w:widowControl w:val="0"/>
        <w:jc w:val="both"/>
        <w:rPr>
          <w:rFonts w:ascii="Tahoma" w:hAnsi="Tahoma" w:cs="Tahoma"/>
          <w:lang w:val="it-IT"/>
        </w:rPr>
      </w:pPr>
    </w:p>
    <w:p w:rsidR="00477DB4" w:rsidRPr="00281671" w:rsidRDefault="00477DB4" w:rsidP="00477DB4">
      <w:pPr>
        <w:widowControl w:val="0"/>
        <w:ind w:firstLine="708"/>
        <w:jc w:val="both"/>
        <w:rPr>
          <w:rFonts w:ascii="Tahoma" w:hAnsi="Tahoma" w:cs="Tahoma"/>
          <w:lang w:val="it-IT"/>
        </w:rPr>
      </w:pPr>
      <w:r w:rsidRPr="00281671">
        <w:rPr>
          <w:rFonts w:ascii="Tahoma" w:hAnsi="Tahoma" w:cs="Tahoma"/>
          <w:lang w:val="it-IT"/>
        </w:rPr>
        <w:t xml:space="preserve">Donde: </w:t>
      </w:r>
    </w:p>
    <w:p w:rsidR="00477DB4" w:rsidRPr="00281671" w:rsidRDefault="00477DB4" w:rsidP="00477DB4">
      <w:pPr>
        <w:widowControl w:val="0"/>
        <w:ind w:firstLine="708"/>
        <w:jc w:val="both"/>
        <w:rPr>
          <w:rFonts w:ascii="Tahoma" w:hAnsi="Tahoma" w:cs="Tahoma"/>
        </w:rPr>
      </w:pPr>
      <w:r w:rsidRPr="00281671">
        <w:rPr>
          <w:rFonts w:ascii="Tahoma" w:hAnsi="Tahoma" w:cs="Tahoma"/>
        </w:rPr>
        <w:t xml:space="preserve">PTPi </w:t>
      </w:r>
      <w:r w:rsidRPr="00281671">
        <w:rPr>
          <w:rFonts w:ascii="Tahoma" w:hAnsi="Tahoma" w:cs="Tahoma"/>
        </w:rPr>
        <w:tab/>
        <w:t>= Puntaje total del postor i</w:t>
      </w:r>
    </w:p>
    <w:p w:rsidR="00477DB4" w:rsidRPr="00281671" w:rsidRDefault="00477DB4" w:rsidP="00477DB4">
      <w:pPr>
        <w:widowControl w:val="0"/>
        <w:ind w:firstLine="708"/>
        <w:jc w:val="both"/>
        <w:rPr>
          <w:rFonts w:ascii="Tahoma" w:hAnsi="Tahoma" w:cs="Tahoma"/>
        </w:rPr>
      </w:pPr>
      <w:r w:rsidRPr="00281671">
        <w:rPr>
          <w:rFonts w:ascii="Tahoma" w:hAnsi="Tahoma" w:cs="Tahoma"/>
        </w:rPr>
        <w:t xml:space="preserve">PTi   </w:t>
      </w:r>
      <w:r w:rsidRPr="00281671">
        <w:rPr>
          <w:rFonts w:ascii="Tahoma" w:hAnsi="Tahoma" w:cs="Tahoma"/>
        </w:rPr>
        <w:tab/>
        <w:t>= Puntaje por evaluación técnica del postor i</w:t>
      </w:r>
    </w:p>
    <w:p w:rsidR="00477DB4" w:rsidRPr="00281671" w:rsidRDefault="00477DB4" w:rsidP="00477DB4">
      <w:pPr>
        <w:widowControl w:val="0"/>
        <w:ind w:firstLine="708"/>
        <w:jc w:val="both"/>
        <w:rPr>
          <w:rFonts w:ascii="Tahoma" w:hAnsi="Tahoma" w:cs="Tahoma"/>
        </w:rPr>
      </w:pPr>
      <w:r w:rsidRPr="00281671">
        <w:rPr>
          <w:rFonts w:ascii="Tahoma" w:hAnsi="Tahoma" w:cs="Tahoma"/>
        </w:rPr>
        <w:t xml:space="preserve">PEi   </w:t>
      </w:r>
      <w:r w:rsidRPr="00281671">
        <w:rPr>
          <w:rFonts w:ascii="Tahoma" w:hAnsi="Tahoma" w:cs="Tahoma"/>
        </w:rPr>
        <w:tab/>
        <w:t>= Puntaje por evaluación económica del postor i</w:t>
      </w:r>
    </w:p>
    <w:p w:rsidR="00477DB4" w:rsidRPr="004836A1" w:rsidRDefault="00477DB4" w:rsidP="00477DB4">
      <w:pPr>
        <w:widowControl w:val="0"/>
        <w:tabs>
          <w:tab w:val="left" w:pos="1418"/>
        </w:tabs>
        <w:ind w:left="1560" w:hanging="851"/>
        <w:jc w:val="both"/>
        <w:rPr>
          <w:rFonts w:ascii="Tahoma" w:hAnsi="Tahoma" w:cs="Tahoma"/>
          <w:b/>
          <w:i/>
          <w:color w:val="0000FF"/>
        </w:rPr>
      </w:pPr>
      <w:r w:rsidRPr="00281671">
        <w:rPr>
          <w:rFonts w:ascii="Tahoma" w:hAnsi="Tahoma" w:cs="Tahoma"/>
        </w:rPr>
        <w:t xml:space="preserve">c1    </w:t>
      </w:r>
      <w:r w:rsidRPr="00281671">
        <w:rPr>
          <w:rFonts w:ascii="Tahoma" w:hAnsi="Tahoma" w:cs="Tahoma"/>
        </w:rPr>
        <w:tab/>
        <w:t>= Coeficiente de ponderación para la evaluación técnica =</w:t>
      </w:r>
      <w:r w:rsidR="0057175C">
        <w:rPr>
          <w:rFonts w:ascii="Tahoma" w:hAnsi="Tahoma" w:cs="Tahoma"/>
        </w:rPr>
        <w:t xml:space="preserve"> </w:t>
      </w:r>
      <w:r w:rsidR="0057175C" w:rsidRPr="004836A1">
        <w:rPr>
          <w:rFonts w:ascii="Tahoma" w:hAnsi="Tahoma" w:cs="Tahoma"/>
          <w:color w:val="0000FF"/>
        </w:rPr>
        <w:t>0.70</w:t>
      </w:r>
    </w:p>
    <w:p w:rsidR="00477DB4" w:rsidRPr="004836A1" w:rsidRDefault="00477DB4" w:rsidP="0057175C">
      <w:pPr>
        <w:pStyle w:val="WW-Textosinformato"/>
        <w:tabs>
          <w:tab w:val="right" w:pos="10782"/>
        </w:tabs>
        <w:ind w:left="709"/>
        <w:jc w:val="both"/>
        <w:rPr>
          <w:rFonts w:ascii="Tahoma" w:hAnsi="Tahoma" w:cs="Tahoma"/>
          <w:b/>
          <w:i/>
          <w:color w:val="0000FF"/>
          <w:lang w:val="es-ES_tradnl"/>
        </w:rPr>
      </w:pPr>
      <w:r w:rsidRPr="00281671">
        <w:rPr>
          <w:rFonts w:ascii="Tahoma" w:hAnsi="Tahoma" w:cs="Tahoma"/>
        </w:rPr>
        <w:t>c2        = Coeficiente   de   ponderación    para   la  evaluación  económica =</w:t>
      </w:r>
      <w:r w:rsidR="0057175C">
        <w:rPr>
          <w:rFonts w:ascii="Tahoma" w:hAnsi="Tahoma" w:cs="Tahoma"/>
        </w:rPr>
        <w:t xml:space="preserve"> </w:t>
      </w:r>
      <w:r w:rsidR="0057175C" w:rsidRPr="004836A1">
        <w:rPr>
          <w:rFonts w:ascii="Tahoma" w:hAnsi="Tahoma" w:cs="Tahoma"/>
          <w:color w:val="0000FF"/>
        </w:rPr>
        <w:t>0.30</w:t>
      </w:r>
    </w:p>
    <w:p w:rsidR="000520BD" w:rsidRPr="00281671" w:rsidRDefault="000520BD" w:rsidP="00477DB4">
      <w:pPr>
        <w:pStyle w:val="WW-Textosinformato"/>
        <w:tabs>
          <w:tab w:val="right" w:pos="10782"/>
        </w:tabs>
        <w:jc w:val="both"/>
        <w:rPr>
          <w:rFonts w:ascii="Tahoma" w:hAnsi="Tahoma" w:cs="Tahoma"/>
          <w:b/>
          <w:i/>
          <w:color w:val="0000FF"/>
          <w:lang w:val="es-ES_tradnl"/>
        </w:rPr>
      </w:pPr>
    </w:p>
    <w:p w:rsidR="00844F15" w:rsidRPr="00281671" w:rsidRDefault="00477DB4" w:rsidP="00844F15">
      <w:pPr>
        <w:pStyle w:val="WW-Textosinformato"/>
        <w:tabs>
          <w:tab w:val="left" w:pos="567"/>
          <w:tab w:val="right" w:pos="10782"/>
        </w:tabs>
        <w:jc w:val="both"/>
        <w:rPr>
          <w:rFonts w:ascii="Tahoma" w:hAnsi="Tahoma" w:cs="Tahoma"/>
          <w:b/>
          <w:lang w:val="es-ES_tradnl"/>
        </w:rPr>
      </w:pPr>
      <w:r w:rsidRPr="00281671">
        <w:rPr>
          <w:rFonts w:ascii="Tahoma" w:hAnsi="Tahoma" w:cs="Tahoma"/>
          <w:b/>
          <w:lang w:val="es-ES_tradnl"/>
        </w:rPr>
        <w:t>2.7</w:t>
      </w:r>
      <w:r w:rsidR="00844F15" w:rsidRPr="00281671">
        <w:rPr>
          <w:rFonts w:ascii="Tahoma" w:hAnsi="Tahoma" w:cs="Tahoma"/>
          <w:b/>
          <w:lang w:val="es-ES_tradnl"/>
        </w:rPr>
        <w:tab/>
        <w:t xml:space="preserve">REQUISITOS PARA </w:t>
      </w:r>
      <w:smartTag w:uri="urn:schemas-microsoft-com:office:smarttags" w:element="PersonName">
        <w:smartTagPr>
          <w:attr w:name="ProductID" w:val="LA SUSCRIPCIￓN DEL"/>
        </w:smartTagPr>
        <w:r w:rsidR="00844F15" w:rsidRPr="00281671">
          <w:rPr>
            <w:rFonts w:ascii="Tahoma" w:hAnsi="Tahoma" w:cs="Tahoma"/>
            <w:b/>
            <w:lang w:val="es-ES_tradnl"/>
          </w:rPr>
          <w:t>LA SUSCRIPCIÓN DEL</w:t>
        </w:r>
      </w:smartTag>
      <w:r w:rsidR="00844F15" w:rsidRPr="00281671">
        <w:rPr>
          <w:rFonts w:ascii="Tahoma" w:hAnsi="Tahoma" w:cs="Tahoma"/>
          <w:b/>
          <w:lang w:val="es-ES_tradnl"/>
        </w:rPr>
        <w:t xml:space="preserve"> CONTRATO</w:t>
      </w:r>
    </w:p>
    <w:p w:rsidR="00844F15" w:rsidRPr="00281671" w:rsidRDefault="00611707" w:rsidP="00611707">
      <w:pPr>
        <w:ind w:left="708"/>
        <w:rPr>
          <w:rFonts w:ascii="Tahoma" w:hAnsi="Tahoma" w:cs="Tahoma"/>
        </w:rPr>
      </w:pPr>
      <w:r w:rsidRPr="00611707">
        <w:rPr>
          <w:rFonts w:ascii="Tahoma" w:hAnsi="Tahoma" w:cs="Tahoma"/>
        </w:rPr>
        <w:t xml:space="preserve">Para la suscripción del contrato, </w:t>
      </w:r>
      <w:r>
        <w:rPr>
          <w:rFonts w:ascii="Tahoma" w:hAnsi="Tahoma" w:cs="Tahoma"/>
        </w:rPr>
        <w:t>c</w:t>
      </w:r>
      <w:r w:rsidRPr="00611707">
        <w:rPr>
          <w:rFonts w:ascii="Tahoma" w:hAnsi="Tahoma" w:cs="Tahoma"/>
        </w:rPr>
        <w:t>onforme</w:t>
      </w:r>
      <w:r w:rsidR="00844F15" w:rsidRPr="00281671">
        <w:rPr>
          <w:rFonts w:ascii="Tahoma" w:hAnsi="Tahoma" w:cs="Tahoma"/>
        </w:rPr>
        <w:t xml:space="preserve"> al artículo 141º del Reglamento y en concordancia con el objeto de la convocatoria, </w:t>
      </w:r>
      <w:r w:rsidRPr="00611707">
        <w:rPr>
          <w:rFonts w:ascii="Tahoma" w:hAnsi="Tahoma" w:cs="Tahoma"/>
        </w:rPr>
        <w:t>se requiere</w:t>
      </w:r>
      <w:r w:rsidR="00844F15" w:rsidRPr="00281671">
        <w:rPr>
          <w:rFonts w:ascii="Tahoma" w:hAnsi="Tahoma" w:cs="Tahoma"/>
        </w:rPr>
        <w:t xml:space="preserve"> </w:t>
      </w:r>
      <w:r>
        <w:rPr>
          <w:rFonts w:ascii="Tahoma" w:hAnsi="Tahoma" w:cs="Tahoma"/>
        </w:rPr>
        <w:t>que el postor ganador presente los</w:t>
      </w:r>
      <w:r w:rsidR="00844F15" w:rsidRPr="00281671">
        <w:rPr>
          <w:rFonts w:ascii="Tahoma" w:hAnsi="Tahoma" w:cs="Tahoma"/>
        </w:rPr>
        <w:t xml:space="preserve"> siguientes documentos</w:t>
      </w:r>
      <w:r w:rsidR="005913C2" w:rsidRPr="00281671">
        <w:rPr>
          <w:rStyle w:val="Refdenotaalpie"/>
          <w:rFonts w:ascii="Tahoma" w:hAnsi="Tahoma" w:cs="Tahoma"/>
        </w:rPr>
        <w:footnoteReference w:id="15"/>
      </w:r>
      <w:r w:rsidR="005913C2" w:rsidRPr="00281671">
        <w:rPr>
          <w:rFonts w:ascii="Tahoma" w:hAnsi="Tahoma" w:cs="Tahoma"/>
        </w:rPr>
        <w:t>:</w:t>
      </w:r>
      <w:r w:rsidR="00844F15" w:rsidRPr="00281671">
        <w:rPr>
          <w:rFonts w:ascii="Tahoma" w:hAnsi="Tahoma" w:cs="Tahoma"/>
        </w:rPr>
        <w:t xml:space="preserve"> </w:t>
      </w:r>
    </w:p>
    <w:p w:rsidR="00844F15" w:rsidRPr="00281671" w:rsidRDefault="00844F15" w:rsidP="00844F15">
      <w:pPr>
        <w:tabs>
          <w:tab w:val="num" w:pos="1410"/>
        </w:tabs>
        <w:ind w:left="567"/>
        <w:jc w:val="both"/>
        <w:rPr>
          <w:rFonts w:ascii="Tahoma" w:hAnsi="Tahoma" w:cs="Tahoma"/>
        </w:rPr>
      </w:pPr>
    </w:p>
    <w:p w:rsidR="00844F15" w:rsidRPr="00281671" w:rsidRDefault="00844F15" w:rsidP="00844F15">
      <w:pPr>
        <w:numPr>
          <w:ilvl w:val="3"/>
          <w:numId w:val="9"/>
        </w:numPr>
        <w:tabs>
          <w:tab w:val="clear" w:pos="2880"/>
          <w:tab w:val="left" w:pos="993"/>
          <w:tab w:val="num" w:pos="1418"/>
        </w:tabs>
        <w:ind w:hanging="1887"/>
        <w:jc w:val="both"/>
        <w:rPr>
          <w:rFonts w:ascii="Tahoma" w:hAnsi="Tahoma" w:cs="Tahoma"/>
        </w:rPr>
      </w:pPr>
      <w:r w:rsidRPr="00281671">
        <w:rPr>
          <w:rFonts w:ascii="Tahoma" w:hAnsi="Tahoma" w:cs="Tahoma"/>
        </w:rPr>
        <w:t>Copia de DNI del Representante Legal;</w:t>
      </w:r>
    </w:p>
    <w:p w:rsidR="00844F15" w:rsidRPr="00281671" w:rsidRDefault="00844F15" w:rsidP="00844F15">
      <w:pPr>
        <w:numPr>
          <w:ilvl w:val="3"/>
          <w:numId w:val="9"/>
        </w:numPr>
        <w:tabs>
          <w:tab w:val="clear" w:pos="2880"/>
          <w:tab w:val="num" w:pos="1418"/>
        </w:tabs>
        <w:ind w:hanging="1887"/>
        <w:jc w:val="both"/>
        <w:rPr>
          <w:rFonts w:ascii="Tahoma" w:hAnsi="Tahoma" w:cs="Tahoma"/>
        </w:rPr>
      </w:pPr>
      <w:r w:rsidRPr="00281671">
        <w:rPr>
          <w:rFonts w:ascii="Tahoma" w:hAnsi="Tahoma" w:cs="Tahoma"/>
        </w:rPr>
        <w:t>Copia de la vigencia del poder del representante legal de la empresa;</w:t>
      </w:r>
    </w:p>
    <w:p w:rsidR="00844F15" w:rsidRPr="00281671" w:rsidRDefault="00844F15" w:rsidP="00844F15">
      <w:pPr>
        <w:numPr>
          <w:ilvl w:val="3"/>
          <w:numId w:val="9"/>
        </w:numPr>
        <w:tabs>
          <w:tab w:val="clear" w:pos="2880"/>
          <w:tab w:val="left" w:pos="993"/>
          <w:tab w:val="num" w:pos="1418"/>
        </w:tabs>
        <w:ind w:left="1400" w:hanging="407"/>
        <w:jc w:val="both"/>
        <w:rPr>
          <w:rFonts w:ascii="Tahoma" w:hAnsi="Tahoma" w:cs="Tahoma"/>
        </w:rPr>
      </w:pPr>
      <w:r w:rsidRPr="00281671">
        <w:rPr>
          <w:rFonts w:ascii="Tahoma" w:hAnsi="Tahoma" w:cs="Tahoma"/>
        </w:rPr>
        <w:t>Copia de la constitución de la empresa y sus modificatorias debidamente actualizado;</w:t>
      </w:r>
    </w:p>
    <w:p w:rsidR="00844F15" w:rsidRPr="00281671" w:rsidRDefault="00844F15" w:rsidP="00844F15">
      <w:pPr>
        <w:numPr>
          <w:ilvl w:val="3"/>
          <w:numId w:val="9"/>
        </w:numPr>
        <w:tabs>
          <w:tab w:val="clear" w:pos="2880"/>
          <w:tab w:val="left" w:pos="993"/>
          <w:tab w:val="num" w:pos="1418"/>
        </w:tabs>
        <w:ind w:hanging="1887"/>
        <w:jc w:val="both"/>
        <w:rPr>
          <w:rFonts w:ascii="Tahoma" w:hAnsi="Tahoma" w:cs="Tahoma"/>
        </w:rPr>
      </w:pPr>
      <w:r w:rsidRPr="00281671">
        <w:rPr>
          <w:rFonts w:ascii="Tahoma" w:hAnsi="Tahoma" w:cs="Tahoma"/>
        </w:rPr>
        <w:t>Copia del RUC de la empresa;</w:t>
      </w:r>
    </w:p>
    <w:p w:rsidR="00844F15" w:rsidRPr="00281671" w:rsidRDefault="00844F15" w:rsidP="00844F15">
      <w:pPr>
        <w:numPr>
          <w:ilvl w:val="3"/>
          <w:numId w:val="9"/>
        </w:numPr>
        <w:tabs>
          <w:tab w:val="clear" w:pos="2880"/>
          <w:tab w:val="left" w:pos="993"/>
          <w:tab w:val="num" w:pos="1418"/>
        </w:tabs>
        <w:ind w:hanging="1887"/>
        <w:jc w:val="both"/>
        <w:rPr>
          <w:rFonts w:ascii="Tahoma" w:hAnsi="Tahoma" w:cs="Tahoma"/>
        </w:rPr>
      </w:pPr>
      <w:r w:rsidRPr="00281671">
        <w:rPr>
          <w:rFonts w:ascii="Tahoma" w:hAnsi="Tahoma" w:cs="Tahoma"/>
        </w:rPr>
        <w:t>Código de Cuenta Interbancario (CCI),</w:t>
      </w:r>
      <w:r w:rsidR="00611707">
        <w:rPr>
          <w:rFonts w:ascii="Tahoma" w:hAnsi="Tahoma" w:cs="Tahoma"/>
        </w:rPr>
        <w:t xml:space="preserve"> según </w:t>
      </w:r>
      <w:r w:rsidR="00611707" w:rsidRPr="00611707">
        <w:rPr>
          <w:rFonts w:ascii="Tahoma" w:hAnsi="Tahoma" w:cs="Tahoma"/>
          <w:b/>
        </w:rPr>
        <w:t>Anexo Nº 09</w:t>
      </w:r>
      <w:r w:rsidRPr="00281671">
        <w:rPr>
          <w:rFonts w:ascii="Tahoma" w:hAnsi="Tahoma" w:cs="Tahoma"/>
        </w:rPr>
        <w:t>.</w:t>
      </w:r>
    </w:p>
    <w:p w:rsidR="00844F15" w:rsidRPr="00281671" w:rsidRDefault="00844F15" w:rsidP="00844F15">
      <w:pPr>
        <w:pStyle w:val="WW-Textosinformato"/>
        <w:tabs>
          <w:tab w:val="left" w:pos="567"/>
          <w:tab w:val="right" w:pos="10782"/>
        </w:tabs>
        <w:jc w:val="both"/>
        <w:rPr>
          <w:rFonts w:ascii="Tahoma" w:hAnsi="Tahoma" w:cs="Tahoma"/>
          <w:lang w:val="es-ES"/>
        </w:rPr>
      </w:pPr>
    </w:p>
    <w:p w:rsidR="00A3583F" w:rsidRPr="00281671" w:rsidRDefault="00A3583F" w:rsidP="00A3583F">
      <w:pPr>
        <w:pStyle w:val="WW-Textosinformato"/>
        <w:tabs>
          <w:tab w:val="left" w:pos="567"/>
          <w:tab w:val="right" w:pos="10782"/>
        </w:tabs>
        <w:ind w:left="567"/>
        <w:jc w:val="both"/>
        <w:rPr>
          <w:rFonts w:ascii="Tahoma" w:hAnsi="Tahoma" w:cs="Tahoma"/>
          <w:lang w:val="es-ES_tradnl"/>
        </w:rPr>
      </w:pPr>
      <w:r w:rsidRPr="00281671">
        <w:rPr>
          <w:rFonts w:ascii="Tahoma" w:hAnsi="Tahoma" w:cs="Tahoma"/>
          <w:lang w:val="es-ES"/>
        </w:rPr>
        <w:t xml:space="preserve">Asimismo, el postor ganador de la buena pro deberá presentar </w:t>
      </w:r>
      <w:r w:rsidRPr="00281671">
        <w:rPr>
          <w:rFonts w:ascii="Tahoma" w:hAnsi="Tahoma" w:cs="Tahoma"/>
          <w:lang w:val="es-ES_tradnl"/>
        </w:rPr>
        <w:t xml:space="preserve">una </w:t>
      </w:r>
      <w:r w:rsidR="00611707" w:rsidRPr="00611707">
        <w:rPr>
          <w:rFonts w:ascii="Tahoma" w:hAnsi="Tahoma" w:cs="Tahoma"/>
          <w:b/>
          <w:color w:val="0000FF"/>
          <w:lang w:val="es-ES"/>
        </w:rPr>
        <w:t>Carta Fianza</w:t>
      </w:r>
      <w:r w:rsidRPr="00281671">
        <w:rPr>
          <w:rFonts w:ascii="Tahoma" w:hAnsi="Tahoma" w:cs="Tahoma"/>
          <w:b/>
          <w:i/>
          <w:color w:val="0000FF"/>
          <w:lang w:val="es-ES"/>
        </w:rPr>
        <w:t xml:space="preserve"> </w:t>
      </w:r>
      <w:r w:rsidRPr="00281671">
        <w:rPr>
          <w:rStyle w:val="Refdenotaalpie"/>
          <w:rFonts w:ascii="Tahoma" w:hAnsi="Tahoma" w:cs="Tahoma"/>
          <w:lang w:val="es-ES_tradnl"/>
        </w:rPr>
        <w:footnoteReference w:id="16"/>
      </w:r>
      <w:r w:rsidRPr="00281671">
        <w:rPr>
          <w:rFonts w:ascii="Tahoma" w:hAnsi="Tahoma" w:cs="Tahoma"/>
          <w:lang w:val="es-ES_tradnl"/>
        </w:rPr>
        <w:t xml:space="preserve"> para efectos de garantizar lo siguiente</w:t>
      </w:r>
      <w:r w:rsidRPr="00281671">
        <w:rPr>
          <w:rStyle w:val="Refdenotaalpie"/>
          <w:rFonts w:ascii="Tahoma" w:hAnsi="Tahoma" w:cs="Tahoma"/>
          <w:lang w:val="es-ES_tradnl"/>
        </w:rPr>
        <w:footnoteReference w:id="17"/>
      </w:r>
      <w:r w:rsidRPr="00281671">
        <w:rPr>
          <w:rFonts w:ascii="Tahoma" w:hAnsi="Tahoma" w:cs="Tahoma"/>
          <w:lang w:val="es-ES_tradnl"/>
        </w:rPr>
        <w:t xml:space="preserve">: </w:t>
      </w:r>
    </w:p>
    <w:p w:rsidR="00A3583F" w:rsidRPr="00281671" w:rsidRDefault="00A3583F" w:rsidP="00A3583F">
      <w:pPr>
        <w:pStyle w:val="WW-Textosinformato"/>
        <w:tabs>
          <w:tab w:val="left" w:pos="567"/>
          <w:tab w:val="right" w:pos="10782"/>
        </w:tabs>
        <w:ind w:left="567"/>
        <w:jc w:val="both"/>
        <w:rPr>
          <w:rFonts w:ascii="Tahoma" w:hAnsi="Tahoma" w:cs="Tahoma"/>
          <w:lang w:val="es-ES_tradnl"/>
        </w:rPr>
      </w:pPr>
    </w:p>
    <w:p w:rsidR="00A3583F" w:rsidRPr="00281671" w:rsidRDefault="002F4229" w:rsidP="00A3583F">
      <w:pPr>
        <w:widowControl w:val="0"/>
        <w:numPr>
          <w:ilvl w:val="0"/>
          <w:numId w:val="7"/>
        </w:numPr>
        <w:tabs>
          <w:tab w:val="left" w:pos="709"/>
        </w:tabs>
        <w:jc w:val="both"/>
        <w:rPr>
          <w:rFonts w:ascii="Tahoma" w:hAnsi="Tahoma" w:cs="Tahoma"/>
        </w:rPr>
      </w:pPr>
      <w:r>
        <w:rPr>
          <w:rFonts w:ascii="Tahoma" w:hAnsi="Tahoma" w:cs="Tahoma"/>
        </w:rPr>
        <w:t>El</w:t>
      </w:r>
      <w:r w:rsidR="00A3583F" w:rsidRPr="00281671">
        <w:rPr>
          <w:rFonts w:ascii="Tahoma" w:hAnsi="Tahoma" w:cs="Tahoma"/>
        </w:rPr>
        <w:t xml:space="preserve"> fiel cumplimiento del contrato </w:t>
      </w:r>
    </w:p>
    <w:p w:rsidR="00A3583F" w:rsidRPr="00281671" w:rsidRDefault="002F4229" w:rsidP="00A3583F">
      <w:pPr>
        <w:widowControl w:val="0"/>
        <w:numPr>
          <w:ilvl w:val="0"/>
          <w:numId w:val="7"/>
        </w:numPr>
        <w:tabs>
          <w:tab w:val="left" w:pos="709"/>
        </w:tabs>
        <w:jc w:val="both"/>
        <w:rPr>
          <w:rFonts w:ascii="Tahoma" w:hAnsi="Tahoma" w:cs="Tahoma"/>
        </w:rPr>
      </w:pPr>
      <w:r>
        <w:rPr>
          <w:rFonts w:ascii="Tahoma" w:hAnsi="Tahoma" w:cs="Tahoma"/>
        </w:rPr>
        <w:t>El</w:t>
      </w:r>
      <w:r w:rsidR="00A3583F" w:rsidRPr="00281671">
        <w:rPr>
          <w:rFonts w:ascii="Tahoma" w:hAnsi="Tahoma" w:cs="Tahoma"/>
        </w:rPr>
        <w:t xml:space="preserve"> monto diferencial de la propuesta (de ser el caso).</w:t>
      </w:r>
    </w:p>
    <w:p w:rsidR="00A3583F" w:rsidRPr="00281671" w:rsidRDefault="00A3583F" w:rsidP="00A3583F">
      <w:pPr>
        <w:widowControl w:val="0"/>
        <w:numPr>
          <w:ilvl w:val="0"/>
          <w:numId w:val="7"/>
        </w:numPr>
        <w:tabs>
          <w:tab w:val="left" w:pos="709"/>
        </w:tabs>
        <w:jc w:val="both"/>
        <w:rPr>
          <w:rFonts w:ascii="Tahoma" w:hAnsi="Tahoma" w:cs="Tahoma"/>
        </w:rPr>
      </w:pPr>
      <w:r w:rsidRPr="00281671">
        <w:rPr>
          <w:rFonts w:ascii="Tahoma" w:hAnsi="Tahoma" w:cs="Tahoma"/>
          <w:sz w:val="18"/>
          <w:szCs w:val="18"/>
        </w:rPr>
        <w:t>Prestaciones accesorias (de ser el caso).</w:t>
      </w:r>
    </w:p>
    <w:p w:rsidR="00B143AC" w:rsidRDefault="00B143AC" w:rsidP="00964B2B">
      <w:pPr>
        <w:autoSpaceDE w:val="0"/>
        <w:autoSpaceDN w:val="0"/>
        <w:adjustRightInd w:val="0"/>
        <w:ind w:left="1470"/>
        <w:jc w:val="both"/>
        <w:rPr>
          <w:rFonts w:ascii="Tahoma" w:hAnsi="Tahoma" w:cs="Tahoma"/>
        </w:rPr>
      </w:pPr>
    </w:p>
    <w:p w:rsidR="004836A1" w:rsidRPr="00281671" w:rsidRDefault="004836A1" w:rsidP="00964B2B">
      <w:pPr>
        <w:autoSpaceDE w:val="0"/>
        <w:autoSpaceDN w:val="0"/>
        <w:adjustRightInd w:val="0"/>
        <w:ind w:left="1470"/>
        <w:jc w:val="both"/>
        <w:rPr>
          <w:rFonts w:ascii="Tahoma" w:hAnsi="Tahoma" w:cs="Tahoma"/>
        </w:rPr>
      </w:pPr>
    </w:p>
    <w:p w:rsidR="00B143AC" w:rsidRPr="00281671" w:rsidRDefault="00477DB4" w:rsidP="00B143AC">
      <w:pPr>
        <w:pStyle w:val="WW-Textosinformato"/>
        <w:tabs>
          <w:tab w:val="left" w:pos="567"/>
        </w:tabs>
        <w:jc w:val="both"/>
        <w:rPr>
          <w:rFonts w:ascii="Tahoma" w:hAnsi="Tahoma" w:cs="Tahoma"/>
          <w:b/>
          <w:lang w:val="es-ES_tradnl"/>
        </w:rPr>
      </w:pPr>
      <w:r w:rsidRPr="00281671">
        <w:rPr>
          <w:rFonts w:ascii="Tahoma" w:hAnsi="Tahoma" w:cs="Tahoma"/>
          <w:b/>
          <w:lang w:val="es-ES_tradnl"/>
        </w:rPr>
        <w:t>2.8</w:t>
      </w:r>
      <w:r w:rsidR="00B143AC" w:rsidRPr="00281671">
        <w:rPr>
          <w:rFonts w:ascii="Tahoma" w:hAnsi="Tahoma" w:cs="Tahoma"/>
          <w:b/>
          <w:lang w:val="es-ES_tradnl"/>
        </w:rPr>
        <w:tab/>
        <w:t xml:space="preserve">PLAZO PARA </w:t>
      </w:r>
      <w:smartTag w:uri="urn:schemas-microsoft-com:office:smarttags" w:element="PersonName">
        <w:smartTagPr>
          <w:attr w:name="ProductID" w:val="LA SUSCRIPCIￓN DEL"/>
        </w:smartTagPr>
        <w:r w:rsidR="00B143AC" w:rsidRPr="00281671">
          <w:rPr>
            <w:rFonts w:ascii="Tahoma" w:hAnsi="Tahoma" w:cs="Tahoma"/>
            <w:b/>
            <w:lang w:val="es-ES_tradnl"/>
          </w:rPr>
          <w:t>LA SUSCRIPCIÓN DEL</w:t>
        </w:r>
      </w:smartTag>
      <w:r w:rsidR="00B143AC" w:rsidRPr="00281671">
        <w:rPr>
          <w:rFonts w:ascii="Tahoma" w:hAnsi="Tahoma" w:cs="Tahoma"/>
          <w:b/>
          <w:lang w:val="es-ES_tradnl"/>
        </w:rPr>
        <w:t xml:space="preserve"> CONTRATO</w:t>
      </w:r>
    </w:p>
    <w:p w:rsidR="00B143AC" w:rsidRPr="00281671" w:rsidRDefault="00B143AC" w:rsidP="00B143AC">
      <w:pPr>
        <w:pStyle w:val="WW-Textosinformato"/>
        <w:tabs>
          <w:tab w:val="right" w:pos="10782"/>
        </w:tabs>
        <w:ind w:left="1470"/>
        <w:jc w:val="both"/>
        <w:rPr>
          <w:rFonts w:ascii="Tahoma" w:hAnsi="Tahoma" w:cs="Tahoma"/>
          <w:b/>
          <w:lang w:val="es-ES_tradnl"/>
        </w:rPr>
      </w:pPr>
    </w:p>
    <w:p w:rsidR="00B143AC" w:rsidRPr="00281671" w:rsidRDefault="00B143AC" w:rsidP="00B143AC">
      <w:pPr>
        <w:pStyle w:val="WW-Textosinformato"/>
        <w:tabs>
          <w:tab w:val="right" w:pos="10782"/>
        </w:tabs>
        <w:ind w:left="708"/>
        <w:jc w:val="both"/>
        <w:rPr>
          <w:rFonts w:ascii="Tahoma" w:eastAsia="Times New Roman" w:hAnsi="Tahoma" w:cs="Tahoma"/>
          <w:b/>
          <w:i/>
          <w:color w:val="0000FF"/>
          <w:lang w:val="es-ES"/>
        </w:rPr>
      </w:pPr>
      <w:r w:rsidRPr="00281671">
        <w:rPr>
          <w:rFonts w:ascii="Tahoma" w:hAnsi="Tahoma" w:cs="Tahoma"/>
          <w:lang w:val="es-ES_tradnl"/>
        </w:rPr>
        <w:t xml:space="preserve">El postor ganador de la buena pro deberá presentar toda la documentación requerida para la suscripción del contrato en el plazo de </w:t>
      </w:r>
      <w:r w:rsidR="00611707" w:rsidRPr="00611707">
        <w:rPr>
          <w:rFonts w:ascii="Tahoma" w:hAnsi="Tahoma" w:cs="Tahoma"/>
          <w:color w:val="0000FF"/>
          <w:lang w:val="es-ES_tradnl"/>
        </w:rPr>
        <w:t>diez (10)</w:t>
      </w:r>
      <w:r w:rsidR="00611707">
        <w:rPr>
          <w:rFonts w:ascii="Tahoma" w:hAnsi="Tahoma" w:cs="Tahoma"/>
          <w:lang w:val="es-ES_tradnl"/>
        </w:rPr>
        <w:t xml:space="preserve"> </w:t>
      </w:r>
      <w:r w:rsidRPr="00281671">
        <w:rPr>
          <w:rFonts w:ascii="Tahoma" w:hAnsi="Tahoma" w:cs="Tahoma"/>
          <w:lang w:val="es-ES_tradnl"/>
        </w:rPr>
        <w:t>días hábiles</w:t>
      </w:r>
      <w:r w:rsidR="00611707">
        <w:rPr>
          <w:rFonts w:ascii="Tahoma" w:hAnsi="Tahoma" w:cs="Tahoma"/>
          <w:lang w:val="es-ES_tradnl"/>
        </w:rPr>
        <w:t>.</w:t>
      </w:r>
      <w:r w:rsidRPr="00281671">
        <w:rPr>
          <w:rFonts w:ascii="Tahoma" w:hAnsi="Tahoma" w:cs="Tahoma"/>
          <w:i/>
          <w:lang w:val="es-ES_tradnl"/>
        </w:rPr>
        <w:t xml:space="preserve"> </w:t>
      </w:r>
      <w:r w:rsidRPr="00281671">
        <w:rPr>
          <w:rFonts w:ascii="Tahoma" w:hAnsi="Tahoma" w:cs="Tahoma"/>
          <w:lang w:val="es-ES_tradnl"/>
        </w:rPr>
        <w:t xml:space="preserve">La citada documentación deberá ser presentada en </w:t>
      </w:r>
      <w:smartTag w:uri="urn:schemas-microsoft-com:office:smarttags" w:element="PersonName">
        <w:smartTagPr>
          <w:attr w:name="ProductID" w:val="la Mesa"/>
        </w:smartTagPr>
        <w:r w:rsidR="00611707">
          <w:rPr>
            <w:rFonts w:ascii="Tahoma" w:hAnsi="Tahoma" w:cs="Tahoma"/>
            <w:lang w:val="es-ES_tradnl"/>
          </w:rPr>
          <w:t>la Mesa</w:t>
        </w:r>
      </w:smartTag>
      <w:r w:rsidR="00611707">
        <w:rPr>
          <w:rFonts w:ascii="Tahoma" w:hAnsi="Tahoma" w:cs="Tahoma"/>
          <w:lang w:val="es-ES_tradnl"/>
        </w:rPr>
        <w:t xml:space="preserve"> de Partes de </w:t>
      </w:r>
      <w:smartTag w:uri="urn:schemas-microsoft-com:office:smarttags" w:element="PersonName">
        <w:smartTagPr>
          <w:attr w:name="ProductID" w:val="la Entidad"/>
        </w:smartTagPr>
        <w:r w:rsidR="00611707">
          <w:rPr>
            <w:rFonts w:ascii="Tahoma" w:hAnsi="Tahoma" w:cs="Tahoma"/>
            <w:lang w:val="es-ES_tradnl"/>
          </w:rPr>
          <w:t>la Entidad</w:t>
        </w:r>
      </w:smartTag>
      <w:r w:rsidR="00611707">
        <w:rPr>
          <w:rFonts w:ascii="Tahoma" w:hAnsi="Tahoma" w:cs="Tahoma"/>
          <w:lang w:val="es-ES_tradnl"/>
        </w:rPr>
        <w:t xml:space="preserve"> sito en Av. Elmer Faucett Nº 3970 – Callao.</w:t>
      </w:r>
      <w:r w:rsidRPr="00281671">
        <w:rPr>
          <w:rFonts w:ascii="Tahoma" w:eastAsia="Times New Roman" w:hAnsi="Tahoma" w:cs="Tahoma"/>
          <w:b/>
          <w:i/>
          <w:color w:val="0000FF"/>
          <w:lang w:val="es-ES"/>
        </w:rPr>
        <w:t xml:space="preserve"> </w:t>
      </w:r>
    </w:p>
    <w:p w:rsidR="00844F15" w:rsidRPr="00281671" w:rsidRDefault="00844F15" w:rsidP="00844F15">
      <w:pPr>
        <w:pStyle w:val="WW-Textosinformato"/>
        <w:tabs>
          <w:tab w:val="left" w:pos="567"/>
          <w:tab w:val="right" w:pos="10782"/>
        </w:tabs>
        <w:ind w:left="567"/>
        <w:jc w:val="both"/>
        <w:rPr>
          <w:rFonts w:ascii="Tahoma" w:hAnsi="Tahoma" w:cs="Tahoma"/>
          <w:lang w:val="es-ES"/>
        </w:rPr>
      </w:pPr>
    </w:p>
    <w:p w:rsidR="0004188F" w:rsidRPr="00281671" w:rsidRDefault="00477DB4" w:rsidP="00611707">
      <w:pPr>
        <w:pStyle w:val="WW-Textosinformato"/>
        <w:numPr>
          <w:ilvl w:val="1"/>
          <w:numId w:val="41"/>
        </w:numPr>
        <w:tabs>
          <w:tab w:val="left" w:pos="567"/>
          <w:tab w:val="right" w:pos="10782"/>
        </w:tabs>
        <w:jc w:val="both"/>
        <w:rPr>
          <w:rFonts w:ascii="Tahoma" w:hAnsi="Tahoma" w:cs="Tahoma"/>
          <w:b/>
          <w:lang w:val="es-ES_tradnl"/>
        </w:rPr>
      </w:pPr>
      <w:r w:rsidRPr="00281671">
        <w:rPr>
          <w:rFonts w:ascii="Tahoma" w:hAnsi="Tahoma" w:cs="Tahoma"/>
          <w:b/>
          <w:lang w:val="es-ES_tradnl"/>
        </w:rPr>
        <w:t>P</w:t>
      </w:r>
      <w:r w:rsidR="0004188F" w:rsidRPr="00281671">
        <w:rPr>
          <w:rFonts w:ascii="Tahoma" w:hAnsi="Tahoma" w:cs="Tahoma"/>
          <w:b/>
          <w:lang w:val="es-ES_tradnl"/>
        </w:rPr>
        <w:t>LAZO PARA EL PAGO</w:t>
      </w:r>
    </w:p>
    <w:p w:rsidR="00B36023" w:rsidRPr="00281671" w:rsidRDefault="00B36023" w:rsidP="0004188F">
      <w:pPr>
        <w:pStyle w:val="WW-Textosinformato"/>
        <w:tabs>
          <w:tab w:val="left" w:pos="567"/>
          <w:tab w:val="right" w:pos="10782"/>
        </w:tabs>
        <w:ind w:left="567"/>
        <w:jc w:val="both"/>
        <w:rPr>
          <w:rFonts w:ascii="Tahoma" w:hAnsi="Tahoma" w:cs="Tahoma"/>
          <w:lang w:val="es-ES_tradnl"/>
        </w:rPr>
      </w:pPr>
    </w:p>
    <w:p w:rsidR="0004188F" w:rsidRPr="00281671" w:rsidRDefault="0004188F" w:rsidP="0004188F">
      <w:pPr>
        <w:pStyle w:val="WW-Textosinformato"/>
        <w:tabs>
          <w:tab w:val="left" w:pos="567"/>
          <w:tab w:val="right" w:pos="10782"/>
        </w:tabs>
        <w:ind w:left="567"/>
        <w:jc w:val="both"/>
        <w:rPr>
          <w:rFonts w:ascii="Tahoma" w:hAnsi="Tahoma" w:cs="Tahoma"/>
          <w:lang w:val="es-ES_tradnl"/>
        </w:rPr>
      </w:pPr>
      <w:smartTag w:uri="urn:schemas-microsoft-com:office:smarttags" w:element="PersonName">
        <w:smartTagPr>
          <w:attr w:name="ProductID" w:val="la Entidad"/>
        </w:smartTagPr>
        <w:r w:rsidRPr="00281671">
          <w:rPr>
            <w:rFonts w:ascii="Tahoma" w:hAnsi="Tahoma" w:cs="Tahoma"/>
            <w:lang w:val="es-ES_tradnl"/>
          </w:rPr>
          <w:t>La Entidad</w:t>
        </w:r>
      </w:smartTag>
      <w:r w:rsidRPr="00281671">
        <w:rPr>
          <w:rFonts w:ascii="Tahoma" w:hAnsi="Tahoma" w:cs="Tahoma"/>
          <w:lang w:val="es-ES_tradnl"/>
        </w:rPr>
        <w:t xml:space="preserve"> se compromete a efectuar el pago al contratista en un plazo máximo de </w:t>
      </w:r>
      <w:r w:rsidR="00611707" w:rsidRPr="00611707">
        <w:rPr>
          <w:rFonts w:ascii="Tahoma" w:hAnsi="Tahoma" w:cs="Tahoma"/>
          <w:color w:val="0000FF"/>
          <w:lang w:val="es-ES_tradnl"/>
        </w:rPr>
        <w:t>diez (10)</w:t>
      </w:r>
      <w:r w:rsidRPr="00611707">
        <w:rPr>
          <w:rFonts w:ascii="Tahoma" w:hAnsi="Tahoma" w:cs="Tahoma"/>
          <w:color w:val="0000FF"/>
          <w:lang w:val="es-ES_tradnl"/>
        </w:rPr>
        <w:t xml:space="preserve"> </w:t>
      </w:r>
      <w:r w:rsidRPr="00281671">
        <w:rPr>
          <w:rFonts w:ascii="Tahoma" w:hAnsi="Tahoma" w:cs="Tahoma"/>
          <w:lang w:val="es-ES_tradnl"/>
        </w:rPr>
        <w:t>días calendario de otorgada la conformidad de recepción de la prestación.</w:t>
      </w:r>
    </w:p>
    <w:p w:rsidR="006B28A6" w:rsidRPr="00281671" w:rsidRDefault="006B28A6" w:rsidP="0004188F">
      <w:pPr>
        <w:pStyle w:val="WW-Textosinformato"/>
        <w:tabs>
          <w:tab w:val="left" w:pos="567"/>
          <w:tab w:val="right" w:pos="10782"/>
        </w:tabs>
        <w:ind w:left="1470"/>
        <w:jc w:val="both"/>
        <w:rPr>
          <w:rFonts w:ascii="Tahoma" w:hAnsi="Tahoma" w:cs="Tahoma"/>
          <w:lang w:val="es-ES_tradnl"/>
        </w:rPr>
      </w:pPr>
    </w:p>
    <w:p w:rsidR="0004188F" w:rsidRPr="00281671" w:rsidRDefault="0004188F" w:rsidP="0004188F">
      <w:pPr>
        <w:pStyle w:val="WW-Textosinformato"/>
        <w:tabs>
          <w:tab w:val="num" w:pos="567"/>
          <w:tab w:val="right" w:pos="10782"/>
        </w:tabs>
        <w:jc w:val="both"/>
        <w:rPr>
          <w:rFonts w:ascii="Tahoma" w:hAnsi="Tahoma" w:cs="Tahoma"/>
          <w:b/>
          <w:lang w:val="es-ES_tradnl"/>
        </w:rPr>
      </w:pPr>
      <w:r w:rsidRPr="00281671">
        <w:rPr>
          <w:rFonts w:ascii="Tahoma" w:hAnsi="Tahoma" w:cs="Tahoma"/>
          <w:b/>
          <w:lang w:val="es-ES_tradnl"/>
        </w:rPr>
        <w:t>2.</w:t>
      </w:r>
      <w:r w:rsidR="00B143AC" w:rsidRPr="00281671">
        <w:rPr>
          <w:rFonts w:ascii="Tahoma" w:hAnsi="Tahoma" w:cs="Tahoma"/>
          <w:b/>
          <w:lang w:val="es-ES_tradnl"/>
        </w:rPr>
        <w:t>1</w:t>
      </w:r>
      <w:r w:rsidR="00611707">
        <w:rPr>
          <w:rFonts w:ascii="Tahoma" w:hAnsi="Tahoma" w:cs="Tahoma"/>
          <w:b/>
          <w:lang w:val="es-ES_tradnl"/>
        </w:rPr>
        <w:t>0</w:t>
      </w:r>
      <w:r w:rsidRPr="00281671">
        <w:rPr>
          <w:rFonts w:ascii="Tahoma" w:hAnsi="Tahoma" w:cs="Tahoma"/>
          <w:b/>
          <w:lang w:val="es-ES_tradnl"/>
        </w:rPr>
        <w:tab/>
        <w:t>FORMA DE PAGO</w:t>
      </w:r>
    </w:p>
    <w:p w:rsidR="0004188F" w:rsidRPr="00281671" w:rsidRDefault="0004188F" w:rsidP="0004188F">
      <w:pPr>
        <w:pStyle w:val="WW-Textosinformato"/>
        <w:tabs>
          <w:tab w:val="right" w:pos="10782"/>
        </w:tabs>
        <w:ind w:left="567"/>
        <w:jc w:val="both"/>
        <w:rPr>
          <w:rFonts w:ascii="Tahoma" w:hAnsi="Tahoma" w:cs="Tahoma"/>
          <w:b/>
          <w:i/>
          <w:color w:val="0000FF"/>
          <w:lang w:val="es-ES"/>
        </w:rPr>
      </w:pPr>
    </w:p>
    <w:p w:rsidR="0004188F" w:rsidRPr="00281671" w:rsidRDefault="0004188F" w:rsidP="0004188F">
      <w:pPr>
        <w:pStyle w:val="WW-Textosinformato"/>
        <w:tabs>
          <w:tab w:val="right" w:pos="10782"/>
        </w:tabs>
        <w:ind w:left="567"/>
        <w:jc w:val="both"/>
        <w:rPr>
          <w:rFonts w:ascii="Tahoma" w:hAnsi="Tahoma" w:cs="Tahoma"/>
          <w:lang w:val="es-ES"/>
        </w:rPr>
      </w:pPr>
      <w:r w:rsidRPr="00281671">
        <w:rPr>
          <w:rFonts w:ascii="Tahoma" w:hAnsi="Tahoma" w:cs="Tahoma"/>
          <w:lang w:val="es-ES"/>
        </w:rPr>
        <w:t xml:space="preserve">De acuerdo con el artículo 176º del Reglamento, para efectos del pago de las contraprestaciones ejecutadas por el contratista, </w:t>
      </w:r>
      <w:smartTag w:uri="urn:schemas-microsoft-com:office:smarttags" w:element="PersonName">
        <w:smartTagPr>
          <w:attr w:name="ProductID" w:val="la Entidad"/>
        </w:smartTagPr>
        <w:r w:rsidRPr="00281671">
          <w:rPr>
            <w:rFonts w:ascii="Tahoma" w:hAnsi="Tahoma" w:cs="Tahoma"/>
            <w:lang w:val="es-ES"/>
          </w:rPr>
          <w:t>la Entidad</w:t>
        </w:r>
      </w:smartTag>
      <w:r w:rsidRPr="00281671">
        <w:rPr>
          <w:rFonts w:ascii="Tahoma" w:hAnsi="Tahoma" w:cs="Tahoma"/>
          <w:lang w:val="es-ES"/>
        </w:rPr>
        <w:t xml:space="preserve"> deberá contar con la siguiente documentación:</w:t>
      </w:r>
    </w:p>
    <w:p w:rsidR="0004188F" w:rsidRPr="00281671" w:rsidRDefault="0004188F" w:rsidP="0004188F">
      <w:pPr>
        <w:pStyle w:val="WW-Textosinformato"/>
        <w:tabs>
          <w:tab w:val="right" w:pos="10782"/>
        </w:tabs>
        <w:ind w:left="567"/>
        <w:jc w:val="both"/>
        <w:rPr>
          <w:rFonts w:ascii="Tahoma" w:hAnsi="Tahoma" w:cs="Tahoma"/>
          <w:b/>
          <w:color w:val="0000FF"/>
          <w:lang w:val="es-ES"/>
        </w:rPr>
      </w:pPr>
    </w:p>
    <w:p w:rsidR="0004188F" w:rsidRPr="00281671" w:rsidRDefault="0004188F" w:rsidP="0004188F">
      <w:pPr>
        <w:pStyle w:val="WW-Textosinformato"/>
        <w:numPr>
          <w:ilvl w:val="0"/>
          <w:numId w:val="7"/>
        </w:numPr>
        <w:tabs>
          <w:tab w:val="clear" w:pos="1470"/>
          <w:tab w:val="num" w:pos="851"/>
          <w:tab w:val="right" w:pos="10782"/>
        </w:tabs>
        <w:ind w:left="851" w:hanging="284"/>
        <w:jc w:val="both"/>
        <w:rPr>
          <w:rFonts w:ascii="Tahoma" w:hAnsi="Tahoma" w:cs="Tahoma"/>
          <w:b/>
          <w:i/>
          <w:color w:val="0000FF"/>
          <w:lang w:val="es-ES"/>
        </w:rPr>
      </w:pPr>
      <w:r w:rsidRPr="00281671">
        <w:rPr>
          <w:rFonts w:ascii="Tahoma" w:hAnsi="Tahoma" w:cs="Tahoma"/>
          <w:lang w:val="es-ES"/>
        </w:rPr>
        <w:t>Recepción y conformidad de</w:t>
      </w:r>
      <w:r w:rsidR="000520BD">
        <w:rPr>
          <w:rFonts w:ascii="Tahoma" w:hAnsi="Tahoma" w:cs="Tahoma"/>
          <w:lang w:val="es-ES"/>
        </w:rPr>
        <w:t xml:space="preserve"> la </w:t>
      </w:r>
      <w:r w:rsidR="009A6ED3">
        <w:rPr>
          <w:rFonts w:ascii="Tahoma" w:hAnsi="Tahoma" w:cs="Tahoma"/>
          <w:lang w:val="es-ES"/>
        </w:rPr>
        <w:t xml:space="preserve">Jefatura de la </w:t>
      </w:r>
      <w:r w:rsidR="000520BD" w:rsidRPr="000520BD">
        <w:rPr>
          <w:rFonts w:ascii="Tahoma" w:hAnsi="Tahoma" w:cs="Tahoma"/>
          <w:color w:val="0000FF"/>
          <w:lang w:val="es-ES"/>
        </w:rPr>
        <w:t>Oficina de Recursos Humanos</w:t>
      </w:r>
      <w:r w:rsidR="000520BD">
        <w:rPr>
          <w:rFonts w:ascii="Tahoma" w:hAnsi="Tahoma" w:cs="Tahoma"/>
          <w:lang w:val="es-ES"/>
        </w:rPr>
        <w:t>.</w:t>
      </w:r>
    </w:p>
    <w:p w:rsidR="0004188F" w:rsidRPr="00281671" w:rsidRDefault="0004188F" w:rsidP="0004188F">
      <w:pPr>
        <w:pStyle w:val="WW-Textosinformato"/>
        <w:numPr>
          <w:ilvl w:val="0"/>
          <w:numId w:val="7"/>
        </w:numPr>
        <w:tabs>
          <w:tab w:val="clear" w:pos="1470"/>
          <w:tab w:val="num" w:pos="851"/>
          <w:tab w:val="right" w:pos="10782"/>
        </w:tabs>
        <w:ind w:left="851" w:hanging="284"/>
        <w:jc w:val="both"/>
        <w:rPr>
          <w:rFonts w:ascii="Tahoma" w:hAnsi="Tahoma" w:cs="Tahoma"/>
          <w:lang w:val="es-ES"/>
        </w:rPr>
      </w:pPr>
      <w:r w:rsidRPr="00281671">
        <w:rPr>
          <w:rFonts w:ascii="Tahoma" w:hAnsi="Tahoma" w:cs="Tahoma"/>
          <w:lang w:val="es-ES"/>
        </w:rPr>
        <w:t xml:space="preserve">Informe del funcionario responsable del área usuaria </w:t>
      </w:r>
      <w:r w:rsidR="009A6ED3">
        <w:rPr>
          <w:rFonts w:ascii="Tahoma" w:hAnsi="Tahoma" w:cs="Tahoma"/>
          <w:lang w:val="es-ES"/>
        </w:rPr>
        <w:t>(</w:t>
      </w:r>
      <w:r w:rsidR="009A6ED3" w:rsidRPr="000520BD">
        <w:rPr>
          <w:rFonts w:ascii="Tahoma" w:hAnsi="Tahoma" w:cs="Tahoma"/>
          <w:color w:val="0000FF"/>
          <w:lang w:val="es-ES"/>
        </w:rPr>
        <w:t>Oficina de Recursos Humanos</w:t>
      </w:r>
      <w:r w:rsidR="009A6ED3">
        <w:rPr>
          <w:rFonts w:ascii="Tahoma" w:hAnsi="Tahoma" w:cs="Tahoma"/>
          <w:color w:val="0000FF"/>
          <w:lang w:val="es-ES"/>
        </w:rPr>
        <w:t>)</w:t>
      </w:r>
      <w:r w:rsidR="004836A1">
        <w:rPr>
          <w:rFonts w:ascii="Tahoma" w:hAnsi="Tahoma" w:cs="Tahoma"/>
          <w:lang w:val="es-ES"/>
        </w:rPr>
        <w:t xml:space="preserve"> </w:t>
      </w:r>
      <w:r w:rsidRPr="00281671">
        <w:rPr>
          <w:rFonts w:ascii="Tahoma" w:hAnsi="Tahoma" w:cs="Tahoma"/>
          <w:lang w:val="es-ES"/>
        </w:rPr>
        <w:t>emitiendo su conformidad de la prestación efectuada.</w:t>
      </w:r>
    </w:p>
    <w:p w:rsidR="0004188F" w:rsidRPr="00281671" w:rsidRDefault="0004188F" w:rsidP="0004188F">
      <w:pPr>
        <w:pStyle w:val="WW-Textosinformato"/>
        <w:numPr>
          <w:ilvl w:val="0"/>
          <w:numId w:val="7"/>
        </w:numPr>
        <w:tabs>
          <w:tab w:val="clear" w:pos="1470"/>
          <w:tab w:val="num" w:pos="851"/>
          <w:tab w:val="right" w:pos="10782"/>
        </w:tabs>
        <w:ind w:hanging="903"/>
        <w:jc w:val="both"/>
        <w:rPr>
          <w:rFonts w:ascii="Tahoma" w:hAnsi="Tahoma" w:cs="Tahoma"/>
          <w:lang w:val="es-ES"/>
        </w:rPr>
      </w:pPr>
      <w:r w:rsidRPr="00281671">
        <w:rPr>
          <w:rFonts w:ascii="Tahoma" w:hAnsi="Tahoma" w:cs="Tahoma"/>
          <w:lang w:val="es-ES"/>
        </w:rPr>
        <w:t>Factura</w:t>
      </w:r>
    </w:p>
    <w:p w:rsidR="0004188F" w:rsidRPr="00281671" w:rsidRDefault="0004188F" w:rsidP="0004188F">
      <w:pPr>
        <w:pStyle w:val="WW-Textosinformato"/>
        <w:tabs>
          <w:tab w:val="right" w:pos="10782"/>
        </w:tabs>
        <w:ind w:left="567"/>
        <w:jc w:val="both"/>
        <w:rPr>
          <w:rFonts w:ascii="Tahoma" w:eastAsia="SimSun" w:hAnsi="Tahoma" w:cs="Tahoma"/>
          <w:lang w:val="es-ES"/>
        </w:rPr>
      </w:pPr>
    </w:p>
    <w:p w:rsidR="00A77666" w:rsidRDefault="00A77666"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9A6ED3" w:rsidRDefault="009A6ED3" w:rsidP="0028216D">
      <w:pPr>
        <w:pStyle w:val="WW-Textosinformato"/>
        <w:tabs>
          <w:tab w:val="right" w:pos="10782"/>
        </w:tabs>
        <w:ind w:left="567"/>
        <w:jc w:val="both"/>
        <w:rPr>
          <w:rFonts w:ascii="Tahoma" w:eastAsia="SimSun" w:hAnsi="Tahoma" w:cs="Tahoma"/>
          <w:lang w:val="es-ES"/>
        </w:rPr>
      </w:pPr>
    </w:p>
    <w:p w:rsidR="00A77666" w:rsidRPr="00281671" w:rsidRDefault="00A77666" w:rsidP="0028216D">
      <w:pPr>
        <w:pStyle w:val="WW-Textosinformato"/>
        <w:tabs>
          <w:tab w:val="right" w:pos="10782"/>
        </w:tabs>
        <w:ind w:left="567"/>
        <w:jc w:val="both"/>
        <w:rPr>
          <w:rFonts w:ascii="Tahoma" w:eastAsia="SimSun" w:hAnsi="Tahoma" w:cs="Tahoma"/>
          <w:lang w:val="es-ES"/>
        </w:rPr>
      </w:pPr>
    </w:p>
    <w:p w:rsidR="00844F15" w:rsidRPr="00281671" w:rsidRDefault="00EA1014" w:rsidP="00844F15">
      <w:pPr>
        <w:pBdr>
          <w:top w:val="single" w:sz="4" w:space="1" w:color="auto"/>
          <w:left w:val="single" w:sz="4" w:space="4" w:color="auto"/>
          <w:bottom w:val="single" w:sz="4" w:space="1" w:color="auto"/>
          <w:right w:val="single" w:sz="4" w:space="4" w:color="auto"/>
        </w:pBdr>
        <w:tabs>
          <w:tab w:val="center" w:pos="6970"/>
          <w:tab w:val="right" w:pos="11389"/>
        </w:tabs>
        <w:jc w:val="center"/>
        <w:rPr>
          <w:rFonts w:ascii="Tahoma" w:hAnsi="Tahoma" w:cs="Tahoma"/>
          <w:b/>
        </w:rPr>
      </w:pPr>
      <w:r w:rsidRPr="00281671">
        <w:rPr>
          <w:rFonts w:ascii="Tahoma" w:hAnsi="Tahoma" w:cs="Tahoma"/>
          <w:b/>
        </w:rPr>
        <w:t>C</w:t>
      </w:r>
      <w:r w:rsidR="00844F15" w:rsidRPr="00281671">
        <w:rPr>
          <w:rFonts w:ascii="Tahoma" w:hAnsi="Tahoma" w:cs="Tahoma"/>
          <w:b/>
        </w:rPr>
        <w:t>APÍTULO III</w:t>
      </w:r>
    </w:p>
    <w:p w:rsidR="00844F15" w:rsidRPr="00281671" w:rsidRDefault="00844F15" w:rsidP="00844F15">
      <w:pPr>
        <w:tabs>
          <w:tab w:val="center" w:pos="5124"/>
          <w:tab w:val="right" w:pos="9543"/>
        </w:tabs>
        <w:rPr>
          <w:rFonts w:ascii="Tahoma" w:hAnsi="Tahoma" w:cs="Tahoma"/>
        </w:rPr>
      </w:pPr>
    </w:p>
    <w:p w:rsidR="00844F15" w:rsidRPr="00281671" w:rsidRDefault="00844F15" w:rsidP="00844F15">
      <w:pPr>
        <w:tabs>
          <w:tab w:val="center" w:pos="5124"/>
          <w:tab w:val="right" w:pos="9543"/>
        </w:tabs>
        <w:rPr>
          <w:rFonts w:ascii="Tahoma" w:hAnsi="Tahoma" w:cs="Tahoma"/>
        </w:rPr>
      </w:pPr>
    </w:p>
    <w:p w:rsidR="00A11331" w:rsidRPr="00281671" w:rsidRDefault="00A11331" w:rsidP="00A11331">
      <w:pPr>
        <w:tabs>
          <w:tab w:val="center" w:pos="5124"/>
          <w:tab w:val="right" w:pos="9543"/>
        </w:tabs>
        <w:jc w:val="center"/>
        <w:rPr>
          <w:rFonts w:ascii="Tahoma" w:hAnsi="Tahoma" w:cs="Tahoma"/>
          <w:b/>
          <w:u w:val="single"/>
        </w:rPr>
      </w:pPr>
      <w:r w:rsidRPr="00281671">
        <w:rPr>
          <w:rFonts w:ascii="Tahoma" w:hAnsi="Tahoma" w:cs="Tahoma"/>
          <w:b/>
          <w:u w:val="single"/>
        </w:rPr>
        <w:t>ESPECIFICACIONES TÉCNICAS Y REQUERIMIENTOS TÉCNICOS MÍNIMOS</w:t>
      </w:r>
    </w:p>
    <w:p w:rsidR="00A11331" w:rsidRPr="00281671" w:rsidRDefault="00B056A1" w:rsidP="00B056A1">
      <w:pPr>
        <w:pStyle w:val="Ttulo1"/>
        <w:ind w:left="0"/>
        <w:jc w:val="center"/>
        <w:rPr>
          <w:rFonts w:ascii="Tahoma" w:hAnsi="Tahoma" w:cs="Tahoma"/>
          <w:b/>
          <w:i w:val="0"/>
        </w:rPr>
      </w:pPr>
      <w:r>
        <w:rPr>
          <w:rFonts w:ascii="Tahoma" w:hAnsi="Tahoma" w:cs="Tahoma"/>
          <w:b/>
          <w:i w:val="0"/>
        </w:rPr>
        <w:t>(Ver Anexo Nº 10)</w:t>
      </w:r>
    </w:p>
    <w:p w:rsidR="00A11331" w:rsidRPr="00281671" w:rsidRDefault="00A11331" w:rsidP="00A11331">
      <w:pPr>
        <w:rPr>
          <w:rFonts w:ascii="Tahoma" w:hAnsi="Tahoma" w:cs="Tahoma"/>
        </w:rPr>
      </w:pPr>
    </w:p>
    <w:p w:rsidR="00A11331" w:rsidRPr="004836A1" w:rsidRDefault="00A11331" w:rsidP="00A11331">
      <w:pPr>
        <w:pStyle w:val="Ttulo"/>
        <w:jc w:val="both"/>
        <w:rPr>
          <w:rFonts w:ascii="Tahoma" w:hAnsi="Tahoma" w:cs="Tahoma"/>
          <w:color w:val="943634" w:themeColor="accent2" w:themeShade="BF"/>
        </w:rPr>
      </w:pPr>
      <w:r w:rsidRPr="004836A1">
        <w:rPr>
          <w:rFonts w:ascii="Tahoma" w:hAnsi="Tahoma" w:cs="Tahoma"/>
          <w:color w:val="943634" w:themeColor="accent2" w:themeShade="BF"/>
        </w:rPr>
        <w:t xml:space="preserve">Aquí deberá indicarse el detalle y descripción de las especificaciones técnicas y requerimientos técnicos mínimos del objeto convocado. De conformidad con el artículo 13º de la Ley, la formulación de las especificaciones técnicas deberá ser realizada por el área usuaria en coordinación con el órgano encargado de las contrataciones de la Entidad, en estricta concordancia con el expediente de contratación. Para ello, deberá tener en cuenta la concurrencia de la pluralidad de proveedores en el mercado y evitar incluir requisitos innecesarios cuyo cumplimiento sólo favorezca a determinados postores. </w:t>
      </w:r>
    </w:p>
    <w:p w:rsidR="00A11331" w:rsidRPr="004836A1" w:rsidRDefault="00A11331" w:rsidP="00A11331">
      <w:pPr>
        <w:pStyle w:val="Ttulo"/>
        <w:jc w:val="both"/>
        <w:rPr>
          <w:rFonts w:ascii="Tahoma" w:hAnsi="Tahoma" w:cs="Tahoma"/>
          <w:color w:val="943634" w:themeColor="accent2" w:themeShade="BF"/>
        </w:rPr>
      </w:pPr>
    </w:p>
    <w:p w:rsidR="00A11331" w:rsidRPr="004836A1" w:rsidRDefault="00A11331" w:rsidP="00A11331">
      <w:pPr>
        <w:pStyle w:val="Ttulo"/>
        <w:jc w:val="both"/>
        <w:rPr>
          <w:rFonts w:ascii="Tahoma" w:hAnsi="Tahoma" w:cs="Tahoma"/>
          <w:color w:val="943634" w:themeColor="accent2" w:themeShade="BF"/>
        </w:rPr>
      </w:pPr>
      <w:r w:rsidRPr="004836A1">
        <w:rPr>
          <w:rFonts w:ascii="Tahoma" w:hAnsi="Tahoma" w:cs="Tahoma"/>
          <w:color w:val="943634" w:themeColor="accent2" w:themeShade="BF"/>
        </w:rPr>
        <w:t xml:space="preserve">Entre otros, debe señalarse el plazo y lugar de ejecución del contrato, y toda condición relativa a la ejecución de las prestaciones. </w:t>
      </w:r>
    </w:p>
    <w:p w:rsidR="00D83849" w:rsidRPr="004836A1" w:rsidRDefault="00D83849" w:rsidP="00A11331">
      <w:pPr>
        <w:pStyle w:val="Ttulo"/>
        <w:jc w:val="both"/>
        <w:rPr>
          <w:rFonts w:ascii="Tahoma" w:hAnsi="Tahoma" w:cs="Tahoma"/>
          <w:color w:val="943634" w:themeColor="accent2" w:themeShade="BF"/>
          <w:u w:val="single"/>
        </w:rPr>
      </w:pPr>
    </w:p>
    <w:p w:rsidR="00D83849" w:rsidRPr="004836A1" w:rsidRDefault="00D83849" w:rsidP="00D83849">
      <w:pPr>
        <w:pStyle w:val="Ttulo"/>
        <w:jc w:val="both"/>
        <w:rPr>
          <w:rFonts w:ascii="Tahoma" w:hAnsi="Tahoma" w:cs="Tahoma"/>
          <w:color w:val="943634" w:themeColor="accent2" w:themeShade="BF"/>
        </w:rPr>
      </w:pPr>
      <w:r w:rsidRPr="004836A1">
        <w:rPr>
          <w:rFonts w:ascii="Tahoma" w:hAnsi="Tahoma" w:cs="Tahoma"/>
          <w:color w:val="943634" w:themeColor="accent2" w:themeShade="BF"/>
        </w:rPr>
        <w:t>Debe indicarse el plazo máximo de responsabilidad del contratista.</w:t>
      </w:r>
    </w:p>
    <w:p w:rsidR="00A11331" w:rsidRPr="004836A1" w:rsidRDefault="00A11331" w:rsidP="00A11331">
      <w:pPr>
        <w:pStyle w:val="Ttulo"/>
        <w:jc w:val="both"/>
        <w:rPr>
          <w:rFonts w:ascii="Tahoma" w:hAnsi="Tahoma" w:cs="Tahoma"/>
          <w:color w:val="943634" w:themeColor="accent2" w:themeShade="BF"/>
        </w:rPr>
      </w:pPr>
    </w:p>
    <w:p w:rsidR="00A11331" w:rsidRPr="004836A1" w:rsidRDefault="00A11331" w:rsidP="00A11331">
      <w:pPr>
        <w:pStyle w:val="Ttulo"/>
        <w:jc w:val="both"/>
        <w:rPr>
          <w:rFonts w:ascii="Tahoma" w:hAnsi="Tahoma" w:cs="Tahoma"/>
          <w:color w:val="943634" w:themeColor="accent2" w:themeShade="BF"/>
        </w:rPr>
      </w:pPr>
      <w:r w:rsidRPr="004836A1">
        <w:rPr>
          <w:rFonts w:ascii="Tahoma" w:hAnsi="Tahoma" w:cs="Tahoma"/>
          <w:color w:val="943634" w:themeColor="accent2" w:themeShade="BF"/>
        </w:rPr>
        <w:t>Asimismo, deberá definir</w:t>
      </w:r>
      <w:r w:rsidR="000472A8" w:rsidRPr="004836A1">
        <w:rPr>
          <w:rFonts w:ascii="Tahoma" w:hAnsi="Tahoma" w:cs="Tahoma"/>
          <w:color w:val="943634" w:themeColor="accent2" w:themeShade="BF"/>
        </w:rPr>
        <w:t>se</w:t>
      </w:r>
      <w:r w:rsidRPr="004836A1">
        <w:rPr>
          <w:rFonts w:ascii="Tahoma" w:hAnsi="Tahoma" w:cs="Tahoma"/>
          <w:color w:val="943634" w:themeColor="accent2" w:themeShade="BF"/>
        </w:rPr>
        <w:t xml:space="preserve"> con precisión la cantidad y calidad del bien a contratar, indicando </w:t>
      </w:r>
      <w:r w:rsidRPr="004836A1">
        <w:rPr>
          <w:rFonts w:ascii="Tahoma" w:hAnsi="Tahoma" w:cs="Tahoma"/>
          <w:color w:val="943634" w:themeColor="accent2" w:themeShade="BF"/>
          <w:u w:val="single"/>
        </w:rPr>
        <w:t>la finalidad pública</w:t>
      </w:r>
      <w:r w:rsidRPr="004836A1">
        <w:rPr>
          <w:rFonts w:ascii="Tahoma" w:hAnsi="Tahoma" w:cs="Tahoma"/>
          <w:color w:val="943634" w:themeColor="accent2" w:themeShade="BF"/>
        </w:rPr>
        <w:t xml:space="preserve"> para la que debe ser contratado.</w:t>
      </w:r>
    </w:p>
    <w:p w:rsidR="00A11331" w:rsidRPr="004836A1" w:rsidRDefault="00A11331" w:rsidP="00A11331">
      <w:pPr>
        <w:pStyle w:val="Ttulo"/>
        <w:jc w:val="both"/>
        <w:rPr>
          <w:rFonts w:ascii="Tahoma" w:hAnsi="Tahoma" w:cs="Tahoma"/>
          <w:color w:val="943634" w:themeColor="accent2" w:themeShade="BF"/>
        </w:rPr>
      </w:pPr>
    </w:p>
    <w:p w:rsidR="00A11331" w:rsidRPr="004836A1" w:rsidRDefault="00A11331" w:rsidP="00A11331">
      <w:pPr>
        <w:pStyle w:val="Ttulo"/>
        <w:jc w:val="both"/>
        <w:rPr>
          <w:rFonts w:ascii="Tahoma" w:hAnsi="Tahoma" w:cs="Tahoma"/>
          <w:color w:val="943634" w:themeColor="accent2" w:themeShade="BF"/>
        </w:rPr>
      </w:pPr>
      <w:r w:rsidRPr="004836A1">
        <w:rPr>
          <w:rFonts w:ascii="Tahoma" w:hAnsi="Tahoma" w:cs="Tahoma"/>
          <w:color w:val="943634" w:themeColor="accent2" w:themeShade="BF"/>
        </w:rPr>
        <w:t>El detalle de las características técnicas deberá cumplir obligatoriamente con los reglamentos técnicos, normas metrológicas y/o sanitarias nacionales, si las hubiere. Estas podrán recoger las condiciones determinadas en las norma técnicas, si las hubiere.</w:t>
      </w:r>
    </w:p>
    <w:p w:rsidR="00A11331" w:rsidRPr="004836A1" w:rsidRDefault="00A11331" w:rsidP="00A11331">
      <w:pPr>
        <w:jc w:val="both"/>
        <w:rPr>
          <w:rFonts w:ascii="Tahoma" w:hAnsi="Tahoma" w:cs="Tahoma"/>
          <w:i/>
          <w:color w:val="943634" w:themeColor="accent2" w:themeShade="BF"/>
        </w:rPr>
      </w:pPr>
    </w:p>
    <w:p w:rsidR="00487FF7" w:rsidRPr="004836A1" w:rsidRDefault="00487FF7" w:rsidP="00487FF7">
      <w:pPr>
        <w:tabs>
          <w:tab w:val="center" w:pos="6361"/>
          <w:tab w:val="right" w:pos="10780"/>
        </w:tabs>
        <w:jc w:val="both"/>
        <w:rPr>
          <w:rFonts w:ascii="Tahoma" w:hAnsi="Tahoma" w:cs="Tahoma"/>
          <w:i/>
          <w:color w:val="943634" w:themeColor="accent2" w:themeShade="BF"/>
          <w:u w:val="single"/>
        </w:rPr>
      </w:pPr>
      <w:r w:rsidRPr="004836A1">
        <w:rPr>
          <w:rFonts w:ascii="Tahoma" w:hAnsi="Tahoma" w:cs="Tahoma"/>
          <w:i/>
          <w:color w:val="943634" w:themeColor="accent2" w:themeShade="BF"/>
          <w:u w:val="single"/>
        </w:rPr>
        <w:t>MUY IMPORTANTE:</w:t>
      </w:r>
    </w:p>
    <w:p w:rsidR="00487FF7" w:rsidRPr="004836A1" w:rsidRDefault="00487FF7" w:rsidP="00487FF7">
      <w:pPr>
        <w:tabs>
          <w:tab w:val="center" w:pos="6361"/>
          <w:tab w:val="right" w:pos="10780"/>
        </w:tabs>
        <w:jc w:val="both"/>
        <w:rPr>
          <w:rFonts w:ascii="Tahoma" w:hAnsi="Tahoma" w:cs="Tahoma"/>
          <w:i/>
          <w:color w:val="943634" w:themeColor="accent2" w:themeShade="BF"/>
        </w:rPr>
      </w:pPr>
      <w:r w:rsidRPr="004836A1">
        <w:rPr>
          <w:rFonts w:ascii="Tahoma" w:hAnsi="Tahoma" w:cs="Tahoma"/>
          <w:i/>
          <w:color w:val="943634" w:themeColor="accent2" w:themeShade="BF"/>
        </w:rPr>
        <w:t xml:space="preserve">Debe indicarse si se trata de una contratación por ítems, </w:t>
      </w:r>
      <w:r w:rsidR="00834849" w:rsidRPr="004836A1">
        <w:rPr>
          <w:rFonts w:ascii="Tahoma" w:hAnsi="Tahoma" w:cs="Tahoma"/>
          <w:i/>
          <w:color w:val="943634" w:themeColor="accent2" w:themeShade="BF"/>
        </w:rPr>
        <w:t>p</w:t>
      </w:r>
      <w:r w:rsidRPr="004836A1">
        <w:rPr>
          <w:rFonts w:ascii="Tahoma" w:hAnsi="Tahoma" w:cs="Tahoma"/>
          <w:i/>
          <w:color w:val="943634" w:themeColor="accent2" w:themeShade="BF"/>
        </w:rPr>
        <w:t xml:space="preserve">aquetes o lotes y detallarse dicha información. </w:t>
      </w:r>
    </w:p>
    <w:p w:rsidR="00487FF7" w:rsidRPr="004836A1" w:rsidRDefault="00487FF7" w:rsidP="00487FF7">
      <w:pPr>
        <w:tabs>
          <w:tab w:val="center" w:pos="5124"/>
          <w:tab w:val="right" w:pos="9543"/>
        </w:tabs>
        <w:rPr>
          <w:rFonts w:ascii="Tahoma" w:hAnsi="Tahoma" w:cs="Tahoma"/>
          <w:b/>
          <w:color w:val="943634" w:themeColor="accent2" w:themeShade="BF"/>
        </w:rPr>
      </w:pPr>
    </w:p>
    <w:p w:rsidR="006F0B15" w:rsidRPr="00281671" w:rsidRDefault="006F0B15" w:rsidP="00A11331">
      <w:pPr>
        <w:jc w:val="both"/>
        <w:rPr>
          <w:rFonts w:ascii="Tahoma" w:hAnsi="Tahoma" w:cs="Tahoma"/>
          <w:i/>
        </w:rPr>
      </w:pPr>
    </w:p>
    <w:p w:rsidR="006F0B15" w:rsidRPr="00281671" w:rsidRDefault="006F0B15" w:rsidP="00A11331">
      <w:pPr>
        <w:jc w:val="both"/>
        <w:rPr>
          <w:rFonts w:ascii="Tahoma" w:hAnsi="Tahoma" w:cs="Tahoma"/>
          <w:i/>
        </w:rPr>
      </w:pPr>
    </w:p>
    <w:p w:rsidR="006F0B15" w:rsidRPr="00281671" w:rsidRDefault="006F0B15" w:rsidP="00A11331">
      <w:pPr>
        <w:jc w:val="both"/>
        <w:rPr>
          <w:rFonts w:ascii="Tahoma" w:hAnsi="Tahoma" w:cs="Tahoma"/>
          <w:i/>
        </w:rPr>
      </w:pPr>
    </w:p>
    <w:p w:rsidR="006F0B15" w:rsidRPr="00281671" w:rsidRDefault="006F0B15" w:rsidP="00A11331">
      <w:pPr>
        <w:jc w:val="both"/>
        <w:rPr>
          <w:rFonts w:ascii="Tahoma" w:hAnsi="Tahoma" w:cs="Tahoma"/>
          <w:i/>
        </w:rPr>
      </w:pPr>
    </w:p>
    <w:p w:rsidR="006F0B15" w:rsidRPr="00281671" w:rsidRDefault="006F0B15" w:rsidP="00A11331">
      <w:pPr>
        <w:jc w:val="both"/>
        <w:rPr>
          <w:rFonts w:ascii="Tahoma" w:hAnsi="Tahoma" w:cs="Tahoma"/>
          <w:i/>
        </w:rPr>
      </w:pPr>
    </w:p>
    <w:p w:rsidR="006F0B15" w:rsidRDefault="006F0B15" w:rsidP="00A11331">
      <w:pPr>
        <w:jc w:val="both"/>
        <w:rPr>
          <w:rFonts w:ascii="Tahoma" w:hAnsi="Tahoma" w:cs="Tahoma"/>
          <w:i/>
        </w:rPr>
      </w:pPr>
    </w:p>
    <w:p w:rsidR="003E2CDE" w:rsidRDefault="003E2CDE" w:rsidP="00A11331">
      <w:pPr>
        <w:jc w:val="both"/>
        <w:rPr>
          <w:rFonts w:ascii="Tahoma" w:hAnsi="Tahoma" w:cs="Tahoma"/>
          <w:i/>
        </w:rPr>
      </w:pPr>
    </w:p>
    <w:p w:rsidR="003E2CDE" w:rsidRDefault="003E2CDE" w:rsidP="00A11331">
      <w:pPr>
        <w:jc w:val="both"/>
        <w:rPr>
          <w:rFonts w:ascii="Tahoma" w:hAnsi="Tahoma" w:cs="Tahoma"/>
          <w:i/>
        </w:rPr>
      </w:pPr>
    </w:p>
    <w:p w:rsidR="003E2CDE" w:rsidRPr="00281671" w:rsidRDefault="003E2CDE" w:rsidP="00A11331">
      <w:pPr>
        <w:jc w:val="both"/>
        <w:rPr>
          <w:rFonts w:ascii="Tahoma" w:hAnsi="Tahoma" w:cs="Tahoma"/>
          <w:i/>
        </w:rPr>
      </w:pPr>
    </w:p>
    <w:p w:rsidR="003E2CDE" w:rsidRDefault="003E2CDE" w:rsidP="00A11331">
      <w:pPr>
        <w:jc w:val="both"/>
        <w:rPr>
          <w:rFonts w:ascii="Tahoma" w:hAnsi="Tahoma" w:cs="Tahoma"/>
          <w:i/>
        </w:rPr>
      </w:pPr>
    </w:p>
    <w:p w:rsidR="009A6ED3" w:rsidRDefault="009A6ED3" w:rsidP="00A11331">
      <w:pPr>
        <w:jc w:val="both"/>
        <w:rPr>
          <w:rFonts w:ascii="Tahoma" w:hAnsi="Tahoma" w:cs="Tahoma"/>
          <w:i/>
        </w:rPr>
      </w:pPr>
    </w:p>
    <w:p w:rsidR="009A6ED3" w:rsidRDefault="009A6ED3" w:rsidP="00A11331">
      <w:pPr>
        <w:jc w:val="both"/>
        <w:rPr>
          <w:rFonts w:ascii="Tahoma" w:hAnsi="Tahoma" w:cs="Tahoma"/>
          <w:i/>
        </w:rPr>
      </w:pPr>
    </w:p>
    <w:p w:rsidR="003E2CDE" w:rsidRDefault="003E2CDE" w:rsidP="00A11331">
      <w:pPr>
        <w:jc w:val="both"/>
        <w:rPr>
          <w:rFonts w:ascii="Tahoma" w:hAnsi="Tahoma" w:cs="Tahoma"/>
          <w:i/>
        </w:rPr>
      </w:pPr>
    </w:p>
    <w:p w:rsidR="003E2CDE" w:rsidRDefault="003E2CDE" w:rsidP="00A11331">
      <w:pPr>
        <w:jc w:val="both"/>
        <w:rPr>
          <w:rFonts w:ascii="Tahoma" w:hAnsi="Tahoma" w:cs="Tahoma"/>
          <w:i/>
        </w:rPr>
      </w:pPr>
    </w:p>
    <w:p w:rsidR="003E2CDE" w:rsidRDefault="003E2CDE" w:rsidP="00A11331">
      <w:pPr>
        <w:jc w:val="both"/>
        <w:rPr>
          <w:rFonts w:ascii="Tahoma" w:hAnsi="Tahoma" w:cs="Tahoma"/>
          <w:i/>
        </w:rPr>
      </w:pPr>
    </w:p>
    <w:p w:rsidR="003E2CDE" w:rsidRDefault="003E2CDE" w:rsidP="00A11331">
      <w:pPr>
        <w:jc w:val="both"/>
        <w:rPr>
          <w:rFonts w:ascii="Tahoma" w:hAnsi="Tahoma" w:cs="Tahoma"/>
          <w:i/>
        </w:rPr>
      </w:pPr>
    </w:p>
    <w:p w:rsidR="003E2CDE" w:rsidRDefault="003E2CDE" w:rsidP="00A11331">
      <w:pPr>
        <w:jc w:val="both"/>
        <w:rPr>
          <w:rFonts w:ascii="Tahoma" w:hAnsi="Tahoma" w:cs="Tahoma"/>
          <w:i/>
        </w:rPr>
      </w:pPr>
    </w:p>
    <w:p w:rsidR="003E2CDE" w:rsidRDefault="003E2CDE" w:rsidP="00A11331">
      <w:pPr>
        <w:jc w:val="both"/>
        <w:rPr>
          <w:rFonts w:ascii="Tahoma" w:hAnsi="Tahoma" w:cs="Tahoma"/>
          <w:i/>
        </w:rPr>
      </w:pPr>
    </w:p>
    <w:p w:rsidR="003E2CDE" w:rsidRDefault="003E2CDE" w:rsidP="00A11331">
      <w:pPr>
        <w:jc w:val="both"/>
        <w:rPr>
          <w:rFonts w:ascii="Tahoma" w:hAnsi="Tahoma" w:cs="Tahoma"/>
          <w:i/>
        </w:rPr>
      </w:pPr>
    </w:p>
    <w:p w:rsidR="004836A1" w:rsidRDefault="004836A1" w:rsidP="00A11331">
      <w:pPr>
        <w:jc w:val="both"/>
        <w:rPr>
          <w:rFonts w:ascii="Tahoma" w:hAnsi="Tahoma" w:cs="Tahoma"/>
          <w:i/>
        </w:rPr>
      </w:pPr>
    </w:p>
    <w:p w:rsidR="004836A1" w:rsidRDefault="004836A1" w:rsidP="00A11331">
      <w:pPr>
        <w:jc w:val="both"/>
        <w:rPr>
          <w:rFonts w:ascii="Tahoma" w:hAnsi="Tahoma" w:cs="Tahoma"/>
          <w:i/>
        </w:rPr>
      </w:pPr>
    </w:p>
    <w:p w:rsidR="004836A1" w:rsidRDefault="004836A1" w:rsidP="00A11331">
      <w:pPr>
        <w:jc w:val="both"/>
        <w:rPr>
          <w:rFonts w:ascii="Tahoma" w:hAnsi="Tahoma" w:cs="Tahoma"/>
          <w:i/>
        </w:rPr>
      </w:pPr>
    </w:p>
    <w:p w:rsidR="003E2CDE" w:rsidRDefault="003E2CDE" w:rsidP="00A11331">
      <w:pPr>
        <w:jc w:val="both"/>
        <w:rPr>
          <w:rFonts w:ascii="Tahoma" w:hAnsi="Tahoma" w:cs="Tahoma"/>
          <w:i/>
        </w:rPr>
      </w:pPr>
    </w:p>
    <w:p w:rsidR="00B056A1" w:rsidRPr="00B056A1" w:rsidRDefault="00B056A1" w:rsidP="00A11331">
      <w:pPr>
        <w:jc w:val="both"/>
        <w:rPr>
          <w:rFonts w:ascii="Tahoma" w:hAnsi="Tahoma" w:cs="Tahoma"/>
          <w:i/>
          <w:color w:val="FF0000"/>
        </w:rPr>
      </w:pPr>
    </w:p>
    <w:p w:rsidR="00844F15" w:rsidRPr="00281671" w:rsidRDefault="00844F15" w:rsidP="00844F15">
      <w:pPr>
        <w:pBdr>
          <w:top w:val="single" w:sz="4" w:space="1" w:color="auto"/>
          <w:left w:val="single" w:sz="4" w:space="4" w:color="auto"/>
          <w:bottom w:val="single" w:sz="4" w:space="1" w:color="auto"/>
          <w:right w:val="single" w:sz="4" w:space="4" w:color="auto"/>
        </w:pBdr>
        <w:tabs>
          <w:tab w:val="center" w:pos="5833"/>
          <w:tab w:val="right" w:pos="10252"/>
        </w:tabs>
        <w:jc w:val="center"/>
        <w:rPr>
          <w:rFonts w:ascii="Tahoma" w:hAnsi="Tahoma" w:cs="Tahoma"/>
          <w:b/>
        </w:rPr>
      </w:pPr>
      <w:r w:rsidRPr="00281671">
        <w:rPr>
          <w:rFonts w:ascii="Tahoma" w:hAnsi="Tahoma" w:cs="Tahoma"/>
          <w:b/>
        </w:rPr>
        <w:t>CAPÍTULO IV</w:t>
      </w:r>
    </w:p>
    <w:p w:rsidR="00844F15" w:rsidRPr="00281671" w:rsidRDefault="00844F15" w:rsidP="00844F15">
      <w:pPr>
        <w:tabs>
          <w:tab w:val="center" w:pos="5124"/>
          <w:tab w:val="right" w:pos="9543"/>
        </w:tabs>
        <w:rPr>
          <w:rFonts w:ascii="Tahoma" w:hAnsi="Tahoma" w:cs="Tahoma"/>
        </w:rPr>
      </w:pPr>
    </w:p>
    <w:p w:rsidR="00271E87" w:rsidRPr="00281671" w:rsidRDefault="00271E87" w:rsidP="00271E87">
      <w:pPr>
        <w:tabs>
          <w:tab w:val="center" w:pos="5833"/>
          <w:tab w:val="right" w:pos="10252"/>
        </w:tabs>
        <w:jc w:val="center"/>
        <w:rPr>
          <w:rFonts w:ascii="Tahoma" w:hAnsi="Tahoma" w:cs="Tahoma"/>
          <w:b/>
          <w:u w:val="single"/>
        </w:rPr>
      </w:pPr>
      <w:r w:rsidRPr="00281671">
        <w:rPr>
          <w:rFonts w:ascii="Tahoma" w:hAnsi="Tahoma" w:cs="Tahoma"/>
          <w:b/>
          <w:u w:val="single"/>
        </w:rPr>
        <w:t>CRITERIOS DE EVALUACIÓN</w:t>
      </w:r>
    </w:p>
    <w:p w:rsidR="00271E87" w:rsidRPr="00281671" w:rsidRDefault="00271E87" w:rsidP="00271E87">
      <w:pPr>
        <w:jc w:val="center"/>
        <w:rPr>
          <w:rFonts w:ascii="Tahoma" w:hAnsi="Tahoma" w:cs="Tahoma"/>
          <w:b/>
        </w:rPr>
      </w:pPr>
      <w:r w:rsidRPr="00281671">
        <w:rPr>
          <w:rFonts w:ascii="Tahoma" w:hAnsi="Tahoma" w:cs="Tahoma"/>
          <w:b/>
        </w:rPr>
        <w:t>PRIMERA ETAPA: EVALUACIÓN TÉCNICA</w:t>
      </w:r>
    </w:p>
    <w:p w:rsidR="00271E87" w:rsidRPr="00951DB5" w:rsidRDefault="00271E87" w:rsidP="00271E87">
      <w:pPr>
        <w:jc w:val="center"/>
        <w:rPr>
          <w:rFonts w:ascii="Tahoma" w:hAnsi="Tahoma" w:cs="Tahoma"/>
          <w:b/>
          <w:color w:val="943634" w:themeColor="accent2" w:themeShade="BF"/>
        </w:rPr>
      </w:pPr>
      <w:r w:rsidRPr="00951DB5">
        <w:rPr>
          <w:rFonts w:ascii="Tahoma" w:hAnsi="Tahoma" w:cs="Tahoma"/>
          <w:b/>
          <w:color w:val="943634" w:themeColor="accent2" w:themeShade="BF"/>
        </w:rPr>
        <w:t>(Puntaje Máximo: 100 Puntos)</w:t>
      </w:r>
    </w:p>
    <w:p w:rsidR="006F26C8" w:rsidRPr="00281671" w:rsidRDefault="006F26C8" w:rsidP="00271E87">
      <w:pPr>
        <w:jc w:val="center"/>
        <w:rPr>
          <w:rFonts w:ascii="Tahoma" w:hAnsi="Tahoma" w:cs="Tahoma"/>
          <w:b/>
        </w:rPr>
      </w:pP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8472"/>
        <w:gridCol w:w="992"/>
      </w:tblGrid>
      <w:tr w:rsidR="00271E87" w:rsidRPr="00281671" w:rsidTr="00951DB5">
        <w:tc>
          <w:tcPr>
            <w:tcW w:w="8472" w:type="dxa"/>
          </w:tcPr>
          <w:p w:rsidR="00271E87" w:rsidRPr="00281671" w:rsidRDefault="00B91E8F" w:rsidP="003625E0">
            <w:pPr>
              <w:ind w:left="38"/>
              <w:jc w:val="both"/>
              <w:rPr>
                <w:rFonts w:ascii="Tahoma" w:hAnsi="Tahoma" w:cs="Tahoma"/>
                <w:i/>
              </w:rPr>
            </w:pPr>
            <w:r>
              <w:rPr>
                <w:rFonts w:ascii="Tahoma" w:hAnsi="Tahoma" w:cs="Tahoma"/>
                <w:b/>
              </w:rPr>
              <w:t>c.1) Factor “Experiencia del P</w:t>
            </w:r>
            <w:r w:rsidR="00271E87" w:rsidRPr="00281671">
              <w:rPr>
                <w:rFonts w:ascii="Tahoma" w:hAnsi="Tahoma" w:cs="Tahoma"/>
                <w:b/>
              </w:rPr>
              <w:t xml:space="preserve">ostor” </w:t>
            </w:r>
          </w:p>
          <w:p w:rsidR="00271E87" w:rsidRPr="00281671" w:rsidRDefault="00A85932" w:rsidP="003625E0">
            <w:pPr>
              <w:pStyle w:val="Sangradetextonormal"/>
              <w:tabs>
                <w:tab w:val="left" w:pos="426"/>
                <w:tab w:val="left" w:pos="1620"/>
              </w:tabs>
              <w:ind w:left="426"/>
              <w:jc w:val="both"/>
              <w:rPr>
                <w:rFonts w:ascii="Tahoma" w:hAnsi="Tahoma" w:cs="Tahoma"/>
                <w:i w:val="0"/>
                <w:iCs/>
              </w:rPr>
            </w:pPr>
            <w:r w:rsidRPr="00281671">
              <w:rPr>
                <w:rFonts w:ascii="Tahoma" w:hAnsi="Tahoma" w:cs="Tahoma"/>
                <w:i w:val="0"/>
                <w:iCs/>
              </w:rPr>
              <w:t xml:space="preserve">Se  calificará considerando el monto facturado acumulado por el postor por la venta de </w:t>
            </w:r>
            <w:r w:rsidRPr="00A85932">
              <w:rPr>
                <w:rFonts w:ascii="Tahoma" w:hAnsi="Tahoma" w:cs="Tahoma"/>
                <w:i w:val="0"/>
                <w:iCs/>
                <w:color w:val="0000FF"/>
              </w:rPr>
              <w:t>Vales de Consumo</w:t>
            </w:r>
            <w:r>
              <w:rPr>
                <w:rFonts w:ascii="Tahoma" w:hAnsi="Tahoma" w:cs="Tahoma"/>
                <w:i w:val="0"/>
                <w:iCs/>
              </w:rPr>
              <w:t xml:space="preserve"> </w:t>
            </w:r>
            <w:r w:rsidRPr="00116FA4">
              <w:rPr>
                <w:rFonts w:ascii="Tahoma" w:hAnsi="Tahoma" w:cs="Tahoma"/>
                <w:i w:val="0"/>
                <w:spacing w:val="-2"/>
              </w:rPr>
              <w:t xml:space="preserve">durante un periodo de </w:t>
            </w:r>
            <w:r w:rsidRPr="00A85932">
              <w:rPr>
                <w:rFonts w:ascii="Tahoma" w:hAnsi="Tahoma" w:cs="Tahoma"/>
                <w:i w:val="0"/>
                <w:color w:val="0000FF"/>
                <w:spacing w:val="-2"/>
              </w:rPr>
              <w:t>ocho (08) años</w:t>
            </w:r>
            <w:r w:rsidRPr="00116FA4">
              <w:rPr>
                <w:rFonts w:ascii="Tahoma" w:hAnsi="Tahoma" w:cs="Tahoma"/>
                <w:i w:val="0"/>
                <w:spacing w:val="-2"/>
              </w:rPr>
              <w:t xml:space="preserve"> </w:t>
            </w:r>
            <w:r w:rsidRPr="00116FA4">
              <w:rPr>
                <w:rFonts w:ascii="Tahoma" w:hAnsi="Tahoma" w:cs="Tahoma"/>
                <w:i w:val="0"/>
                <w:iCs/>
              </w:rPr>
              <w:t>a la fecha</w:t>
            </w:r>
            <w:r w:rsidRPr="00281671">
              <w:rPr>
                <w:rFonts w:ascii="Tahoma" w:hAnsi="Tahoma" w:cs="Tahoma"/>
                <w:i w:val="0"/>
                <w:iCs/>
              </w:rPr>
              <w:t xml:space="preserve"> de la presentación de la propuesta, hasta por un monto máximo acumulado equivalente a </w:t>
            </w:r>
            <w:r w:rsidRPr="00A85932">
              <w:rPr>
                <w:rFonts w:ascii="Tahoma" w:hAnsi="Tahoma" w:cs="Tahoma"/>
                <w:i w:val="0"/>
                <w:iCs/>
                <w:color w:val="0000FF"/>
              </w:rPr>
              <w:t xml:space="preserve">cinco (05) veces el valor referencial total </w:t>
            </w:r>
            <w:r w:rsidRPr="00A85932">
              <w:rPr>
                <w:rFonts w:ascii="Tahoma" w:hAnsi="Tahoma" w:cs="Tahoma"/>
                <w:i w:val="0"/>
                <w:iCs/>
              </w:rPr>
              <w:t>del objeto de la convocatoria.</w:t>
            </w:r>
            <w:r w:rsidRPr="00281671">
              <w:rPr>
                <w:rFonts w:ascii="Tahoma" w:hAnsi="Tahoma" w:cs="Tahoma"/>
                <w:i w:val="0"/>
                <w:iCs/>
              </w:rPr>
              <w:t xml:space="preserve"> Tal experiencia se acreditará mediante contratos y su respectiva conformidad por la venta o suministro efectuados o mediante comprobantes de pago cuya cancelación se acredite documental y fehacientemente</w:t>
            </w:r>
            <w:r>
              <w:rPr>
                <w:rFonts w:ascii="Tahoma" w:hAnsi="Tahoma" w:cs="Tahoma"/>
                <w:i w:val="0"/>
                <w:iCs/>
              </w:rPr>
              <w:t xml:space="preserve"> mediante la presentación de </w:t>
            </w:r>
            <w:r w:rsidRPr="00A85932">
              <w:rPr>
                <w:rFonts w:ascii="Tahoma" w:hAnsi="Tahoma" w:cs="Tahoma"/>
                <w:i w:val="0"/>
                <w:iCs/>
              </w:rPr>
              <w:t>voucher de depósito y/o reporte de estado de cuenta y/o que la cancelación conste en el mismo documento</w:t>
            </w:r>
            <w:r>
              <w:rPr>
                <w:rFonts w:ascii="Tahoma" w:hAnsi="Tahoma" w:cs="Tahoma"/>
                <w:i w:val="0"/>
                <w:iCs/>
              </w:rPr>
              <w:t>.</w:t>
            </w:r>
          </w:p>
          <w:p w:rsidR="00271E87" w:rsidRPr="00281671" w:rsidRDefault="00271E87" w:rsidP="003625E0">
            <w:pPr>
              <w:pStyle w:val="Textoindependiente2"/>
              <w:spacing w:after="0" w:line="240" w:lineRule="auto"/>
              <w:ind w:left="426"/>
              <w:jc w:val="both"/>
              <w:rPr>
                <w:rFonts w:ascii="Tahoma" w:hAnsi="Tahoma" w:cs="Tahoma"/>
                <w:iCs/>
              </w:rPr>
            </w:pPr>
            <w:r w:rsidRPr="00281671">
              <w:rPr>
                <w:rFonts w:ascii="Tahoma" w:hAnsi="Tahoma" w:cs="Tahoma"/>
                <w:iCs/>
              </w:rPr>
              <w:t>La experiencia se acreditará con un máximo de veinte (20) contrataciones, sin importar el número de documentos que las sustenten.</w:t>
            </w:r>
          </w:p>
          <w:p w:rsidR="00271E87" w:rsidRPr="00281671" w:rsidRDefault="00271E87" w:rsidP="003625E0">
            <w:pPr>
              <w:pStyle w:val="Textoindependiente2"/>
              <w:spacing w:after="0" w:line="240" w:lineRule="auto"/>
              <w:ind w:left="464"/>
              <w:jc w:val="both"/>
              <w:rPr>
                <w:rFonts w:ascii="Tahoma" w:hAnsi="Tahoma" w:cs="Tahoma"/>
              </w:rPr>
            </w:pPr>
            <w:r w:rsidRPr="00281671">
              <w:rPr>
                <w:rFonts w:ascii="Tahoma" w:hAnsi="Tahoma" w:cs="Tahoma"/>
              </w:rPr>
              <w:t>La asignación de puntaje, será de acuerdo al siguiente criterio</w:t>
            </w:r>
            <w:r w:rsidRPr="00281671">
              <w:rPr>
                <w:rStyle w:val="Refdenotaalpie"/>
                <w:rFonts w:ascii="Tahoma" w:hAnsi="Tahoma" w:cs="Tahoma"/>
              </w:rPr>
              <w:footnoteReference w:id="18"/>
            </w:r>
            <w:r w:rsidRPr="00281671">
              <w:rPr>
                <w:rFonts w:ascii="Tahoma" w:hAnsi="Tahoma" w:cs="Tahoma"/>
              </w:rPr>
              <w:t>:</w:t>
            </w:r>
          </w:p>
          <w:p w:rsidR="00B91E8F" w:rsidRPr="00B91E8F" w:rsidRDefault="00B91E8F" w:rsidP="00B91E8F">
            <w:pPr>
              <w:numPr>
                <w:ilvl w:val="0"/>
                <w:numId w:val="14"/>
              </w:numPr>
              <w:tabs>
                <w:tab w:val="clear" w:pos="1571"/>
                <w:tab w:val="left" w:pos="464"/>
                <w:tab w:val="num" w:pos="747"/>
                <w:tab w:val="num" w:pos="2423"/>
              </w:tabs>
              <w:ind w:left="464" w:firstLine="0"/>
              <w:rPr>
                <w:rFonts w:ascii="Tahoma" w:hAnsi="Tahoma" w:cs="Tahoma"/>
                <w:color w:val="0000FF"/>
                <w:sz w:val="18"/>
                <w:szCs w:val="18"/>
              </w:rPr>
            </w:pPr>
            <w:r w:rsidRPr="00B91E8F">
              <w:rPr>
                <w:rFonts w:ascii="Tahoma" w:hAnsi="Tahoma" w:cs="Tahoma"/>
                <w:color w:val="0000FF"/>
                <w:sz w:val="18"/>
                <w:szCs w:val="18"/>
              </w:rPr>
              <w:t>Monto igual o mayor a cinco veces el valor referencial</w:t>
            </w:r>
            <w:r w:rsidRPr="00B91E8F">
              <w:rPr>
                <w:rFonts w:ascii="Tahoma" w:hAnsi="Tahoma" w:cs="Tahoma"/>
                <w:color w:val="0000FF"/>
                <w:sz w:val="18"/>
                <w:szCs w:val="18"/>
              </w:rPr>
              <w:tab/>
              <w:t>70 puntos</w:t>
            </w:r>
          </w:p>
          <w:p w:rsidR="00B91E8F" w:rsidRPr="00B91E8F" w:rsidRDefault="00B91E8F" w:rsidP="00B91E8F">
            <w:pPr>
              <w:numPr>
                <w:ilvl w:val="0"/>
                <w:numId w:val="14"/>
              </w:numPr>
              <w:tabs>
                <w:tab w:val="clear" w:pos="1571"/>
                <w:tab w:val="left" w:pos="464"/>
                <w:tab w:val="num" w:pos="747"/>
                <w:tab w:val="num" w:pos="2423"/>
              </w:tabs>
              <w:ind w:left="464" w:firstLine="0"/>
              <w:rPr>
                <w:rFonts w:ascii="Tahoma" w:hAnsi="Tahoma" w:cs="Tahoma"/>
                <w:color w:val="0000FF"/>
                <w:sz w:val="18"/>
                <w:szCs w:val="18"/>
              </w:rPr>
            </w:pPr>
            <w:r w:rsidRPr="00B91E8F">
              <w:rPr>
                <w:rFonts w:ascii="Tahoma" w:hAnsi="Tahoma" w:cs="Tahoma"/>
                <w:color w:val="0000FF"/>
                <w:sz w:val="18"/>
                <w:szCs w:val="18"/>
              </w:rPr>
              <w:t xml:space="preserve">Monto igual o mayor a cuatro veces el valor referencial </w:t>
            </w:r>
          </w:p>
          <w:p w:rsidR="00B91E8F" w:rsidRPr="00B91E8F" w:rsidRDefault="00B91E8F" w:rsidP="00B91E8F">
            <w:pPr>
              <w:tabs>
                <w:tab w:val="left" w:pos="464"/>
                <w:tab w:val="num" w:pos="747"/>
              </w:tabs>
              <w:ind w:left="464"/>
              <w:rPr>
                <w:rFonts w:ascii="Tahoma" w:hAnsi="Tahoma" w:cs="Tahoma"/>
                <w:color w:val="0000FF"/>
                <w:sz w:val="18"/>
                <w:szCs w:val="18"/>
              </w:rPr>
            </w:pPr>
            <w:r w:rsidRPr="00B91E8F">
              <w:rPr>
                <w:rFonts w:ascii="Tahoma" w:hAnsi="Tahoma" w:cs="Tahoma"/>
                <w:color w:val="0000FF"/>
                <w:sz w:val="18"/>
                <w:szCs w:val="18"/>
              </w:rPr>
              <w:tab/>
              <w:t>y menor a cinco veces el valor referencial</w:t>
            </w:r>
            <w:r w:rsidRPr="00B91E8F">
              <w:rPr>
                <w:rFonts w:ascii="Tahoma" w:hAnsi="Tahoma" w:cs="Tahoma"/>
                <w:color w:val="0000FF"/>
                <w:sz w:val="18"/>
                <w:szCs w:val="18"/>
              </w:rPr>
              <w:tab/>
            </w:r>
            <w:r w:rsidRPr="00B91E8F">
              <w:rPr>
                <w:rFonts w:ascii="Tahoma" w:hAnsi="Tahoma" w:cs="Tahoma"/>
                <w:color w:val="0000FF"/>
                <w:sz w:val="18"/>
                <w:szCs w:val="18"/>
              </w:rPr>
              <w:tab/>
            </w:r>
            <w:r w:rsidRPr="00B91E8F">
              <w:rPr>
                <w:rFonts w:ascii="Tahoma" w:hAnsi="Tahoma" w:cs="Tahoma"/>
                <w:color w:val="0000FF"/>
                <w:sz w:val="18"/>
                <w:szCs w:val="18"/>
              </w:rPr>
              <w:tab/>
              <w:t>55 puntos</w:t>
            </w:r>
          </w:p>
          <w:p w:rsidR="00B91E8F" w:rsidRPr="00B91E8F" w:rsidRDefault="00B91E8F" w:rsidP="00B91E8F">
            <w:pPr>
              <w:numPr>
                <w:ilvl w:val="0"/>
                <w:numId w:val="14"/>
              </w:numPr>
              <w:tabs>
                <w:tab w:val="clear" w:pos="1571"/>
                <w:tab w:val="left" w:pos="464"/>
                <w:tab w:val="num" w:pos="747"/>
                <w:tab w:val="num" w:pos="2423"/>
              </w:tabs>
              <w:ind w:left="464" w:firstLine="0"/>
              <w:rPr>
                <w:rFonts w:ascii="Tahoma" w:hAnsi="Tahoma" w:cs="Tahoma"/>
                <w:color w:val="0000FF"/>
                <w:sz w:val="18"/>
                <w:szCs w:val="18"/>
              </w:rPr>
            </w:pPr>
            <w:r w:rsidRPr="00B91E8F">
              <w:rPr>
                <w:rFonts w:ascii="Tahoma" w:hAnsi="Tahoma" w:cs="Tahoma"/>
                <w:color w:val="0000FF"/>
                <w:sz w:val="18"/>
                <w:szCs w:val="18"/>
              </w:rPr>
              <w:t xml:space="preserve">Monto igual o mayor a tres veces el valor referencial </w:t>
            </w:r>
          </w:p>
          <w:p w:rsidR="00B91E8F" w:rsidRPr="00B91E8F" w:rsidRDefault="00B91E8F" w:rsidP="00B91E8F">
            <w:pPr>
              <w:tabs>
                <w:tab w:val="left" w:pos="464"/>
                <w:tab w:val="num" w:pos="747"/>
              </w:tabs>
              <w:ind w:left="464"/>
              <w:rPr>
                <w:rFonts w:ascii="Tahoma" w:hAnsi="Tahoma" w:cs="Tahoma"/>
                <w:color w:val="0000FF"/>
                <w:sz w:val="18"/>
                <w:szCs w:val="18"/>
              </w:rPr>
            </w:pPr>
            <w:r w:rsidRPr="00B91E8F">
              <w:rPr>
                <w:rFonts w:ascii="Tahoma" w:hAnsi="Tahoma" w:cs="Tahoma"/>
                <w:color w:val="0000FF"/>
                <w:sz w:val="18"/>
                <w:szCs w:val="18"/>
              </w:rPr>
              <w:tab/>
              <w:t>y menor a cuatro veces el valor referencial</w:t>
            </w:r>
            <w:r w:rsidRPr="00B91E8F">
              <w:rPr>
                <w:rFonts w:ascii="Tahoma" w:hAnsi="Tahoma" w:cs="Tahoma"/>
                <w:color w:val="0000FF"/>
                <w:sz w:val="18"/>
                <w:szCs w:val="18"/>
              </w:rPr>
              <w:tab/>
            </w:r>
            <w:r w:rsidRPr="00B91E8F">
              <w:rPr>
                <w:rFonts w:ascii="Tahoma" w:hAnsi="Tahoma" w:cs="Tahoma"/>
                <w:color w:val="0000FF"/>
                <w:sz w:val="18"/>
                <w:szCs w:val="18"/>
              </w:rPr>
              <w:tab/>
            </w:r>
            <w:r w:rsidRPr="00B91E8F">
              <w:rPr>
                <w:rFonts w:ascii="Tahoma" w:hAnsi="Tahoma" w:cs="Tahoma"/>
                <w:color w:val="0000FF"/>
                <w:sz w:val="18"/>
                <w:szCs w:val="18"/>
              </w:rPr>
              <w:tab/>
              <w:t>40 puntos</w:t>
            </w:r>
          </w:p>
          <w:p w:rsidR="00B91E8F" w:rsidRPr="00B91E8F" w:rsidRDefault="00B91E8F" w:rsidP="00B91E8F">
            <w:pPr>
              <w:numPr>
                <w:ilvl w:val="0"/>
                <w:numId w:val="14"/>
              </w:numPr>
              <w:tabs>
                <w:tab w:val="clear" w:pos="1571"/>
                <w:tab w:val="left" w:pos="464"/>
                <w:tab w:val="num" w:pos="747"/>
                <w:tab w:val="num" w:pos="2423"/>
              </w:tabs>
              <w:ind w:left="464" w:firstLine="0"/>
              <w:rPr>
                <w:rFonts w:ascii="Tahoma" w:hAnsi="Tahoma" w:cs="Tahoma"/>
                <w:color w:val="0000FF"/>
                <w:sz w:val="18"/>
                <w:szCs w:val="18"/>
              </w:rPr>
            </w:pPr>
            <w:r w:rsidRPr="00B91E8F">
              <w:rPr>
                <w:rFonts w:ascii="Tahoma" w:hAnsi="Tahoma" w:cs="Tahoma"/>
                <w:color w:val="0000FF"/>
                <w:sz w:val="18"/>
                <w:szCs w:val="18"/>
              </w:rPr>
              <w:t xml:space="preserve">Monto igual o mayor a dos veces el valor referencial </w:t>
            </w:r>
          </w:p>
          <w:p w:rsidR="00B91E8F" w:rsidRPr="00B91E8F" w:rsidRDefault="00B91E8F" w:rsidP="00B91E8F">
            <w:pPr>
              <w:tabs>
                <w:tab w:val="left" w:pos="464"/>
                <w:tab w:val="num" w:pos="747"/>
              </w:tabs>
              <w:ind w:left="464"/>
              <w:rPr>
                <w:rFonts w:ascii="Tahoma" w:hAnsi="Tahoma" w:cs="Tahoma"/>
                <w:color w:val="0000FF"/>
                <w:sz w:val="18"/>
                <w:szCs w:val="18"/>
              </w:rPr>
            </w:pPr>
            <w:r w:rsidRPr="00B91E8F">
              <w:rPr>
                <w:rFonts w:ascii="Tahoma" w:hAnsi="Tahoma" w:cs="Tahoma"/>
                <w:color w:val="0000FF"/>
                <w:sz w:val="18"/>
                <w:szCs w:val="18"/>
              </w:rPr>
              <w:tab/>
              <w:t>y menor a tres veces el valor referencial</w:t>
            </w:r>
            <w:r w:rsidRPr="00B91E8F">
              <w:rPr>
                <w:rFonts w:ascii="Tahoma" w:hAnsi="Tahoma" w:cs="Tahoma"/>
                <w:color w:val="0000FF"/>
                <w:sz w:val="18"/>
                <w:szCs w:val="18"/>
              </w:rPr>
              <w:tab/>
            </w:r>
            <w:r w:rsidRPr="00B91E8F">
              <w:rPr>
                <w:rFonts w:ascii="Tahoma" w:hAnsi="Tahoma" w:cs="Tahoma"/>
                <w:color w:val="0000FF"/>
                <w:sz w:val="18"/>
                <w:szCs w:val="18"/>
              </w:rPr>
              <w:tab/>
            </w:r>
            <w:r w:rsidRPr="00B91E8F">
              <w:rPr>
                <w:rFonts w:ascii="Tahoma" w:hAnsi="Tahoma" w:cs="Tahoma"/>
                <w:color w:val="0000FF"/>
                <w:sz w:val="18"/>
                <w:szCs w:val="18"/>
              </w:rPr>
              <w:tab/>
              <w:t>30 puntos</w:t>
            </w:r>
          </w:p>
          <w:p w:rsidR="00B91E8F" w:rsidRPr="00B91E8F" w:rsidRDefault="00B91E8F" w:rsidP="00B91E8F">
            <w:pPr>
              <w:numPr>
                <w:ilvl w:val="0"/>
                <w:numId w:val="14"/>
              </w:numPr>
              <w:tabs>
                <w:tab w:val="clear" w:pos="1571"/>
                <w:tab w:val="left" w:pos="464"/>
                <w:tab w:val="num" w:pos="747"/>
                <w:tab w:val="num" w:pos="2423"/>
              </w:tabs>
              <w:ind w:left="464" w:firstLine="0"/>
              <w:rPr>
                <w:rFonts w:ascii="Tahoma" w:hAnsi="Tahoma" w:cs="Tahoma"/>
                <w:color w:val="0000FF"/>
                <w:sz w:val="18"/>
                <w:szCs w:val="18"/>
              </w:rPr>
            </w:pPr>
            <w:r w:rsidRPr="00B91E8F">
              <w:rPr>
                <w:rFonts w:ascii="Tahoma" w:hAnsi="Tahoma" w:cs="Tahoma"/>
                <w:color w:val="0000FF"/>
                <w:sz w:val="18"/>
                <w:szCs w:val="18"/>
              </w:rPr>
              <w:t xml:space="preserve">Monto igual o mayor al valor referencial </w:t>
            </w:r>
          </w:p>
          <w:p w:rsidR="00B91E8F" w:rsidRPr="00B91E8F" w:rsidRDefault="00B91E8F" w:rsidP="00B91E8F">
            <w:pPr>
              <w:tabs>
                <w:tab w:val="left" w:pos="464"/>
                <w:tab w:val="num" w:pos="747"/>
              </w:tabs>
              <w:ind w:left="464"/>
              <w:rPr>
                <w:rFonts w:ascii="Tahoma" w:hAnsi="Tahoma" w:cs="Tahoma"/>
                <w:color w:val="0000FF"/>
                <w:sz w:val="18"/>
                <w:szCs w:val="18"/>
              </w:rPr>
            </w:pPr>
            <w:r w:rsidRPr="00B91E8F">
              <w:rPr>
                <w:rFonts w:ascii="Tahoma" w:hAnsi="Tahoma" w:cs="Tahoma"/>
                <w:color w:val="0000FF"/>
                <w:sz w:val="18"/>
                <w:szCs w:val="18"/>
              </w:rPr>
              <w:tab/>
              <w:t>y menor a dos veces el valor referencial</w:t>
            </w:r>
            <w:r w:rsidRPr="00B91E8F">
              <w:rPr>
                <w:rFonts w:ascii="Tahoma" w:hAnsi="Tahoma" w:cs="Tahoma"/>
                <w:color w:val="0000FF"/>
                <w:sz w:val="18"/>
                <w:szCs w:val="18"/>
              </w:rPr>
              <w:tab/>
            </w:r>
            <w:r w:rsidRPr="00B91E8F">
              <w:rPr>
                <w:rFonts w:ascii="Tahoma" w:hAnsi="Tahoma" w:cs="Tahoma"/>
                <w:color w:val="0000FF"/>
                <w:sz w:val="18"/>
                <w:szCs w:val="18"/>
              </w:rPr>
              <w:tab/>
            </w:r>
            <w:r w:rsidRPr="00B91E8F">
              <w:rPr>
                <w:rFonts w:ascii="Tahoma" w:hAnsi="Tahoma" w:cs="Tahoma"/>
                <w:color w:val="0000FF"/>
                <w:sz w:val="18"/>
                <w:szCs w:val="18"/>
              </w:rPr>
              <w:tab/>
              <w:t>20 puntos</w:t>
            </w:r>
          </w:p>
          <w:p w:rsidR="00B91E8F" w:rsidRPr="00B91E8F" w:rsidRDefault="00B91E8F" w:rsidP="00B91E8F">
            <w:pPr>
              <w:numPr>
                <w:ilvl w:val="0"/>
                <w:numId w:val="14"/>
              </w:numPr>
              <w:tabs>
                <w:tab w:val="clear" w:pos="1571"/>
                <w:tab w:val="left" w:pos="464"/>
                <w:tab w:val="num" w:pos="747"/>
                <w:tab w:val="num" w:pos="2423"/>
              </w:tabs>
              <w:ind w:left="464" w:firstLine="0"/>
              <w:rPr>
                <w:rFonts w:ascii="Tahoma" w:hAnsi="Tahoma" w:cs="Tahoma"/>
                <w:color w:val="0000FF"/>
                <w:sz w:val="18"/>
                <w:szCs w:val="18"/>
              </w:rPr>
            </w:pPr>
            <w:r w:rsidRPr="00B91E8F">
              <w:rPr>
                <w:rFonts w:ascii="Tahoma" w:hAnsi="Tahoma" w:cs="Tahoma"/>
                <w:color w:val="0000FF"/>
                <w:sz w:val="18"/>
                <w:szCs w:val="18"/>
              </w:rPr>
              <w:t xml:space="preserve">Monto mayor a cero y menor al valor referencial </w:t>
            </w:r>
            <w:r w:rsidRPr="00B91E8F">
              <w:rPr>
                <w:rFonts w:ascii="Tahoma" w:hAnsi="Tahoma" w:cs="Tahoma"/>
                <w:color w:val="0000FF"/>
                <w:sz w:val="18"/>
                <w:szCs w:val="18"/>
              </w:rPr>
              <w:tab/>
            </w:r>
            <w:r w:rsidRPr="00B91E8F">
              <w:rPr>
                <w:rFonts w:ascii="Tahoma" w:hAnsi="Tahoma" w:cs="Tahoma"/>
                <w:color w:val="0000FF"/>
                <w:sz w:val="18"/>
                <w:szCs w:val="18"/>
              </w:rPr>
              <w:tab/>
              <w:t>10 puntos</w:t>
            </w:r>
          </w:p>
          <w:p w:rsidR="00271E87" w:rsidRPr="00951DB5" w:rsidRDefault="00B91E8F" w:rsidP="00951DB5">
            <w:pPr>
              <w:numPr>
                <w:ilvl w:val="0"/>
                <w:numId w:val="14"/>
              </w:numPr>
              <w:tabs>
                <w:tab w:val="clear" w:pos="1571"/>
                <w:tab w:val="left" w:pos="464"/>
                <w:tab w:val="num" w:pos="747"/>
                <w:tab w:val="num" w:pos="2423"/>
              </w:tabs>
              <w:ind w:left="464" w:firstLine="0"/>
              <w:rPr>
                <w:rFonts w:ascii="Tahoma" w:hAnsi="Tahoma" w:cs="Tahoma"/>
                <w:color w:val="0000FF"/>
                <w:sz w:val="18"/>
                <w:szCs w:val="18"/>
              </w:rPr>
            </w:pPr>
            <w:r w:rsidRPr="00B91E8F">
              <w:rPr>
                <w:rFonts w:ascii="Tahoma" w:hAnsi="Tahoma" w:cs="Tahoma"/>
                <w:color w:val="0000FF"/>
                <w:sz w:val="18"/>
                <w:szCs w:val="18"/>
              </w:rPr>
              <w:t>Monto igual a cero</w:t>
            </w:r>
            <w:r w:rsidRPr="00B91E8F">
              <w:rPr>
                <w:rFonts w:ascii="Tahoma" w:hAnsi="Tahoma" w:cs="Tahoma"/>
                <w:color w:val="0000FF"/>
                <w:sz w:val="18"/>
                <w:szCs w:val="18"/>
              </w:rPr>
              <w:tab/>
            </w:r>
            <w:r w:rsidRPr="00B91E8F">
              <w:rPr>
                <w:rFonts w:ascii="Tahoma" w:hAnsi="Tahoma" w:cs="Tahoma"/>
                <w:color w:val="0000FF"/>
                <w:sz w:val="18"/>
                <w:szCs w:val="18"/>
              </w:rPr>
              <w:tab/>
              <w:t xml:space="preserve"> </w:t>
            </w:r>
            <w:r w:rsidRPr="00B91E8F">
              <w:rPr>
                <w:rFonts w:ascii="Tahoma" w:hAnsi="Tahoma" w:cs="Tahoma"/>
                <w:color w:val="0000FF"/>
                <w:sz w:val="18"/>
                <w:szCs w:val="18"/>
              </w:rPr>
              <w:tab/>
            </w:r>
            <w:r w:rsidRPr="00B91E8F">
              <w:rPr>
                <w:rFonts w:ascii="Tahoma" w:hAnsi="Tahoma" w:cs="Tahoma"/>
                <w:color w:val="0000FF"/>
                <w:sz w:val="18"/>
                <w:szCs w:val="18"/>
              </w:rPr>
              <w:tab/>
            </w:r>
            <w:r w:rsidRPr="00B91E8F">
              <w:rPr>
                <w:rFonts w:ascii="Tahoma" w:hAnsi="Tahoma" w:cs="Tahoma"/>
                <w:color w:val="0000FF"/>
                <w:sz w:val="18"/>
                <w:szCs w:val="18"/>
              </w:rPr>
              <w:tab/>
            </w:r>
            <w:r w:rsidRPr="00B91E8F">
              <w:rPr>
                <w:rFonts w:ascii="Tahoma" w:hAnsi="Tahoma" w:cs="Tahoma"/>
                <w:color w:val="0000FF"/>
                <w:sz w:val="18"/>
                <w:szCs w:val="18"/>
              </w:rPr>
              <w:tab/>
              <w:t>00 puntos</w:t>
            </w:r>
          </w:p>
        </w:tc>
        <w:tc>
          <w:tcPr>
            <w:tcW w:w="992" w:type="dxa"/>
          </w:tcPr>
          <w:p w:rsidR="00271E87" w:rsidRPr="00281671" w:rsidRDefault="00B91E8F" w:rsidP="003625E0">
            <w:pPr>
              <w:jc w:val="center"/>
              <w:rPr>
                <w:rFonts w:ascii="Tahoma" w:hAnsi="Tahoma" w:cs="Tahoma"/>
                <w:b/>
              </w:rPr>
            </w:pPr>
            <w:r>
              <w:rPr>
                <w:rFonts w:ascii="Tahoma" w:hAnsi="Tahoma" w:cs="Tahoma"/>
                <w:b/>
              </w:rPr>
              <w:t>70.000</w:t>
            </w:r>
            <w:r w:rsidR="00271E87" w:rsidRPr="00281671">
              <w:rPr>
                <w:rFonts w:ascii="Tahoma" w:hAnsi="Tahoma" w:cs="Tahoma"/>
                <w:b/>
              </w:rPr>
              <w:t xml:space="preserve"> puntos</w:t>
            </w:r>
          </w:p>
        </w:tc>
      </w:tr>
      <w:tr w:rsidR="00B91E8F" w:rsidRPr="00281671" w:rsidTr="00951DB5">
        <w:trPr>
          <w:trHeight w:val="435"/>
        </w:trPr>
        <w:tc>
          <w:tcPr>
            <w:tcW w:w="8472" w:type="dxa"/>
          </w:tcPr>
          <w:p w:rsidR="00B91E8F" w:rsidRPr="00281671" w:rsidRDefault="00B91E8F" w:rsidP="006F6F3D">
            <w:pPr>
              <w:jc w:val="both"/>
              <w:rPr>
                <w:rFonts w:ascii="Tahoma" w:hAnsi="Tahoma" w:cs="Tahoma"/>
                <w:b/>
              </w:rPr>
            </w:pPr>
            <w:r>
              <w:rPr>
                <w:rFonts w:ascii="Tahoma" w:hAnsi="Tahoma" w:cs="Tahoma"/>
                <w:b/>
              </w:rPr>
              <w:t>c.2)</w:t>
            </w:r>
            <w:r w:rsidRPr="00281671">
              <w:rPr>
                <w:rFonts w:ascii="Tahoma" w:hAnsi="Tahoma" w:cs="Tahoma"/>
                <w:b/>
              </w:rPr>
              <w:t xml:space="preserve"> Factor “Mejoras a las características técnicas de los bienes”</w:t>
            </w:r>
          </w:p>
          <w:p w:rsidR="00B91E8F" w:rsidRDefault="00B91E8F" w:rsidP="00B91E8F">
            <w:pPr>
              <w:ind w:left="464"/>
              <w:jc w:val="both"/>
              <w:rPr>
                <w:rFonts w:ascii="Tahoma" w:hAnsi="Tahoma" w:cs="Tahoma"/>
              </w:rPr>
            </w:pPr>
            <w:r w:rsidRPr="0009064C">
              <w:rPr>
                <w:rFonts w:ascii="Tahoma" w:hAnsi="Tahoma" w:cs="Tahoma"/>
                <w:spacing w:val="-2"/>
              </w:rPr>
              <w:t>Se calificará en función al</w:t>
            </w:r>
            <w:r w:rsidRPr="0009064C">
              <w:rPr>
                <w:rFonts w:ascii="Tahoma" w:hAnsi="Tahoma" w:cs="Tahoma"/>
                <w:color w:val="0000FF"/>
              </w:rPr>
              <w:t xml:space="preserve"> monto </w:t>
            </w:r>
            <w:r>
              <w:rPr>
                <w:rFonts w:ascii="Tahoma" w:hAnsi="Tahoma" w:cs="Tahoma"/>
                <w:color w:val="0000FF"/>
              </w:rPr>
              <w:t xml:space="preserve">de bonificación por </w:t>
            </w:r>
            <w:r w:rsidR="00951DB5">
              <w:rPr>
                <w:rFonts w:ascii="Tahoma" w:hAnsi="Tahoma" w:cs="Tahoma"/>
                <w:color w:val="0000FF"/>
              </w:rPr>
              <w:t xml:space="preserve">todos y cada uno de los </w:t>
            </w:r>
            <w:r>
              <w:rPr>
                <w:rFonts w:ascii="Tahoma" w:hAnsi="Tahoma" w:cs="Tahoma"/>
                <w:color w:val="0000FF"/>
              </w:rPr>
              <w:t>vale</w:t>
            </w:r>
            <w:r w:rsidR="00951DB5">
              <w:rPr>
                <w:rFonts w:ascii="Tahoma" w:hAnsi="Tahoma" w:cs="Tahoma"/>
                <w:color w:val="0000FF"/>
              </w:rPr>
              <w:t>s</w:t>
            </w:r>
            <w:r>
              <w:rPr>
                <w:rFonts w:ascii="Tahoma" w:hAnsi="Tahoma" w:cs="Tahoma"/>
                <w:color w:val="0000FF"/>
              </w:rPr>
              <w:t xml:space="preserve"> de consumo</w:t>
            </w:r>
            <w:r w:rsidR="004836A1">
              <w:rPr>
                <w:rFonts w:ascii="Tahoma" w:hAnsi="Tahoma" w:cs="Tahoma"/>
                <w:color w:val="0000FF"/>
              </w:rPr>
              <w:t xml:space="preserve"> de denominación S/. 100.00 y S/. 50.00; </w:t>
            </w:r>
            <w:r w:rsidRPr="006F26C8">
              <w:rPr>
                <w:rFonts w:ascii="Tahoma" w:hAnsi="Tahoma" w:cs="Tahoma"/>
              </w:rPr>
              <w:t>el mismo que no generará costo adicional para la Entidad.</w:t>
            </w:r>
          </w:p>
          <w:p w:rsidR="009A458F" w:rsidRDefault="009A458F" w:rsidP="009A458F">
            <w:pPr>
              <w:widowControl w:val="0"/>
              <w:tabs>
                <w:tab w:val="num" w:pos="2869"/>
              </w:tabs>
              <w:ind w:left="464"/>
              <w:jc w:val="both"/>
              <w:rPr>
                <w:rFonts w:ascii="Tahoma" w:hAnsi="Tahoma" w:cs="Tahoma"/>
              </w:rPr>
            </w:pPr>
            <w:r w:rsidRPr="00281671">
              <w:rPr>
                <w:rFonts w:ascii="Tahoma" w:hAnsi="Tahoma" w:cs="Tahoma"/>
              </w:rPr>
              <w:t>La asignación de puntaje, será de acuerdo al siguiente criterio</w:t>
            </w:r>
            <w:r>
              <w:rPr>
                <w:rFonts w:ascii="Tahoma" w:hAnsi="Tahoma" w:cs="Tahoma"/>
              </w:rPr>
              <w:t>:</w:t>
            </w:r>
          </w:p>
          <w:p w:rsidR="004836A1" w:rsidRPr="004836A1" w:rsidRDefault="004836A1" w:rsidP="009A458F">
            <w:pPr>
              <w:widowControl w:val="0"/>
              <w:tabs>
                <w:tab w:val="num" w:pos="2869"/>
              </w:tabs>
              <w:ind w:left="464"/>
              <w:jc w:val="both"/>
              <w:rPr>
                <w:rFonts w:ascii="Tahoma" w:hAnsi="Tahoma" w:cs="Tahoma"/>
                <w:b/>
                <w:color w:val="0000FF"/>
                <w:u w:val="single"/>
              </w:rPr>
            </w:pPr>
            <w:r w:rsidRPr="004836A1">
              <w:rPr>
                <w:rFonts w:ascii="Tahoma" w:hAnsi="Tahoma" w:cs="Tahoma"/>
                <w:b/>
                <w:color w:val="0000FF"/>
                <w:u w:val="single"/>
              </w:rPr>
              <w:t>Vales de Denominación S/. 100.00</w:t>
            </w:r>
          </w:p>
          <w:p w:rsidR="009A458F" w:rsidRPr="00B91E8F" w:rsidRDefault="009A458F" w:rsidP="009A458F">
            <w:pPr>
              <w:widowControl w:val="0"/>
              <w:numPr>
                <w:ilvl w:val="2"/>
                <w:numId w:val="40"/>
              </w:numPr>
              <w:tabs>
                <w:tab w:val="clear" w:pos="3765"/>
                <w:tab w:val="num" w:pos="339"/>
              </w:tabs>
              <w:ind w:left="519" w:hanging="55"/>
              <w:jc w:val="both"/>
              <w:rPr>
                <w:rFonts w:ascii="Tahoma" w:hAnsi="Tahoma" w:cs="Tahoma"/>
                <w:color w:val="0000FF"/>
                <w:sz w:val="18"/>
                <w:szCs w:val="18"/>
              </w:rPr>
            </w:pPr>
            <w:r w:rsidRPr="00B91E8F">
              <w:rPr>
                <w:rFonts w:ascii="Tahoma" w:hAnsi="Tahoma" w:cs="Tahoma"/>
                <w:color w:val="0000FF"/>
                <w:sz w:val="18"/>
                <w:szCs w:val="18"/>
              </w:rPr>
              <w:t xml:space="preserve">Bonificación de </w:t>
            </w:r>
            <w:r w:rsidR="009A6ED3">
              <w:rPr>
                <w:rFonts w:ascii="Tahoma" w:hAnsi="Tahoma" w:cs="Tahoma"/>
                <w:color w:val="0000FF"/>
                <w:sz w:val="18"/>
                <w:szCs w:val="18"/>
              </w:rPr>
              <w:t>5</w:t>
            </w:r>
            <w:r w:rsidRPr="00B91E8F">
              <w:rPr>
                <w:rFonts w:ascii="Tahoma" w:hAnsi="Tahoma" w:cs="Tahoma"/>
                <w:color w:val="0000FF"/>
                <w:sz w:val="18"/>
                <w:szCs w:val="18"/>
              </w:rPr>
              <w:t>% (c/Vale</w:t>
            </w:r>
            <w:r w:rsidR="009E455D">
              <w:rPr>
                <w:rFonts w:ascii="Tahoma" w:hAnsi="Tahoma" w:cs="Tahoma"/>
                <w:color w:val="0000FF"/>
                <w:sz w:val="18"/>
                <w:szCs w:val="18"/>
              </w:rPr>
              <w:t xml:space="preserve"> mejorado</w:t>
            </w:r>
            <w:r w:rsidRPr="00B91E8F">
              <w:rPr>
                <w:rFonts w:ascii="Tahoma" w:hAnsi="Tahoma" w:cs="Tahoma"/>
                <w:color w:val="0000FF"/>
                <w:sz w:val="18"/>
                <w:szCs w:val="18"/>
              </w:rPr>
              <w:t xml:space="preserve">: </w:t>
            </w:r>
            <w:r w:rsidRPr="009A6ED3">
              <w:rPr>
                <w:rFonts w:ascii="Tahoma" w:hAnsi="Tahoma" w:cs="Tahoma"/>
                <w:b/>
                <w:color w:val="0000FF"/>
                <w:sz w:val="18"/>
                <w:szCs w:val="18"/>
              </w:rPr>
              <w:t xml:space="preserve">S/. </w:t>
            </w:r>
            <w:r w:rsidR="00951DB5">
              <w:rPr>
                <w:rFonts w:ascii="Tahoma" w:hAnsi="Tahoma" w:cs="Tahoma"/>
                <w:b/>
                <w:color w:val="0000FF"/>
                <w:sz w:val="18"/>
                <w:szCs w:val="18"/>
              </w:rPr>
              <w:t>105</w:t>
            </w:r>
            <w:r w:rsidR="009A6ED3" w:rsidRPr="009A6ED3">
              <w:rPr>
                <w:rFonts w:ascii="Tahoma" w:hAnsi="Tahoma" w:cs="Tahoma"/>
                <w:b/>
                <w:color w:val="0000FF"/>
                <w:sz w:val="18"/>
                <w:szCs w:val="18"/>
              </w:rPr>
              <w:t>.</w:t>
            </w:r>
            <w:r w:rsidR="00951DB5">
              <w:rPr>
                <w:rFonts w:ascii="Tahoma" w:hAnsi="Tahoma" w:cs="Tahoma"/>
                <w:b/>
                <w:color w:val="0000FF"/>
                <w:sz w:val="18"/>
                <w:szCs w:val="18"/>
              </w:rPr>
              <w:t>00</w:t>
            </w:r>
            <w:r w:rsidRPr="00B91E8F">
              <w:rPr>
                <w:rFonts w:ascii="Tahoma" w:hAnsi="Tahoma" w:cs="Tahoma"/>
                <w:color w:val="0000FF"/>
                <w:sz w:val="18"/>
                <w:szCs w:val="18"/>
              </w:rPr>
              <w:t>)</w:t>
            </w:r>
            <w:r w:rsidR="009E455D">
              <w:rPr>
                <w:rFonts w:ascii="Tahoma" w:hAnsi="Tahoma" w:cs="Tahoma"/>
                <w:color w:val="0000FF"/>
                <w:sz w:val="18"/>
                <w:szCs w:val="18"/>
              </w:rPr>
              <w:t xml:space="preserve">     </w:t>
            </w:r>
            <w:r w:rsidR="00F50E21">
              <w:rPr>
                <w:rFonts w:ascii="Tahoma" w:hAnsi="Tahoma" w:cs="Tahoma"/>
                <w:color w:val="0000FF"/>
                <w:sz w:val="18"/>
                <w:szCs w:val="18"/>
              </w:rPr>
              <w:t xml:space="preserve">  </w:t>
            </w:r>
            <w:r w:rsidR="00951DB5">
              <w:rPr>
                <w:rFonts w:ascii="Tahoma" w:hAnsi="Tahoma" w:cs="Tahoma"/>
                <w:color w:val="0000FF"/>
                <w:sz w:val="18"/>
                <w:szCs w:val="18"/>
              </w:rPr>
              <w:t xml:space="preserve">  9</w:t>
            </w:r>
            <w:r w:rsidRPr="00B91E8F">
              <w:rPr>
                <w:rFonts w:ascii="Tahoma" w:hAnsi="Tahoma" w:cs="Tahoma"/>
                <w:color w:val="0000FF"/>
                <w:sz w:val="18"/>
                <w:szCs w:val="18"/>
              </w:rPr>
              <w:t>.000 puntos</w:t>
            </w:r>
          </w:p>
          <w:p w:rsidR="009A458F" w:rsidRPr="00B91E8F" w:rsidRDefault="009A458F" w:rsidP="009A458F">
            <w:pPr>
              <w:widowControl w:val="0"/>
              <w:numPr>
                <w:ilvl w:val="2"/>
                <w:numId w:val="40"/>
              </w:numPr>
              <w:tabs>
                <w:tab w:val="clear" w:pos="3765"/>
                <w:tab w:val="num" w:pos="339"/>
              </w:tabs>
              <w:ind w:left="519" w:hanging="55"/>
              <w:jc w:val="both"/>
              <w:rPr>
                <w:rFonts w:ascii="Tahoma" w:hAnsi="Tahoma" w:cs="Tahoma"/>
                <w:color w:val="0000FF"/>
                <w:sz w:val="18"/>
                <w:szCs w:val="18"/>
              </w:rPr>
            </w:pPr>
            <w:r w:rsidRPr="00B91E8F">
              <w:rPr>
                <w:rFonts w:ascii="Tahoma" w:hAnsi="Tahoma" w:cs="Tahoma"/>
                <w:color w:val="0000FF"/>
                <w:sz w:val="18"/>
                <w:szCs w:val="18"/>
              </w:rPr>
              <w:t xml:space="preserve">Bonificación de </w:t>
            </w:r>
            <w:r w:rsidR="009A6ED3">
              <w:rPr>
                <w:rFonts w:ascii="Tahoma" w:hAnsi="Tahoma" w:cs="Tahoma"/>
                <w:color w:val="0000FF"/>
                <w:sz w:val="18"/>
                <w:szCs w:val="18"/>
              </w:rPr>
              <w:t>10</w:t>
            </w:r>
            <w:r w:rsidRPr="00B91E8F">
              <w:rPr>
                <w:rFonts w:ascii="Tahoma" w:hAnsi="Tahoma" w:cs="Tahoma"/>
                <w:color w:val="0000FF"/>
                <w:sz w:val="18"/>
                <w:szCs w:val="18"/>
              </w:rPr>
              <w:t>% (c/Vale</w:t>
            </w:r>
            <w:r w:rsidR="009E455D">
              <w:rPr>
                <w:rFonts w:ascii="Tahoma" w:hAnsi="Tahoma" w:cs="Tahoma"/>
                <w:color w:val="0000FF"/>
                <w:sz w:val="18"/>
                <w:szCs w:val="18"/>
              </w:rPr>
              <w:t xml:space="preserve"> mejorado</w:t>
            </w:r>
            <w:r w:rsidRPr="00B91E8F">
              <w:rPr>
                <w:rFonts w:ascii="Tahoma" w:hAnsi="Tahoma" w:cs="Tahoma"/>
                <w:color w:val="0000FF"/>
                <w:sz w:val="18"/>
                <w:szCs w:val="18"/>
              </w:rPr>
              <w:t xml:space="preserve">: </w:t>
            </w:r>
            <w:r w:rsidRPr="009A6ED3">
              <w:rPr>
                <w:rFonts w:ascii="Tahoma" w:hAnsi="Tahoma" w:cs="Tahoma"/>
                <w:b/>
                <w:color w:val="0000FF"/>
                <w:sz w:val="18"/>
                <w:szCs w:val="18"/>
              </w:rPr>
              <w:t xml:space="preserve">S/. </w:t>
            </w:r>
            <w:r w:rsidR="00951DB5">
              <w:rPr>
                <w:rFonts w:ascii="Tahoma" w:hAnsi="Tahoma" w:cs="Tahoma"/>
                <w:b/>
                <w:color w:val="0000FF"/>
                <w:sz w:val="18"/>
                <w:szCs w:val="18"/>
              </w:rPr>
              <w:t>110</w:t>
            </w:r>
            <w:r w:rsidRPr="009A6ED3">
              <w:rPr>
                <w:rFonts w:ascii="Tahoma" w:hAnsi="Tahoma" w:cs="Tahoma"/>
                <w:b/>
                <w:color w:val="0000FF"/>
                <w:sz w:val="18"/>
                <w:szCs w:val="18"/>
              </w:rPr>
              <w:t>.00</w:t>
            </w:r>
            <w:r w:rsidRPr="00B91E8F">
              <w:rPr>
                <w:rFonts w:ascii="Tahoma" w:hAnsi="Tahoma" w:cs="Tahoma"/>
                <w:color w:val="0000FF"/>
                <w:sz w:val="18"/>
                <w:szCs w:val="18"/>
              </w:rPr>
              <w:t>)</w:t>
            </w:r>
            <w:r>
              <w:rPr>
                <w:rFonts w:ascii="Tahoma" w:hAnsi="Tahoma" w:cs="Tahoma"/>
                <w:color w:val="0000FF"/>
                <w:sz w:val="18"/>
                <w:szCs w:val="18"/>
              </w:rPr>
              <w:t xml:space="preserve">   </w:t>
            </w:r>
            <w:r w:rsidR="009E455D">
              <w:rPr>
                <w:rFonts w:ascii="Tahoma" w:hAnsi="Tahoma" w:cs="Tahoma"/>
                <w:color w:val="0000FF"/>
                <w:sz w:val="18"/>
                <w:szCs w:val="18"/>
              </w:rPr>
              <w:t xml:space="preserve">  </w:t>
            </w:r>
            <w:r w:rsidR="00951DB5">
              <w:rPr>
                <w:rFonts w:ascii="Tahoma" w:hAnsi="Tahoma" w:cs="Tahoma"/>
                <w:color w:val="0000FF"/>
                <w:sz w:val="18"/>
                <w:szCs w:val="18"/>
              </w:rPr>
              <w:t>18</w:t>
            </w:r>
            <w:r w:rsidRPr="00B91E8F">
              <w:rPr>
                <w:rFonts w:ascii="Tahoma" w:hAnsi="Tahoma" w:cs="Tahoma"/>
                <w:color w:val="0000FF"/>
                <w:sz w:val="18"/>
                <w:szCs w:val="18"/>
              </w:rPr>
              <w:t>.000 puntos</w:t>
            </w:r>
          </w:p>
          <w:p w:rsidR="00B91E8F" w:rsidRPr="00B91E8F" w:rsidRDefault="00B91E8F" w:rsidP="00B91E8F">
            <w:pPr>
              <w:widowControl w:val="0"/>
              <w:numPr>
                <w:ilvl w:val="2"/>
                <w:numId w:val="40"/>
              </w:numPr>
              <w:tabs>
                <w:tab w:val="clear" w:pos="3765"/>
                <w:tab w:val="num" w:pos="339"/>
              </w:tabs>
              <w:ind w:left="519" w:hanging="55"/>
              <w:jc w:val="both"/>
              <w:rPr>
                <w:rFonts w:ascii="Tahoma" w:hAnsi="Tahoma" w:cs="Tahoma"/>
                <w:color w:val="0000FF"/>
                <w:sz w:val="18"/>
                <w:szCs w:val="18"/>
              </w:rPr>
            </w:pPr>
            <w:r w:rsidRPr="00B91E8F">
              <w:rPr>
                <w:rFonts w:ascii="Tahoma" w:hAnsi="Tahoma" w:cs="Tahoma"/>
                <w:color w:val="0000FF"/>
                <w:sz w:val="18"/>
                <w:szCs w:val="18"/>
              </w:rPr>
              <w:t xml:space="preserve">Bonificación de </w:t>
            </w:r>
            <w:r>
              <w:rPr>
                <w:rFonts w:ascii="Tahoma" w:hAnsi="Tahoma" w:cs="Tahoma"/>
                <w:color w:val="0000FF"/>
                <w:sz w:val="18"/>
                <w:szCs w:val="18"/>
              </w:rPr>
              <w:t>1</w:t>
            </w:r>
            <w:r w:rsidR="009A6ED3">
              <w:rPr>
                <w:rFonts w:ascii="Tahoma" w:hAnsi="Tahoma" w:cs="Tahoma"/>
                <w:color w:val="0000FF"/>
                <w:sz w:val="18"/>
                <w:szCs w:val="18"/>
              </w:rPr>
              <w:t>5</w:t>
            </w:r>
            <w:r w:rsidRPr="00B91E8F">
              <w:rPr>
                <w:rFonts w:ascii="Tahoma" w:hAnsi="Tahoma" w:cs="Tahoma"/>
                <w:color w:val="0000FF"/>
                <w:sz w:val="18"/>
                <w:szCs w:val="18"/>
              </w:rPr>
              <w:t>% (c/Vale</w:t>
            </w:r>
            <w:r w:rsidR="009E455D">
              <w:rPr>
                <w:rFonts w:ascii="Tahoma" w:hAnsi="Tahoma" w:cs="Tahoma"/>
                <w:color w:val="0000FF"/>
                <w:sz w:val="18"/>
                <w:szCs w:val="18"/>
              </w:rPr>
              <w:t xml:space="preserve"> mejorado</w:t>
            </w:r>
            <w:r w:rsidRPr="00B91E8F">
              <w:rPr>
                <w:rFonts w:ascii="Tahoma" w:hAnsi="Tahoma" w:cs="Tahoma"/>
                <w:color w:val="0000FF"/>
                <w:sz w:val="18"/>
                <w:szCs w:val="18"/>
              </w:rPr>
              <w:t xml:space="preserve">: </w:t>
            </w:r>
            <w:r w:rsidRPr="009A6ED3">
              <w:rPr>
                <w:rFonts w:ascii="Tahoma" w:hAnsi="Tahoma" w:cs="Tahoma"/>
                <w:b/>
                <w:color w:val="0000FF"/>
                <w:sz w:val="18"/>
                <w:szCs w:val="18"/>
              </w:rPr>
              <w:t xml:space="preserve">S/. </w:t>
            </w:r>
            <w:r w:rsidR="00951DB5">
              <w:rPr>
                <w:rFonts w:ascii="Tahoma" w:hAnsi="Tahoma" w:cs="Tahoma"/>
                <w:b/>
                <w:color w:val="0000FF"/>
                <w:sz w:val="18"/>
                <w:szCs w:val="18"/>
              </w:rPr>
              <w:t>115</w:t>
            </w:r>
            <w:r w:rsidR="009A6ED3" w:rsidRPr="009A6ED3">
              <w:rPr>
                <w:rFonts w:ascii="Tahoma" w:hAnsi="Tahoma" w:cs="Tahoma"/>
                <w:b/>
                <w:color w:val="0000FF"/>
                <w:sz w:val="18"/>
                <w:szCs w:val="18"/>
              </w:rPr>
              <w:t>.</w:t>
            </w:r>
            <w:r w:rsidR="00951DB5">
              <w:rPr>
                <w:rFonts w:ascii="Tahoma" w:hAnsi="Tahoma" w:cs="Tahoma"/>
                <w:b/>
                <w:color w:val="0000FF"/>
                <w:sz w:val="18"/>
                <w:szCs w:val="18"/>
              </w:rPr>
              <w:t>0</w:t>
            </w:r>
            <w:r w:rsidR="009A6ED3" w:rsidRPr="009A6ED3">
              <w:rPr>
                <w:rFonts w:ascii="Tahoma" w:hAnsi="Tahoma" w:cs="Tahoma"/>
                <w:b/>
                <w:color w:val="0000FF"/>
                <w:sz w:val="18"/>
                <w:szCs w:val="18"/>
              </w:rPr>
              <w:t>0</w:t>
            </w:r>
            <w:r w:rsidRPr="00B91E8F">
              <w:rPr>
                <w:rFonts w:ascii="Tahoma" w:hAnsi="Tahoma" w:cs="Tahoma"/>
                <w:color w:val="0000FF"/>
                <w:sz w:val="18"/>
                <w:szCs w:val="18"/>
              </w:rPr>
              <w:t>)</w:t>
            </w:r>
            <w:r w:rsidR="009A458F">
              <w:rPr>
                <w:rFonts w:ascii="Tahoma" w:hAnsi="Tahoma" w:cs="Tahoma"/>
                <w:color w:val="0000FF"/>
                <w:sz w:val="18"/>
                <w:szCs w:val="18"/>
              </w:rPr>
              <w:t xml:space="preserve"> </w:t>
            </w:r>
            <w:r w:rsidR="009E455D">
              <w:rPr>
                <w:rFonts w:ascii="Tahoma" w:hAnsi="Tahoma" w:cs="Tahoma"/>
                <w:color w:val="0000FF"/>
                <w:sz w:val="18"/>
                <w:szCs w:val="18"/>
              </w:rPr>
              <w:t xml:space="preserve">    </w:t>
            </w:r>
            <w:r w:rsidR="00951DB5">
              <w:rPr>
                <w:rFonts w:ascii="Tahoma" w:hAnsi="Tahoma" w:cs="Tahoma"/>
                <w:color w:val="0000FF"/>
                <w:sz w:val="18"/>
                <w:szCs w:val="18"/>
              </w:rPr>
              <w:t>27</w:t>
            </w:r>
            <w:r w:rsidRPr="00B91E8F">
              <w:rPr>
                <w:rFonts w:ascii="Tahoma" w:hAnsi="Tahoma" w:cs="Tahoma"/>
                <w:color w:val="0000FF"/>
                <w:sz w:val="18"/>
                <w:szCs w:val="18"/>
              </w:rPr>
              <w:t>.000 puntos</w:t>
            </w:r>
          </w:p>
          <w:p w:rsidR="004836A1" w:rsidRPr="004836A1" w:rsidRDefault="004836A1" w:rsidP="004836A1">
            <w:pPr>
              <w:widowControl w:val="0"/>
              <w:tabs>
                <w:tab w:val="num" w:pos="2869"/>
              </w:tabs>
              <w:ind w:left="464"/>
              <w:jc w:val="both"/>
              <w:rPr>
                <w:rFonts w:ascii="Tahoma" w:hAnsi="Tahoma" w:cs="Tahoma"/>
                <w:b/>
                <w:color w:val="0000FF"/>
                <w:u w:val="single"/>
              </w:rPr>
            </w:pPr>
            <w:r w:rsidRPr="004836A1">
              <w:rPr>
                <w:rFonts w:ascii="Tahoma" w:hAnsi="Tahoma" w:cs="Tahoma"/>
                <w:b/>
                <w:color w:val="0000FF"/>
                <w:u w:val="single"/>
              </w:rPr>
              <w:t xml:space="preserve">Vales de Denominación S/. </w:t>
            </w:r>
            <w:r>
              <w:rPr>
                <w:rFonts w:ascii="Tahoma" w:hAnsi="Tahoma" w:cs="Tahoma"/>
                <w:b/>
                <w:color w:val="0000FF"/>
                <w:u w:val="single"/>
              </w:rPr>
              <w:t>5</w:t>
            </w:r>
            <w:r w:rsidRPr="004836A1">
              <w:rPr>
                <w:rFonts w:ascii="Tahoma" w:hAnsi="Tahoma" w:cs="Tahoma"/>
                <w:b/>
                <w:color w:val="0000FF"/>
                <w:u w:val="single"/>
              </w:rPr>
              <w:t>0.00</w:t>
            </w:r>
          </w:p>
          <w:p w:rsidR="004836A1" w:rsidRPr="00B91E8F" w:rsidRDefault="004836A1" w:rsidP="004836A1">
            <w:pPr>
              <w:widowControl w:val="0"/>
              <w:numPr>
                <w:ilvl w:val="2"/>
                <w:numId w:val="40"/>
              </w:numPr>
              <w:tabs>
                <w:tab w:val="clear" w:pos="3765"/>
                <w:tab w:val="num" w:pos="339"/>
              </w:tabs>
              <w:ind w:left="519" w:hanging="55"/>
              <w:jc w:val="both"/>
              <w:rPr>
                <w:rFonts w:ascii="Tahoma" w:hAnsi="Tahoma" w:cs="Tahoma"/>
                <w:color w:val="0000FF"/>
                <w:sz w:val="18"/>
                <w:szCs w:val="18"/>
              </w:rPr>
            </w:pPr>
            <w:r w:rsidRPr="00B91E8F">
              <w:rPr>
                <w:rFonts w:ascii="Tahoma" w:hAnsi="Tahoma" w:cs="Tahoma"/>
                <w:color w:val="0000FF"/>
                <w:sz w:val="18"/>
                <w:szCs w:val="18"/>
              </w:rPr>
              <w:t xml:space="preserve">Bonificación de </w:t>
            </w:r>
            <w:r>
              <w:rPr>
                <w:rFonts w:ascii="Tahoma" w:hAnsi="Tahoma" w:cs="Tahoma"/>
                <w:color w:val="0000FF"/>
                <w:sz w:val="18"/>
                <w:szCs w:val="18"/>
              </w:rPr>
              <w:t>5</w:t>
            </w:r>
            <w:r w:rsidRPr="00B91E8F">
              <w:rPr>
                <w:rFonts w:ascii="Tahoma" w:hAnsi="Tahoma" w:cs="Tahoma"/>
                <w:color w:val="0000FF"/>
                <w:sz w:val="18"/>
                <w:szCs w:val="18"/>
              </w:rPr>
              <w:t>% (c/Vale</w:t>
            </w:r>
            <w:r>
              <w:rPr>
                <w:rFonts w:ascii="Tahoma" w:hAnsi="Tahoma" w:cs="Tahoma"/>
                <w:color w:val="0000FF"/>
                <w:sz w:val="18"/>
                <w:szCs w:val="18"/>
              </w:rPr>
              <w:t xml:space="preserve"> mejorado</w:t>
            </w:r>
            <w:r w:rsidRPr="00B91E8F">
              <w:rPr>
                <w:rFonts w:ascii="Tahoma" w:hAnsi="Tahoma" w:cs="Tahoma"/>
                <w:color w:val="0000FF"/>
                <w:sz w:val="18"/>
                <w:szCs w:val="18"/>
              </w:rPr>
              <w:t xml:space="preserve">: </w:t>
            </w:r>
            <w:r w:rsidRPr="009A6ED3">
              <w:rPr>
                <w:rFonts w:ascii="Tahoma" w:hAnsi="Tahoma" w:cs="Tahoma"/>
                <w:b/>
                <w:color w:val="0000FF"/>
                <w:sz w:val="18"/>
                <w:szCs w:val="18"/>
              </w:rPr>
              <w:t>S/. 52.50</w:t>
            </w:r>
            <w:r w:rsidRPr="00B91E8F">
              <w:rPr>
                <w:rFonts w:ascii="Tahoma" w:hAnsi="Tahoma" w:cs="Tahoma"/>
                <w:color w:val="0000FF"/>
                <w:sz w:val="18"/>
                <w:szCs w:val="18"/>
              </w:rPr>
              <w:t>)</w:t>
            </w:r>
            <w:r>
              <w:rPr>
                <w:rFonts w:ascii="Tahoma" w:hAnsi="Tahoma" w:cs="Tahoma"/>
                <w:color w:val="0000FF"/>
                <w:sz w:val="18"/>
                <w:szCs w:val="18"/>
              </w:rPr>
              <w:t xml:space="preserve">       </w:t>
            </w:r>
            <w:r w:rsidR="00951DB5">
              <w:rPr>
                <w:rFonts w:ascii="Tahoma" w:hAnsi="Tahoma" w:cs="Tahoma"/>
                <w:color w:val="0000FF"/>
                <w:sz w:val="18"/>
                <w:szCs w:val="18"/>
              </w:rPr>
              <w:t xml:space="preserve"> </w:t>
            </w:r>
            <w:r>
              <w:rPr>
                <w:rFonts w:ascii="Tahoma" w:hAnsi="Tahoma" w:cs="Tahoma"/>
                <w:color w:val="0000FF"/>
                <w:sz w:val="18"/>
                <w:szCs w:val="18"/>
              </w:rPr>
              <w:t xml:space="preserve"> </w:t>
            </w:r>
            <w:r w:rsidR="00951DB5">
              <w:rPr>
                <w:rFonts w:ascii="Tahoma" w:hAnsi="Tahoma" w:cs="Tahoma"/>
                <w:color w:val="0000FF"/>
                <w:sz w:val="18"/>
                <w:szCs w:val="18"/>
              </w:rPr>
              <w:t xml:space="preserve">  </w:t>
            </w:r>
            <w:r>
              <w:rPr>
                <w:rFonts w:ascii="Tahoma" w:hAnsi="Tahoma" w:cs="Tahoma"/>
                <w:color w:val="0000FF"/>
                <w:sz w:val="18"/>
                <w:szCs w:val="18"/>
              </w:rPr>
              <w:t>1</w:t>
            </w:r>
            <w:r w:rsidRPr="00B91E8F">
              <w:rPr>
                <w:rFonts w:ascii="Tahoma" w:hAnsi="Tahoma" w:cs="Tahoma"/>
                <w:color w:val="0000FF"/>
                <w:sz w:val="18"/>
                <w:szCs w:val="18"/>
              </w:rPr>
              <w:t>.000 puntos</w:t>
            </w:r>
          </w:p>
          <w:p w:rsidR="004836A1" w:rsidRPr="00B91E8F" w:rsidRDefault="004836A1" w:rsidP="004836A1">
            <w:pPr>
              <w:widowControl w:val="0"/>
              <w:numPr>
                <w:ilvl w:val="2"/>
                <w:numId w:val="40"/>
              </w:numPr>
              <w:tabs>
                <w:tab w:val="clear" w:pos="3765"/>
                <w:tab w:val="num" w:pos="339"/>
              </w:tabs>
              <w:ind w:left="519" w:hanging="55"/>
              <w:jc w:val="both"/>
              <w:rPr>
                <w:rFonts w:ascii="Tahoma" w:hAnsi="Tahoma" w:cs="Tahoma"/>
                <w:color w:val="0000FF"/>
                <w:sz w:val="18"/>
                <w:szCs w:val="18"/>
              </w:rPr>
            </w:pPr>
            <w:r w:rsidRPr="00B91E8F">
              <w:rPr>
                <w:rFonts w:ascii="Tahoma" w:hAnsi="Tahoma" w:cs="Tahoma"/>
                <w:color w:val="0000FF"/>
                <w:sz w:val="18"/>
                <w:szCs w:val="18"/>
              </w:rPr>
              <w:t xml:space="preserve">Bonificación de </w:t>
            </w:r>
            <w:r>
              <w:rPr>
                <w:rFonts w:ascii="Tahoma" w:hAnsi="Tahoma" w:cs="Tahoma"/>
                <w:color w:val="0000FF"/>
                <w:sz w:val="18"/>
                <w:szCs w:val="18"/>
              </w:rPr>
              <w:t>10</w:t>
            </w:r>
            <w:r w:rsidRPr="00B91E8F">
              <w:rPr>
                <w:rFonts w:ascii="Tahoma" w:hAnsi="Tahoma" w:cs="Tahoma"/>
                <w:color w:val="0000FF"/>
                <w:sz w:val="18"/>
                <w:szCs w:val="18"/>
              </w:rPr>
              <w:t>% (c/Vale</w:t>
            </w:r>
            <w:r>
              <w:rPr>
                <w:rFonts w:ascii="Tahoma" w:hAnsi="Tahoma" w:cs="Tahoma"/>
                <w:color w:val="0000FF"/>
                <w:sz w:val="18"/>
                <w:szCs w:val="18"/>
              </w:rPr>
              <w:t xml:space="preserve"> mejorado</w:t>
            </w:r>
            <w:r w:rsidRPr="00B91E8F">
              <w:rPr>
                <w:rFonts w:ascii="Tahoma" w:hAnsi="Tahoma" w:cs="Tahoma"/>
                <w:color w:val="0000FF"/>
                <w:sz w:val="18"/>
                <w:szCs w:val="18"/>
              </w:rPr>
              <w:t xml:space="preserve">: </w:t>
            </w:r>
            <w:r w:rsidRPr="009A6ED3">
              <w:rPr>
                <w:rFonts w:ascii="Tahoma" w:hAnsi="Tahoma" w:cs="Tahoma"/>
                <w:b/>
                <w:color w:val="0000FF"/>
                <w:sz w:val="18"/>
                <w:szCs w:val="18"/>
              </w:rPr>
              <w:t>S/. 55.00</w:t>
            </w:r>
            <w:r w:rsidRPr="00B91E8F">
              <w:rPr>
                <w:rFonts w:ascii="Tahoma" w:hAnsi="Tahoma" w:cs="Tahoma"/>
                <w:color w:val="0000FF"/>
                <w:sz w:val="18"/>
                <w:szCs w:val="18"/>
              </w:rPr>
              <w:t>)</w:t>
            </w:r>
            <w:r>
              <w:rPr>
                <w:rFonts w:ascii="Tahoma" w:hAnsi="Tahoma" w:cs="Tahoma"/>
                <w:color w:val="0000FF"/>
                <w:sz w:val="18"/>
                <w:szCs w:val="18"/>
              </w:rPr>
              <w:t xml:space="preserve">      </w:t>
            </w:r>
            <w:r w:rsidR="00951DB5">
              <w:rPr>
                <w:rFonts w:ascii="Tahoma" w:hAnsi="Tahoma" w:cs="Tahoma"/>
                <w:color w:val="0000FF"/>
                <w:sz w:val="18"/>
                <w:szCs w:val="18"/>
              </w:rPr>
              <w:t xml:space="preserve">   </w:t>
            </w:r>
            <w:r>
              <w:rPr>
                <w:rFonts w:ascii="Tahoma" w:hAnsi="Tahoma" w:cs="Tahoma"/>
                <w:color w:val="0000FF"/>
                <w:sz w:val="18"/>
                <w:szCs w:val="18"/>
              </w:rPr>
              <w:t>2</w:t>
            </w:r>
            <w:r w:rsidRPr="00B91E8F">
              <w:rPr>
                <w:rFonts w:ascii="Tahoma" w:hAnsi="Tahoma" w:cs="Tahoma"/>
                <w:color w:val="0000FF"/>
                <w:sz w:val="18"/>
                <w:szCs w:val="18"/>
              </w:rPr>
              <w:t>.000 puntos</w:t>
            </w:r>
          </w:p>
          <w:p w:rsidR="00B91E8F" w:rsidRPr="00951DB5" w:rsidRDefault="004836A1" w:rsidP="006F6F3D">
            <w:pPr>
              <w:widowControl w:val="0"/>
              <w:numPr>
                <w:ilvl w:val="2"/>
                <w:numId w:val="40"/>
              </w:numPr>
              <w:tabs>
                <w:tab w:val="clear" w:pos="3765"/>
                <w:tab w:val="num" w:pos="339"/>
              </w:tabs>
              <w:ind w:left="519" w:hanging="55"/>
              <w:jc w:val="both"/>
              <w:rPr>
                <w:rFonts w:ascii="Tahoma" w:hAnsi="Tahoma" w:cs="Tahoma"/>
                <w:color w:val="0000FF"/>
                <w:sz w:val="18"/>
                <w:szCs w:val="18"/>
              </w:rPr>
            </w:pPr>
            <w:r w:rsidRPr="00B91E8F">
              <w:rPr>
                <w:rFonts w:ascii="Tahoma" w:hAnsi="Tahoma" w:cs="Tahoma"/>
                <w:color w:val="0000FF"/>
                <w:sz w:val="18"/>
                <w:szCs w:val="18"/>
              </w:rPr>
              <w:t xml:space="preserve">Bonificación de </w:t>
            </w:r>
            <w:r>
              <w:rPr>
                <w:rFonts w:ascii="Tahoma" w:hAnsi="Tahoma" w:cs="Tahoma"/>
                <w:color w:val="0000FF"/>
                <w:sz w:val="18"/>
                <w:szCs w:val="18"/>
              </w:rPr>
              <w:t>15</w:t>
            </w:r>
            <w:r w:rsidRPr="00B91E8F">
              <w:rPr>
                <w:rFonts w:ascii="Tahoma" w:hAnsi="Tahoma" w:cs="Tahoma"/>
                <w:color w:val="0000FF"/>
                <w:sz w:val="18"/>
                <w:szCs w:val="18"/>
              </w:rPr>
              <w:t>% (c/Vale</w:t>
            </w:r>
            <w:r>
              <w:rPr>
                <w:rFonts w:ascii="Tahoma" w:hAnsi="Tahoma" w:cs="Tahoma"/>
                <w:color w:val="0000FF"/>
                <w:sz w:val="18"/>
                <w:szCs w:val="18"/>
              </w:rPr>
              <w:t xml:space="preserve"> mejorado</w:t>
            </w:r>
            <w:r w:rsidRPr="00B91E8F">
              <w:rPr>
                <w:rFonts w:ascii="Tahoma" w:hAnsi="Tahoma" w:cs="Tahoma"/>
                <w:color w:val="0000FF"/>
                <w:sz w:val="18"/>
                <w:szCs w:val="18"/>
              </w:rPr>
              <w:t xml:space="preserve">: </w:t>
            </w:r>
            <w:r w:rsidRPr="009A6ED3">
              <w:rPr>
                <w:rFonts w:ascii="Tahoma" w:hAnsi="Tahoma" w:cs="Tahoma"/>
                <w:b/>
                <w:color w:val="0000FF"/>
                <w:sz w:val="18"/>
                <w:szCs w:val="18"/>
              </w:rPr>
              <w:t>S/. 57.50</w:t>
            </w:r>
            <w:r w:rsidRPr="00B91E8F">
              <w:rPr>
                <w:rFonts w:ascii="Tahoma" w:hAnsi="Tahoma" w:cs="Tahoma"/>
                <w:color w:val="0000FF"/>
                <w:sz w:val="18"/>
                <w:szCs w:val="18"/>
              </w:rPr>
              <w:t>)</w:t>
            </w:r>
            <w:r>
              <w:rPr>
                <w:rFonts w:ascii="Tahoma" w:hAnsi="Tahoma" w:cs="Tahoma"/>
                <w:color w:val="0000FF"/>
                <w:sz w:val="18"/>
                <w:szCs w:val="18"/>
              </w:rPr>
              <w:t xml:space="preserve">      </w:t>
            </w:r>
            <w:r w:rsidR="00951DB5">
              <w:rPr>
                <w:rFonts w:ascii="Tahoma" w:hAnsi="Tahoma" w:cs="Tahoma"/>
                <w:color w:val="0000FF"/>
                <w:sz w:val="18"/>
                <w:szCs w:val="18"/>
              </w:rPr>
              <w:t xml:space="preserve">   </w:t>
            </w:r>
            <w:r>
              <w:rPr>
                <w:rFonts w:ascii="Tahoma" w:hAnsi="Tahoma" w:cs="Tahoma"/>
                <w:color w:val="0000FF"/>
                <w:sz w:val="18"/>
                <w:szCs w:val="18"/>
              </w:rPr>
              <w:t>3</w:t>
            </w:r>
            <w:r w:rsidRPr="00B91E8F">
              <w:rPr>
                <w:rFonts w:ascii="Tahoma" w:hAnsi="Tahoma" w:cs="Tahoma"/>
                <w:color w:val="0000FF"/>
                <w:sz w:val="18"/>
                <w:szCs w:val="18"/>
              </w:rPr>
              <w:t>.000 puntos</w:t>
            </w:r>
          </w:p>
        </w:tc>
        <w:tc>
          <w:tcPr>
            <w:tcW w:w="992" w:type="dxa"/>
            <w:shd w:val="clear" w:color="auto" w:fill="auto"/>
          </w:tcPr>
          <w:p w:rsidR="00B91E8F" w:rsidRPr="00281671" w:rsidRDefault="009A458F" w:rsidP="006F6F3D">
            <w:pPr>
              <w:jc w:val="center"/>
              <w:rPr>
                <w:rFonts w:ascii="Tahoma" w:hAnsi="Tahoma" w:cs="Tahoma"/>
                <w:b/>
              </w:rPr>
            </w:pPr>
            <w:r>
              <w:rPr>
                <w:rFonts w:ascii="Tahoma" w:hAnsi="Tahoma" w:cs="Tahoma"/>
                <w:b/>
              </w:rPr>
              <w:t xml:space="preserve">30.000 </w:t>
            </w:r>
            <w:r w:rsidR="00B91E8F" w:rsidRPr="00281671">
              <w:rPr>
                <w:rFonts w:ascii="Tahoma" w:hAnsi="Tahoma" w:cs="Tahoma"/>
                <w:b/>
              </w:rPr>
              <w:t>puntos</w:t>
            </w:r>
          </w:p>
        </w:tc>
      </w:tr>
      <w:tr w:rsidR="00271E87" w:rsidRPr="00281671" w:rsidTr="00951DB5">
        <w:tc>
          <w:tcPr>
            <w:tcW w:w="8472" w:type="dxa"/>
          </w:tcPr>
          <w:p w:rsidR="00271E87" w:rsidRPr="00281671" w:rsidRDefault="00271E87" w:rsidP="003625E0">
            <w:pPr>
              <w:jc w:val="both"/>
              <w:rPr>
                <w:rFonts w:ascii="Tahoma" w:hAnsi="Tahoma" w:cs="Tahoma"/>
                <w:b/>
              </w:rPr>
            </w:pPr>
            <w:r w:rsidRPr="00281671">
              <w:rPr>
                <w:rFonts w:ascii="Tahoma" w:hAnsi="Tahoma" w:cs="Tahoma"/>
                <w:b/>
              </w:rPr>
              <w:t>PUNTAJE TOTAL</w:t>
            </w:r>
          </w:p>
        </w:tc>
        <w:tc>
          <w:tcPr>
            <w:tcW w:w="992" w:type="dxa"/>
          </w:tcPr>
          <w:p w:rsidR="00271E87" w:rsidRPr="00281671" w:rsidRDefault="00271E87" w:rsidP="003625E0">
            <w:pPr>
              <w:jc w:val="center"/>
              <w:rPr>
                <w:rFonts w:ascii="Tahoma" w:hAnsi="Tahoma" w:cs="Tahoma"/>
                <w:b/>
              </w:rPr>
            </w:pPr>
            <w:r w:rsidRPr="00281671">
              <w:rPr>
                <w:rFonts w:ascii="Tahoma" w:hAnsi="Tahoma" w:cs="Tahoma"/>
                <w:b/>
              </w:rPr>
              <w:t>100</w:t>
            </w:r>
            <w:r w:rsidR="009A458F">
              <w:rPr>
                <w:rFonts w:ascii="Tahoma" w:hAnsi="Tahoma" w:cs="Tahoma"/>
                <w:b/>
              </w:rPr>
              <w:t>.000</w:t>
            </w:r>
            <w:r w:rsidRPr="00281671">
              <w:rPr>
                <w:rFonts w:ascii="Tahoma" w:hAnsi="Tahoma" w:cs="Tahoma"/>
                <w:b/>
              </w:rPr>
              <w:t xml:space="preserve"> </w:t>
            </w:r>
          </w:p>
          <w:p w:rsidR="00271E87" w:rsidRPr="00281671" w:rsidRDefault="00271E87" w:rsidP="003625E0">
            <w:pPr>
              <w:jc w:val="center"/>
              <w:rPr>
                <w:rFonts w:ascii="Tahoma" w:hAnsi="Tahoma" w:cs="Tahoma"/>
                <w:b/>
              </w:rPr>
            </w:pPr>
            <w:r w:rsidRPr="00281671">
              <w:rPr>
                <w:rFonts w:ascii="Tahoma" w:hAnsi="Tahoma" w:cs="Tahoma"/>
                <w:b/>
              </w:rPr>
              <w:t>PUNTOS</w:t>
            </w:r>
          </w:p>
        </w:tc>
      </w:tr>
    </w:tbl>
    <w:p w:rsidR="00271E87" w:rsidRPr="009A458F" w:rsidRDefault="00271E87" w:rsidP="00271E87">
      <w:pPr>
        <w:jc w:val="both"/>
        <w:rPr>
          <w:rFonts w:ascii="Tahoma" w:hAnsi="Tahoma" w:cs="Tahoma"/>
          <w:sz w:val="10"/>
          <w:szCs w:val="10"/>
        </w:rPr>
      </w:pPr>
      <w:r w:rsidRPr="009A458F">
        <w:rPr>
          <w:rFonts w:ascii="Tahoma" w:hAnsi="Tahoma" w:cs="Tahoma"/>
          <w:sz w:val="10"/>
          <w:szCs w:val="10"/>
        </w:rPr>
        <w:tab/>
      </w:r>
      <w:r w:rsidRPr="009A458F">
        <w:rPr>
          <w:rFonts w:ascii="Tahoma" w:hAnsi="Tahoma" w:cs="Tahoma"/>
          <w:sz w:val="10"/>
          <w:szCs w:val="10"/>
        </w:rPr>
        <w:tab/>
      </w:r>
    </w:p>
    <w:p w:rsidR="00271E87" w:rsidRPr="00951DB5" w:rsidRDefault="00271E87" w:rsidP="00271E87">
      <w:pPr>
        <w:jc w:val="both"/>
        <w:rPr>
          <w:rFonts w:ascii="Tahoma" w:hAnsi="Tahoma" w:cs="Tahoma"/>
          <w:b/>
          <w:color w:val="943634" w:themeColor="accent2" w:themeShade="BF"/>
        </w:rPr>
      </w:pPr>
      <w:r w:rsidRPr="00951DB5">
        <w:rPr>
          <w:rFonts w:ascii="Tahoma" w:hAnsi="Tahoma" w:cs="Tahoma"/>
          <w:b/>
          <w:color w:val="943634" w:themeColor="accent2" w:themeShade="BF"/>
        </w:rPr>
        <w:t>LOS FACTORES DE EVALUACIÓN NO PUEDEN CALIFICAR CON PUNTAJE EL CUMPLIMIENTO DE LOS REQUERIMIENTOS TÉCNICOS MÍNIMOS.</w:t>
      </w:r>
    </w:p>
    <w:p w:rsidR="009A6ED3" w:rsidRPr="00951DB5" w:rsidRDefault="009A6ED3" w:rsidP="00271E87">
      <w:pPr>
        <w:jc w:val="both"/>
        <w:rPr>
          <w:rFonts w:ascii="Tahoma" w:hAnsi="Tahoma" w:cs="Tahoma"/>
          <w:b/>
          <w:color w:val="943634" w:themeColor="accent2" w:themeShade="BF"/>
          <w:sz w:val="12"/>
          <w:szCs w:val="12"/>
        </w:rPr>
      </w:pPr>
    </w:p>
    <w:p w:rsidR="00271E87" w:rsidRPr="00951DB5" w:rsidRDefault="00271E87" w:rsidP="00271E87">
      <w:pPr>
        <w:tabs>
          <w:tab w:val="num" w:pos="0"/>
        </w:tabs>
        <w:jc w:val="both"/>
        <w:rPr>
          <w:rFonts w:ascii="Tahoma" w:hAnsi="Tahoma" w:cs="Tahoma"/>
          <w:b/>
          <w:color w:val="943634" w:themeColor="accent2" w:themeShade="BF"/>
        </w:rPr>
      </w:pPr>
      <w:r w:rsidRPr="00951DB5">
        <w:rPr>
          <w:rFonts w:ascii="Tahoma" w:hAnsi="Tahoma" w:cs="Tahoma"/>
          <w:b/>
          <w:color w:val="943634" w:themeColor="accent2" w:themeShade="BF"/>
        </w:rPr>
        <w:t>PARA ACCEDER A LA ETAPA DE EVALUACIÓN ECONÓMICA, EL POSTOR DEBERÁ OBTENER UN PUNTAJE TÉCNICO MÍNIMO DE SESENTA (60</w:t>
      </w:r>
      <w:r w:rsidR="00C20D26" w:rsidRPr="00951DB5">
        <w:rPr>
          <w:rFonts w:ascii="Tahoma" w:hAnsi="Tahoma" w:cs="Tahoma"/>
          <w:b/>
          <w:color w:val="943634" w:themeColor="accent2" w:themeShade="BF"/>
        </w:rPr>
        <w:t>.000</w:t>
      </w:r>
      <w:r w:rsidRPr="00951DB5">
        <w:rPr>
          <w:rFonts w:ascii="Tahoma" w:hAnsi="Tahoma" w:cs="Tahoma"/>
          <w:b/>
          <w:color w:val="943634" w:themeColor="accent2" w:themeShade="BF"/>
        </w:rPr>
        <w:t>) PUNTOS.</w:t>
      </w:r>
    </w:p>
    <w:p w:rsidR="009A6ED3" w:rsidRPr="00281671" w:rsidRDefault="009A6ED3" w:rsidP="00673692">
      <w:pPr>
        <w:tabs>
          <w:tab w:val="center" w:pos="5124"/>
          <w:tab w:val="right" w:pos="9543"/>
        </w:tabs>
        <w:rPr>
          <w:rFonts w:ascii="Tahoma" w:hAnsi="Tahoma" w:cs="Tahoma"/>
          <w:b/>
          <w:u w:val="single"/>
        </w:rPr>
      </w:pPr>
    </w:p>
    <w:p w:rsidR="00673692" w:rsidRPr="00281671" w:rsidRDefault="00673692" w:rsidP="00673692">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281671">
        <w:rPr>
          <w:rFonts w:ascii="Tahoma" w:hAnsi="Tahoma" w:cs="Tahoma"/>
          <w:b/>
        </w:rPr>
        <w:t>CAPÍTULO V</w:t>
      </w:r>
    </w:p>
    <w:p w:rsidR="001040FF" w:rsidRPr="00281671" w:rsidRDefault="001040FF" w:rsidP="00A3733F">
      <w:pPr>
        <w:tabs>
          <w:tab w:val="center" w:pos="8505"/>
          <w:tab w:val="right" w:pos="11389"/>
        </w:tabs>
        <w:jc w:val="center"/>
        <w:rPr>
          <w:rFonts w:ascii="Tahoma" w:hAnsi="Tahoma" w:cs="Tahoma"/>
          <w:b/>
        </w:rPr>
      </w:pPr>
    </w:p>
    <w:p w:rsidR="00A3733F" w:rsidRPr="00281671" w:rsidRDefault="00A3733F" w:rsidP="00A3733F">
      <w:pPr>
        <w:tabs>
          <w:tab w:val="center" w:pos="8505"/>
          <w:tab w:val="right" w:pos="11389"/>
        </w:tabs>
        <w:jc w:val="center"/>
        <w:rPr>
          <w:rFonts w:ascii="Tahoma" w:hAnsi="Tahoma" w:cs="Tahoma"/>
          <w:b/>
        </w:rPr>
      </w:pPr>
      <w:r w:rsidRPr="00281671">
        <w:rPr>
          <w:rFonts w:ascii="Tahoma" w:hAnsi="Tahoma" w:cs="Tahoma"/>
          <w:b/>
        </w:rPr>
        <w:t>PROFORMA DE CONTRATO</w:t>
      </w:r>
    </w:p>
    <w:p w:rsidR="00673692" w:rsidRPr="00281671" w:rsidRDefault="00673692" w:rsidP="00E707E5">
      <w:pPr>
        <w:tabs>
          <w:tab w:val="center" w:pos="7248"/>
          <w:tab w:val="right" w:pos="11667"/>
        </w:tabs>
        <w:rPr>
          <w:rFonts w:ascii="Tahoma" w:hAnsi="Tahoma" w:cs="Tahoma"/>
          <w:b/>
        </w:rPr>
      </w:pPr>
    </w:p>
    <w:p w:rsidR="00673692" w:rsidRPr="00281671" w:rsidRDefault="00673692" w:rsidP="00673692">
      <w:pPr>
        <w:pStyle w:val="Textoindependiente"/>
        <w:widowControl w:val="0"/>
        <w:jc w:val="both"/>
        <w:rPr>
          <w:rFonts w:ascii="Tahoma" w:hAnsi="Tahoma" w:cs="Tahoma"/>
        </w:rPr>
      </w:pPr>
      <w:r w:rsidRPr="00281671">
        <w:rPr>
          <w:rFonts w:ascii="Tahoma" w:hAnsi="Tahoma" w:cs="Tahoma"/>
        </w:rPr>
        <w:t xml:space="preserve">Conste por el presente documento, </w:t>
      </w:r>
      <w:r w:rsidR="006051BC" w:rsidRPr="00281671">
        <w:rPr>
          <w:rFonts w:ascii="Tahoma" w:hAnsi="Tahoma" w:cs="Tahoma"/>
        </w:rPr>
        <w:t xml:space="preserve">la </w:t>
      </w:r>
      <w:r w:rsidRPr="00281671">
        <w:rPr>
          <w:rFonts w:ascii="Tahoma" w:hAnsi="Tahoma" w:cs="Tahoma"/>
        </w:rPr>
        <w:t>contratación de</w:t>
      </w:r>
      <w:r w:rsidR="008A574F">
        <w:rPr>
          <w:rFonts w:ascii="Tahoma" w:hAnsi="Tahoma" w:cs="Tahoma"/>
        </w:rPr>
        <w:t xml:space="preserve"> la </w:t>
      </w:r>
      <w:r w:rsidR="00951DB5">
        <w:rPr>
          <w:rFonts w:ascii="Tahoma" w:hAnsi="Tahoma" w:cs="Tahoma"/>
          <w:b/>
          <w:caps/>
          <w:color w:val="0000FF"/>
        </w:rPr>
        <w:t xml:space="preserve">ADQUISICION DE </w:t>
      </w:r>
      <w:r w:rsidR="00951DB5" w:rsidRPr="00A45E9A">
        <w:rPr>
          <w:rFonts w:ascii="Tahoma" w:hAnsi="Tahoma" w:cs="Tahoma"/>
          <w:b/>
          <w:caps/>
          <w:color w:val="0000FF"/>
        </w:rPr>
        <w:t xml:space="preserve">VALES DE CONSUMO DE ALIMENTOS PARA LOS </w:t>
      </w:r>
      <w:r w:rsidR="00951DB5">
        <w:rPr>
          <w:rFonts w:ascii="Tahoma" w:hAnsi="Tahoma" w:cs="Tahoma"/>
          <w:b/>
          <w:caps/>
          <w:color w:val="0000FF"/>
        </w:rPr>
        <w:t xml:space="preserve">299 </w:t>
      </w:r>
      <w:r w:rsidR="00951DB5" w:rsidRPr="00A45E9A">
        <w:rPr>
          <w:rFonts w:ascii="Tahoma" w:hAnsi="Tahoma" w:cs="Tahoma"/>
          <w:b/>
          <w:caps/>
          <w:color w:val="0000FF"/>
        </w:rPr>
        <w:t xml:space="preserve">TRABAJADORES </w:t>
      </w:r>
      <w:r w:rsidR="00951DB5">
        <w:rPr>
          <w:rFonts w:ascii="Tahoma" w:hAnsi="Tahoma" w:cs="Tahoma"/>
          <w:b/>
          <w:caps/>
          <w:color w:val="0000FF"/>
        </w:rPr>
        <w:t xml:space="preserve">DE LA ADMINISTRACION CENTRAL </w:t>
      </w:r>
      <w:r w:rsidR="00951DB5" w:rsidRPr="00A45E9A">
        <w:rPr>
          <w:rFonts w:ascii="Tahoma" w:hAnsi="Tahoma" w:cs="Tahoma"/>
          <w:b/>
          <w:caps/>
          <w:color w:val="0000FF"/>
        </w:rPr>
        <w:t>DEL GOBIERNO REGIONAL DEL CALLAO</w:t>
      </w:r>
      <w:r w:rsidRPr="00281671">
        <w:rPr>
          <w:rFonts w:ascii="Tahoma" w:hAnsi="Tahoma" w:cs="Tahoma"/>
        </w:rPr>
        <w:t xml:space="preserve">, que celebra de una parte </w:t>
      </w:r>
      <w:r w:rsidR="008A574F" w:rsidRPr="008A574F">
        <w:rPr>
          <w:rFonts w:ascii="Tahoma" w:hAnsi="Tahoma" w:cs="Tahoma"/>
          <w:b/>
        </w:rPr>
        <w:t>EL GOBIERNO REGIONAL DEL CALLAO</w:t>
      </w:r>
      <w:r w:rsidRPr="00281671">
        <w:rPr>
          <w:rFonts w:ascii="Tahoma" w:hAnsi="Tahoma" w:cs="Tahoma"/>
        </w:rPr>
        <w:t xml:space="preserve">, en adelante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con RUC Nº </w:t>
      </w:r>
      <w:r w:rsidR="008A574F">
        <w:rPr>
          <w:rFonts w:ascii="Tahoma" w:hAnsi="Tahoma" w:cs="Tahoma"/>
        </w:rPr>
        <w:t>20505703554</w:t>
      </w:r>
      <w:r w:rsidRPr="00281671">
        <w:rPr>
          <w:rFonts w:ascii="Tahoma" w:hAnsi="Tahoma" w:cs="Tahoma"/>
        </w:rPr>
        <w:t xml:space="preserve">, con domicilio legal en </w:t>
      </w:r>
      <w:r w:rsidR="008A574F">
        <w:rPr>
          <w:rFonts w:ascii="Tahoma" w:hAnsi="Tahoma" w:cs="Tahoma"/>
        </w:rPr>
        <w:t>Av. Elmer Faucett Nº 3970</w:t>
      </w:r>
      <w:r w:rsidRPr="00281671">
        <w:rPr>
          <w:rFonts w:ascii="Tahoma" w:hAnsi="Tahoma" w:cs="Tahoma"/>
        </w:rPr>
        <w:t xml:space="preserve">, representada por …………, identificado con DNI Nº ……………., y de otra parte ………………......................................, con RUC Nº ……………….., con domicilio legal en ………………..........................., inscrita en </w:t>
      </w:r>
      <w:smartTag w:uri="urn:schemas-microsoft-com:office:smarttags" w:element="PersonName">
        <w:smartTagPr>
          <w:attr w:name="ProductID" w:val="la Ficha N"/>
        </w:smartTagPr>
        <w:r w:rsidRPr="00281671">
          <w:rPr>
            <w:rFonts w:ascii="Tahoma" w:hAnsi="Tahoma" w:cs="Tahoma"/>
          </w:rPr>
          <w:t>la Ficha N</w:t>
        </w:r>
      </w:smartTag>
      <w:r w:rsidRPr="00281671">
        <w:rPr>
          <w:rFonts w:ascii="Tahoma" w:hAnsi="Tahoma" w:cs="Tahoma"/>
        </w:rPr>
        <w:t xml:space="preserve">° ………. Asiento N° …………. del Registro de Personas Jurídicas de </w:t>
      </w:r>
      <w:r w:rsidRPr="00281671">
        <w:rPr>
          <w:rFonts w:ascii="Tahoma" w:hAnsi="Tahoma" w:cs="Tahoma"/>
          <w:i/>
        </w:rPr>
        <w:t>(Ciudad)</w:t>
      </w:r>
      <w:r w:rsidRPr="00281671">
        <w:rPr>
          <w:rFonts w:ascii="Tahoma" w:hAnsi="Tahoma" w:cs="Tahoma"/>
        </w:rPr>
        <w:t xml:space="preserve">, debidamente representado por su Representante Legal, ……………….........................................., con DNI N° ……………….., según poder inscrito en </w:t>
      </w:r>
      <w:smartTag w:uri="urn:schemas-microsoft-com:office:smarttags" w:element="PersonName">
        <w:smartTagPr>
          <w:attr w:name="ProductID" w:val="la Ficha N"/>
        </w:smartTagPr>
        <w:r w:rsidRPr="00281671">
          <w:rPr>
            <w:rFonts w:ascii="Tahoma" w:hAnsi="Tahoma" w:cs="Tahoma"/>
          </w:rPr>
          <w:t>la Ficha N</w:t>
        </w:r>
      </w:smartTag>
      <w:r w:rsidRPr="00281671">
        <w:rPr>
          <w:rFonts w:ascii="Tahoma" w:hAnsi="Tahoma" w:cs="Tahoma"/>
        </w:rPr>
        <w:t xml:space="preserve">° ………., Asiento N° ……….. del Registro de Personas Jurídicas de </w:t>
      </w:r>
      <w:r w:rsidRPr="00281671">
        <w:rPr>
          <w:rFonts w:ascii="Tahoma" w:hAnsi="Tahoma" w:cs="Tahoma"/>
          <w:i/>
        </w:rPr>
        <w:t>(Ciudad)</w:t>
      </w:r>
      <w:r w:rsidRPr="00281671">
        <w:rPr>
          <w:rFonts w:ascii="Tahoma" w:hAnsi="Tahoma" w:cs="Tahoma"/>
        </w:rPr>
        <w:t>, a quien en adelante se le denominará “EL CONTRATISTA” en los términos y condiciones siguientes:</w:t>
      </w:r>
    </w:p>
    <w:p w:rsidR="00673692" w:rsidRPr="00281671" w:rsidRDefault="00673692" w:rsidP="00673692">
      <w:pPr>
        <w:pStyle w:val="Ttulo6"/>
        <w:keepNext w:val="0"/>
        <w:widowControl w:val="0"/>
        <w:pBdr>
          <w:top w:val="none" w:sz="0" w:space="0" w:color="auto"/>
        </w:pBdr>
        <w:jc w:val="both"/>
        <w:rPr>
          <w:rFonts w:ascii="Tahoma" w:hAnsi="Tahoma" w:cs="Tahoma"/>
          <w:b/>
          <w:u w:val="single"/>
        </w:rPr>
      </w:pPr>
    </w:p>
    <w:p w:rsidR="00673692" w:rsidRPr="00281671" w:rsidRDefault="00673692" w:rsidP="00673692">
      <w:pPr>
        <w:pStyle w:val="Ttulo6"/>
        <w:keepNext w:val="0"/>
        <w:widowControl w:val="0"/>
        <w:pBdr>
          <w:top w:val="none" w:sz="0" w:space="0" w:color="auto"/>
        </w:pBdr>
        <w:jc w:val="both"/>
        <w:rPr>
          <w:rFonts w:ascii="Tahoma" w:hAnsi="Tahoma" w:cs="Tahoma"/>
          <w:b/>
          <w:i w:val="0"/>
          <w:u w:val="single"/>
        </w:rPr>
      </w:pPr>
      <w:r w:rsidRPr="00281671">
        <w:rPr>
          <w:rFonts w:ascii="Tahoma" w:hAnsi="Tahoma" w:cs="Tahoma"/>
          <w:b/>
          <w:i w:val="0"/>
          <w:u w:val="single"/>
        </w:rPr>
        <w:t xml:space="preserve">CLÁUSULA PRIMERA: </w:t>
      </w:r>
      <w:r w:rsidR="00D00567" w:rsidRPr="00281671">
        <w:rPr>
          <w:rFonts w:ascii="Tahoma" w:hAnsi="Tahoma" w:cs="Tahoma"/>
          <w:b/>
          <w:i w:val="0"/>
          <w:u w:val="single"/>
        </w:rPr>
        <w:t>ANTECEDENTES</w:t>
      </w:r>
      <w:r w:rsidRPr="00281671">
        <w:rPr>
          <w:rFonts w:ascii="Tahoma" w:hAnsi="Tahoma" w:cs="Tahoma"/>
          <w:b/>
          <w:i w:val="0"/>
          <w:u w:val="single"/>
        </w:rPr>
        <w:t xml:space="preserve"> </w:t>
      </w:r>
    </w:p>
    <w:p w:rsidR="00673692" w:rsidRPr="00281671" w:rsidRDefault="00673692" w:rsidP="00673692">
      <w:pPr>
        <w:widowControl w:val="0"/>
        <w:jc w:val="both"/>
        <w:rPr>
          <w:rFonts w:ascii="Tahoma" w:hAnsi="Tahoma" w:cs="Tahoma"/>
        </w:rPr>
      </w:pPr>
      <w:r w:rsidRPr="00281671">
        <w:rPr>
          <w:rFonts w:ascii="Tahoma" w:hAnsi="Tahoma" w:cs="Tahoma"/>
        </w:rPr>
        <w:t xml:space="preserve">Con fecha ……., el Comité Especial adjudicó </w:t>
      </w:r>
      <w:smartTag w:uri="urn:schemas-microsoft-com:office:smarttags" w:element="PersonName">
        <w:smartTagPr>
          <w:attr w:name="ProductID" w:val="la Buena Pro"/>
        </w:smartTagPr>
        <w:r w:rsidRPr="00281671">
          <w:rPr>
            <w:rFonts w:ascii="Tahoma" w:hAnsi="Tahoma" w:cs="Tahoma"/>
          </w:rPr>
          <w:t>la Buena Pro</w:t>
        </w:r>
      </w:smartTag>
      <w:r w:rsidRPr="00281671">
        <w:rPr>
          <w:rFonts w:ascii="Tahoma" w:hAnsi="Tahoma" w:cs="Tahoma"/>
        </w:rPr>
        <w:t xml:space="preserve"> de </w:t>
      </w:r>
      <w:smartTag w:uri="urn:schemas-microsoft-com:office:smarttags" w:element="PersonName">
        <w:smartTagPr>
          <w:attr w:name="ProductID" w:val="la ADJUDICACIￓN DIRECTA"/>
        </w:smartTagPr>
        <w:r w:rsidRPr="00281671">
          <w:rPr>
            <w:rFonts w:ascii="Tahoma" w:hAnsi="Tahoma" w:cs="Tahoma"/>
          </w:rPr>
          <w:t xml:space="preserve">la </w:t>
        </w:r>
        <w:r w:rsidRPr="00281671">
          <w:rPr>
            <w:rFonts w:ascii="Tahoma" w:hAnsi="Tahoma" w:cs="Tahoma"/>
            <w:b/>
          </w:rPr>
          <w:t>ADJUDICACIÓN DIRECTA</w:t>
        </w:r>
      </w:smartTag>
      <w:r w:rsidRPr="00281671">
        <w:rPr>
          <w:rFonts w:ascii="Tahoma" w:hAnsi="Tahoma" w:cs="Tahoma"/>
          <w:b/>
        </w:rPr>
        <w:t xml:space="preserve"> SELECTIVA N.º</w:t>
      </w:r>
      <w:r w:rsidRPr="00281671">
        <w:rPr>
          <w:rFonts w:ascii="Tahoma" w:hAnsi="Tahoma" w:cs="Tahoma"/>
        </w:rPr>
        <w:t xml:space="preserve"> ………………………………. para la contratación de</w:t>
      </w:r>
      <w:r w:rsidR="009A458F">
        <w:rPr>
          <w:rFonts w:ascii="Tahoma" w:hAnsi="Tahoma" w:cs="Tahoma"/>
        </w:rPr>
        <w:t xml:space="preserve"> la</w:t>
      </w:r>
      <w:r w:rsidR="00250ADB" w:rsidRPr="00281671">
        <w:rPr>
          <w:rFonts w:ascii="Tahoma" w:hAnsi="Tahoma" w:cs="Tahoma"/>
        </w:rPr>
        <w:t xml:space="preserve"> </w:t>
      </w:r>
      <w:r w:rsidR="00951DB5">
        <w:rPr>
          <w:rFonts w:ascii="Tahoma" w:hAnsi="Tahoma" w:cs="Tahoma"/>
          <w:b/>
          <w:caps/>
          <w:color w:val="0000FF"/>
        </w:rPr>
        <w:t xml:space="preserve">ADQUISICION DE </w:t>
      </w:r>
      <w:r w:rsidR="00951DB5" w:rsidRPr="00A45E9A">
        <w:rPr>
          <w:rFonts w:ascii="Tahoma" w:hAnsi="Tahoma" w:cs="Tahoma"/>
          <w:b/>
          <w:caps/>
          <w:color w:val="0000FF"/>
        </w:rPr>
        <w:t xml:space="preserve">VALES DE CONSUMO DE ALIMENTOS PARA LOS </w:t>
      </w:r>
      <w:r w:rsidR="00951DB5">
        <w:rPr>
          <w:rFonts w:ascii="Tahoma" w:hAnsi="Tahoma" w:cs="Tahoma"/>
          <w:b/>
          <w:caps/>
          <w:color w:val="0000FF"/>
        </w:rPr>
        <w:t xml:space="preserve">299 </w:t>
      </w:r>
      <w:r w:rsidR="00951DB5" w:rsidRPr="00A45E9A">
        <w:rPr>
          <w:rFonts w:ascii="Tahoma" w:hAnsi="Tahoma" w:cs="Tahoma"/>
          <w:b/>
          <w:caps/>
          <w:color w:val="0000FF"/>
        </w:rPr>
        <w:t xml:space="preserve">TRABAJADORES </w:t>
      </w:r>
      <w:r w:rsidR="00951DB5">
        <w:rPr>
          <w:rFonts w:ascii="Tahoma" w:hAnsi="Tahoma" w:cs="Tahoma"/>
          <w:b/>
          <w:caps/>
          <w:color w:val="0000FF"/>
        </w:rPr>
        <w:t xml:space="preserve">DE LA ADMINISTRACION CENTRAL </w:t>
      </w:r>
      <w:r w:rsidR="00951DB5" w:rsidRPr="00A45E9A">
        <w:rPr>
          <w:rFonts w:ascii="Tahoma" w:hAnsi="Tahoma" w:cs="Tahoma"/>
          <w:b/>
          <w:caps/>
          <w:color w:val="0000FF"/>
        </w:rPr>
        <w:t>DEL GOBIERNO REGIONAL DEL CALLAO</w:t>
      </w:r>
      <w:r w:rsidRPr="00281671">
        <w:rPr>
          <w:rFonts w:ascii="Tahoma" w:hAnsi="Tahoma" w:cs="Tahoma"/>
          <w:b/>
          <w:i/>
          <w:color w:val="0000FF"/>
        </w:rPr>
        <w:t>,</w:t>
      </w:r>
      <w:r w:rsidRPr="00281671">
        <w:rPr>
          <w:rFonts w:ascii="Tahoma" w:hAnsi="Tahoma" w:cs="Tahoma"/>
          <w:i/>
          <w:color w:val="0000FF"/>
        </w:rPr>
        <w:t xml:space="preserve"> </w:t>
      </w:r>
      <w:r w:rsidRPr="00281671">
        <w:rPr>
          <w:rFonts w:ascii="Tahoma" w:hAnsi="Tahoma" w:cs="Tahoma"/>
        </w:rPr>
        <w:t xml:space="preserve">a </w:t>
      </w:r>
      <w:r w:rsidRPr="00281671">
        <w:rPr>
          <w:rFonts w:ascii="Tahoma" w:hAnsi="Tahoma" w:cs="Tahoma"/>
          <w:i/>
          <w:color w:val="0000FF"/>
        </w:rPr>
        <w:t xml:space="preserve">……………………… </w:t>
      </w:r>
      <w:r w:rsidRPr="008A574F">
        <w:rPr>
          <w:rFonts w:ascii="Tahoma" w:hAnsi="Tahoma" w:cs="Tahoma"/>
          <w:i/>
          <w:color w:val="0000FF"/>
        </w:rPr>
        <w:t xml:space="preserve">(indicar nombre del ganador de </w:t>
      </w:r>
      <w:smartTag w:uri="urn:schemas-microsoft-com:office:smarttags" w:element="PersonName">
        <w:smartTagPr>
          <w:attr w:name="ProductID" w:val="la Buena Pro"/>
        </w:smartTagPr>
        <w:r w:rsidRPr="008A574F">
          <w:rPr>
            <w:rFonts w:ascii="Tahoma" w:hAnsi="Tahoma" w:cs="Tahoma"/>
            <w:i/>
            <w:color w:val="0000FF"/>
          </w:rPr>
          <w:t>la Buena Pro</w:t>
        </w:r>
      </w:smartTag>
      <w:r w:rsidRPr="008A574F">
        <w:rPr>
          <w:rFonts w:ascii="Tahoma" w:hAnsi="Tahoma" w:cs="Tahoma"/>
          <w:i/>
          <w:color w:val="0000FF"/>
        </w:rPr>
        <w:t>),</w:t>
      </w:r>
      <w:r w:rsidRPr="00281671">
        <w:rPr>
          <w:rFonts w:ascii="Tahoma" w:hAnsi="Tahoma" w:cs="Tahoma"/>
          <w:i/>
          <w:color w:val="0000FF"/>
        </w:rPr>
        <w:t xml:space="preserve"> </w:t>
      </w:r>
      <w:r w:rsidRPr="00281671">
        <w:rPr>
          <w:rFonts w:ascii="Tahoma" w:hAnsi="Tahoma" w:cs="Tahoma"/>
        </w:rPr>
        <w:t>cuyos detalles y totales, constan en los documentos integrantes del presente contrato.</w:t>
      </w:r>
    </w:p>
    <w:p w:rsidR="00673692" w:rsidRPr="00281671" w:rsidRDefault="00673692"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 xml:space="preserve">CLÁUSULA SEGUNDA: </w:t>
      </w:r>
      <w:r w:rsidR="00D00567" w:rsidRPr="00281671">
        <w:rPr>
          <w:rFonts w:ascii="Tahoma" w:hAnsi="Tahoma" w:cs="Tahoma"/>
          <w:i w:val="0"/>
          <w:sz w:val="20"/>
        </w:rPr>
        <w:t xml:space="preserve">OBJETO </w:t>
      </w:r>
    </w:p>
    <w:p w:rsidR="008A574F" w:rsidRDefault="00951DB5" w:rsidP="00673692">
      <w:pPr>
        <w:widowControl w:val="0"/>
        <w:jc w:val="both"/>
        <w:rPr>
          <w:rFonts w:ascii="Tahoma" w:hAnsi="Tahoma" w:cs="Tahoma"/>
          <w:b/>
          <w:caps/>
          <w:color w:val="0000FF"/>
        </w:rPr>
      </w:pPr>
      <w:r>
        <w:rPr>
          <w:rFonts w:ascii="Tahoma" w:hAnsi="Tahoma" w:cs="Tahoma"/>
          <w:b/>
          <w:caps/>
          <w:color w:val="0000FF"/>
        </w:rPr>
        <w:t xml:space="preserve">ADQUISICION DE </w:t>
      </w:r>
      <w:r w:rsidRPr="00A45E9A">
        <w:rPr>
          <w:rFonts w:ascii="Tahoma" w:hAnsi="Tahoma" w:cs="Tahoma"/>
          <w:b/>
          <w:caps/>
          <w:color w:val="0000FF"/>
        </w:rPr>
        <w:t xml:space="preserve">VALES DE CONSUMO DE ALIMENTOS PARA LOS </w:t>
      </w:r>
      <w:r>
        <w:rPr>
          <w:rFonts w:ascii="Tahoma" w:hAnsi="Tahoma" w:cs="Tahoma"/>
          <w:b/>
          <w:caps/>
          <w:color w:val="0000FF"/>
        </w:rPr>
        <w:t xml:space="preserve">299 </w:t>
      </w:r>
      <w:r w:rsidRPr="00A45E9A">
        <w:rPr>
          <w:rFonts w:ascii="Tahoma" w:hAnsi="Tahoma" w:cs="Tahoma"/>
          <w:b/>
          <w:caps/>
          <w:color w:val="0000FF"/>
        </w:rPr>
        <w:t xml:space="preserve">TRABAJADORES </w:t>
      </w:r>
      <w:r>
        <w:rPr>
          <w:rFonts w:ascii="Tahoma" w:hAnsi="Tahoma" w:cs="Tahoma"/>
          <w:b/>
          <w:caps/>
          <w:color w:val="0000FF"/>
        </w:rPr>
        <w:t xml:space="preserve">DE LA ADMINISTRACION CENTRAL </w:t>
      </w:r>
      <w:r w:rsidRPr="00A45E9A">
        <w:rPr>
          <w:rFonts w:ascii="Tahoma" w:hAnsi="Tahoma" w:cs="Tahoma"/>
          <w:b/>
          <w:caps/>
          <w:color w:val="0000FF"/>
        </w:rPr>
        <w:t>DEL GOBIERNO REGIONAL DEL CALLAO</w:t>
      </w:r>
      <w:r>
        <w:rPr>
          <w:rFonts w:ascii="Tahoma" w:hAnsi="Tahoma" w:cs="Tahoma"/>
          <w:b/>
          <w:caps/>
          <w:color w:val="0000FF"/>
        </w:rPr>
        <w:t>.</w:t>
      </w:r>
      <w:r w:rsidR="00F545C9" w:rsidRPr="0074179B">
        <w:rPr>
          <w:rFonts w:ascii="Tahoma" w:hAnsi="Tahoma" w:cs="Tahoma"/>
          <w:b/>
          <w:caps/>
          <w:color w:val="0000FF"/>
        </w:rPr>
        <w:t xml:space="preserve"> </w:t>
      </w:r>
    </w:p>
    <w:p w:rsidR="002266D9" w:rsidRPr="00281671" w:rsidRDefault="002266D9"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CLÁUSULA TERCERA: MONTO CONTRACTUAL</w:t>
      </w:r>
    </w:p>
    <w:p w:rsidR="008A574F" w:rsidRDefault="00673692" w:rsidP="00673692">
      <w:pPr>
        <w:widowControl w:val="0"/>
        <w:jc w:val="both"/>
        <w:rPr>
          <w:rFonts w:ascii="Tahoma" w:hAnsi="Tahoma" w:cs="Tahoma"/>
        </w:rPr>
      </w:pPr>
      <w:r w:rsidRPr="00281671">
        <w:rPr>
          <w:rFonts w:ascii="Tahoma" w:hAnsi="Tahoma" w:cs="Tahoma"/>
        </w:rPr>
        <w:t>El monto total del presente contrato asciende a ………………… a todo costo, incluido IGV</w:t>
      </w:r>
      <w:r w:rsidR="008A574F">
        <w:rPr>
          <w:rFonts w:ascii="Tahoma" w:hAnsi="Tahoma" w:cs="Tahoma"/>
        </w:rPr>
        <w:t>.</w:t>
      </w:r>
    </w:p>
    <w:p w:rsidR="00673692" w:rsidRPr="00281671" w:rsidRDefault="00673692" w:rsidP="00673692">
      <w:pPr>
        <w:widowControl w:val="0"/>
        <w:jc w:val="both"/>
        <w:rPr>
          <w:rFonts w:ascii="Tahoma" w:hAnsi="Tahoma" w:cs="Tahoma"/>
        </w:rPr>
      </w:pPr>
    </w:p>
    <w:p w:rsidR="00673692" w:rsidRPr="00281671" w:rsidRDefault="00673692" w:rsidP="00673692">
      <w:pPr>
        <w:widowControl w:val="0"/>
        <w:jc w:val="both"/>
        <w:rPr>
          <w:rFonts w:ascii="Tahoma" w:hAnsi="Tahoma" w:cs="Tahoma"/>
          <w:lang w:val="es-ES_tradnl"/>
        </w:rPr>
      </w:pPr>
      <w:r w:rsidRPr="00281671">
        <w:rPr>
          <w:rFonts w:ascii="Tahoma" w:hAnsi="Tahoma" w:cs="Tahoma"/>
          <w:lang w:val="es-ES_tradnl"/>
        </w:rPr>
        <w:t xml:space="preserve">Este monto comprende el costo del bien, </w:t>
      </w:r>
      <w:r w:rsidR="00943905">
        <w:rPr>
          <w:rFonts w:ascii="Tahoma" w:hAnsi="Tahoma" w:cs="Tahoma"/>
          <w:lang w:val="es-ES_tradnl"/>
        </w:rPr>
        <w:t>transporte hasta el punto de entrega</w:t>
      </w:r>
      <w:r w:rsidR="00E41333">
        <w:rPr>
          <w:rFonts w:ascii="Tahoma" w:hAnsi="Tahoma" w:cs="Tahoma"/>
          <w:lang w:val="es-ES_tradnl"/>
        </w:rPr>
        <w:t>,</w:t>
      </w:r>
      <w:r w:rsidR="00943905" w:rsidRPr="00281671">
        <w:rPr>
          <w:rFonts w:ascii="Tahoma" w:hAnsi="Tahoma" w:cs="Tahoma"/>
          <w:lang w:val="es-ES_tradnl"/>
        </w:rPr>
        <w:t xml:space="preserve"> </w:t>
      </w:r>
      <w:r w:rsidRPr="00281671">
        <w:rPr>
          <w:rFonts w:ascii="Tahoma" w:hAnsi="Tahoma" w:cs="Tahoma"/>
          <w:lang w:val="es-ES_tradnl"/>
        </w:rPr>
        <w:t>seguros e impuestos, así como todo aquello que sea necesario para la correcta ejecución de la prestación materia del presente contrato.</w:t>
      </w:r>
    </w:p>
    <w:p w:rsidR="00673692" w:rsidRPr="00281671" w:rsidRDefault="00673692"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CLÁUSULA CUARTA: FORMA DE PAGO</w:t>
      </w:r>
      <w:r w:rsidRPr="00281671">
        <w:rPr>
          <w:rStyle w:val="Refdenotaalpie"/>
          <w:rFonts w:ascii="Tahoma" w:hAnsi="Tahoma" w:cs="Tahoma"/>
          <w:i w:val="0"/>
          <w:sz w:val="20"/>
        </w:rPr>
        <w:footnoteReference w:id="19"/>
      </w:r>
    </w:p>
    <w:p w:rsidR="00673692" w:rsidRPr="00281671" w:rsidRDefault="00673692" w:rsidP="00673692">
      <w:pPr>
        <w:pStyle w:val="Textoindependiente"/>
        <w:widowControl w:val="0"/>
        <w:tabs>
          <w:tab w:val="left" w:pos="1985"/>
        </w:tabs>
        <w:jc w:val="both"/>
        <w:rPr>
          <w:rFonts w:ascii="Tahoma" w:hAnsi="Tahoma" w:cs="Tahoma"/>
        </w:rPr>
      </w:pPr>
    </w:p>
    <w:p w:rsidR="009C7E8A" w:rsidRPr="00281671" w:rsidRDefault="009C7E8A" w:rsidP="009C7E8A">
      <w:pPr>
        <w:pStyle w:val="Textoindependiente"/>
        <w:widowControl w:val="0"/>
        <w:tabs>
          <w:tab w:val="left" w:pos="1985"/>
        </w:tabs>
        <w:jc w:val="both"/>
        <w:rPr>
          <w:rFonts w:ascii="Tahoma" w:hAnsi="Tahoma" w:cs="Tahoma"/>
          <w:color w:val="000000"/>
        </w:rPr>
      </w:pP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se obliga a pagar la contraprestación a EL CONTRATISTA en </w:t>
      </w:r>
      <w:r w:rsidR="00E41333" w:rsidRPr="00E41333">
        <w:rPr>
          <w:rFonts w:ascii="Tahoma" w:hAnsi="Tahoma" w:cs="Tahoma"/>
          <w:b/>
          <w:color w:val="0000FF"/>
        </w:rPr>
        <w:t>Nuevos Soles</w:t>
      </w:r>
      <w:r w:rsidR="00E41333">
        <w:rPr>
          <w:rFonts w:ascii="Tahoma" w:hAnsi="Tahoma" w:cs="Tahoma"/>
          <w:b/>
          <w:color w:val="0000FF"/>
        </w:rPr>
        <w:t>,</w:t>
      </w:r>
      <w:r w:rsidRPr="00281671">
        <w:rPr>
          <w:rFonts w:ascii="Tahoma" w:hAnsi="Tahoma" w:cs="Tahoma"/>
        </w:rPr>
        <w:t xml:space="preserve"> en el plazo de </w:t>
      </w:r>
      <w:r w:rsidR="00E41333" w:rsidRPr="00E41333">
        <w:rPr>
          <w:rFonts w:ascii="Tahoma" w:hAnsi="Tahoma" w:cs="Tahoma"/>
          <w:b/>
          <w:color w:val="0000FF"/>
          <w:lang w:val="es-ES_tradnl"/>
        </w:rPr>
        <w:t>diez (10)</w:t>
      </w:r>
      <w:r w:rsidR="00E41333" w:rsidRPr="00611707">
        <w:rPr>
          <w:rFonts w:ascii="Tahoma" w:hAnsi="Tahoma" w:cs="Tahoma"/>
          <w:color w:val="0000FF"/>
          <w:lang w:val="es-ES_tradnl"/>
        </w:rPr>
        <w:t xml:space="preserve"> </w:t>
      </w:r>
      <w:r w:rsidR="00E41333" w:rsidRPr="00281671">
        <w:rPr>
          <w:rFonts w:ascii="Tahoma" w:hAnsi="Tahoma" w:cs="Tahoma"/>
          <w:lang w:val="es-ES_tradnl"/>
        </w:rPr>
        <w:t>días calendario</w:t>
      </w:r>
      <w:r w:rsidR="00E41333">
        <w:rPr>
          <w:rFonts w:ascii="Tahoma" w:hAnsi="Tahoma" w:cs="Tahoma"/>
        </w:rPr>
        <w:t xml:space="preserve">, </w:t>
      </w:r>
      <w:r w:rsidRPr="00281671">
        <w:rPr>
          <w:rFonts w:ascii="Tahoma" w:hAnsi="Tahoma" w:cs="Tahoma"/>
        </w:rPr>
        <w:t xml:space="preserve">luego de la recepción formal y completa de la documentación correspondiente, </w:t>
      </w:r>
      <w:r w:rsidRPr="00281671">
        <w:rPr>
          <w:rFonts w:ascii="Tahoma" w:hAnsi="Tahoma" w:cs="Tahoma"/>
          <w:color w:val="000000"/>
        </w:rPr>
        <w:t xml:space="preserve">según lo establecido en el artículo 181° del Reglamento de </w:t>
      </w:r>
      <w:smartTag w:uri="urn:schemas-microsoft-com:office:smarttags" w:element="PersonName">
        <w:smartTagPr>
          <w:attr w:name="ProductID" w:val="la Ley"/>
        </w:smartTagPr>
        <w:r w:rsidRPr="00281671">
          <w:rPr>
            <w:rFonts w:ascii="Tahoma" w:hAnsi="Tahoma" w:cs="Tahoma"/>
            <w:color w:val="000000"/>
          </w:rPr>
          <w:t>la Ley</w:t>
        </w:r>
      </w:smartTag>
      <w:r w:rsidRPr="00281671">
        <w:rPr>
          <w:rFonts w:ascii="Tahoma" w:hAnsi="Tahoma" w:cs="Tahoma"/>
          <w:color w:val="000000"/>
        </w:rPr>
        <w:t xml:space="preserve"> de Contrataciones del Estado, para tal efecto, el responsable de dar la conformidad de la prestación deberá hacerlo en un plazo que no excederá de los diez (10) días de ser estos recibidos. </w:t>
      </w:r>
    </w:p>
    <w:p w:rsidR="001B4467" w:rsidRPr="00281671" w:rsidRDefault="001B4467" w:rsidP="009C7E8A">
      <w:pPr>
        <w:pStyle w:val="Textoindependiente"/>
        <w:widowControl w:val="0"/>
        <w:tabs>
          <w:tab w:val="left" w:pos="1985"/>
        </w:tabs>
        <w:jc w:val="both"/>
        <w:rPr>
          <w:rFonts w:ascii="Tahoma" w:hAnsi="Tahoma" w:cs="Tahoma"/>
        </w:rPr>
      </w:pPr>
    </w:p>
    <w:p w:rsidR="001B4467" w:rsidRDefault="001B4467" w:rsidP="001B4467">
      <w:pPr>
        <w:widowControl w:val="0"/>
        <w:jc w:val="both"/>
        <w:rPr>
          <w:rFonts w:ascii="Tahoma" w:hAnsi="Tahoma" w:cs="Tahoma"/>
        </w:rPr>
      </w:pPr>
      <w:r w:rsidRPr="00281671">
        <w:rPr>
          <w:rFonts w:ascii="Tahoma" w:hAnsi="Tahoma" w:cs="Tahoma"/>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contado desde la oportunidad en el que el pago debió efectuarse.</w:t>
      </w:r>
    </w:p>
    <w:p w:rsidR="00F545C9" w:rsidRPr="00281671" w:rsidRDefault="00F545C9" w:rsidP="001B4467">
      <w:pPr>
        <w:widowControl w:val="0"/>
        <w:jc w:val="both"/>
        <w:rPr>
          <w:rFonts w:ascii="Tahoma" w:hAnsi="Tahoma" w:cs="Tahoma"/>
        </w:rPr>
      </w:pPr>
    </w:p>
    <w:p w:rsidR="00951DB5" w:rsidRDefault="00951DB5" w:rsidP="00673692">
      <w:pPr>
        <w:pStyle w:val="Ttulo8"/>
        <w:keepNext w:val="0"/>
        <w:widowControl w:val="0"/>
        <w:ind w:left="0"/>
        <w:jc w:val="both"/>
        <w:rPr>
          <w:rFonts w:ascii="Tahoma" w:hAnsi="Tahoma" w:cs="Tahoma"/>
          <w:i w:val="0"/>
          <w:sz w:val="20"/>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CLÁUSULA QUINTA: INICIO Y CULMINACIÓN DE LA PRESTACIÓN</w:t>
      </w:r>
    </w:p>
    <w:p w:rsidR="004161E1" w:rsidRDefault="009C7E8A" w:rsidP="009C7E8A">
      <w:pPr>
        <w:widowControl w:val="0"/>
        <w:jc w:val="both"/>
        <w:rPr>
          <w:rFonts w:ascii="Tahoma" w:hAnsi="Tahoma" w:cs="Tahoma"/>
        </w:rPr>
      </w:pPr>
      <w:r w:rsidRPr="00281671">
        <w:rPr>
          <w:rFonts w:ascii="Tahoma" w:hAnsi="Tahoma" w:cs="Tahoma"/>
        </w:rPr>
        <w:t xml:space="preserve">El plazo de ejecución de la prestación se extenderá </w:t>
      </w:r>
      <w:r w:rsidRPr="00E41333">
        <w:rPr>
          <w:rFonts w:ascii="Tahoma" w:hAnsi="Tahoma" w:cs="Tahoma"/>
          <w:color w:val="0000FF"/>
        </w:rPr>
        <w:t>desde</w:t>
      </w:r>
      <w:r w:rsidR="00E41333" w:rsidRPr="00E41333">
        <w:rPr>
          <w:rFonts w:ascii="Tahoma" w:hAnsi="Tahoma" w:cs="Tahoma"/>
          <w:color w:val="0000FF"/>
        </w:rPr>
        <w:t xml:space="preserve"> el día siguiente de la fecha de suscripción del contrato</w:t>
      </w:r>
      <w:r w:rsidR="00E41333">
        <w:rPr>
          <w:rFonts w:ascii="Tahoma" w:hAnsi="Tahoma" w:cs="Tahoma"/>
        </w:rPr>
        <w:t xml:space="preserve"> </w:t>
      </w:r>
      <w:r w:rsidRPr="00281671">
        <w:rPr>
          <w:rFonts w:ascii="Tahoma" w:hAnsi="Tahoma" w:cs="Tahoma"/>
        </w:rPr>
        <w:t>hasta</w:t>
      </w:r>
      <w:r w:rsidR="00E41333">
        <w:rPr>
          <w:rFonts w:ascii="Tahoma" w:hAnsi="Tahoma" w:cs="Tahoma"/>
        </w:rPr>
        <w:t xml:space="preserve"> </w:t>
      </w:r>
      <w:r w:rsidR="004161E1">
        <w:rPr>
          <w:rFonts w:ascii="Tahoma" w:hAnsi="Tahoma" w:cs="Tahoma"/>
          <w:color w:val="0000FF"/>
        </w:rPr>
        <w:t xml:space="preserve">el cumplimiento de </w:t>
      </w:r>
      <w:r w:rsidR="004161E1" w:rsidRPr="004161E1">
        <w:rPr>
          <w:rFonts w:ascii="Tahoma" w:hAnsi="Tahoma" w:cs="Tahoma"/>
          <w:b/>
          <w:color w:val="0000FF"/>
        </w:rPr>
        <w:t>dos (2)</w:t>
      </w:r>
      <w:r w:rsidR="004161E1" w:rsidRPr="004161E1">
        <w:rPr>
          <w:rFonts w:ascii="Tahoma" w:hAnsi="Tahoma" w:cs="Tahoma"/>
          <w:color w:val="0000FF"/>
        </w:rPr>
        <w:t xml:space="preserve"> días </w:t>
      </w:r>
      <w:r w:rsidR="004161E1">
        <w:rPr>
          <w:rFonts w:ascii="Tahoma" w:hAnsi="Tahoma" w:cs="Tahoma"/>
          <w:color w:val="0000FF"/>
        </w:rPr>
        <w:t>naturales</w:t>
      </w:r>
      <w:r w:rsidR="004161E1">
        <w:rPr>
          <w:rFonts w:ascii="Tahoma" w:hAnsi="Tahoma" w:cs="Tahoma"/>
        </w:rPr>
        <w:t>.</w:t>
      </w:r>
    </w:p>
    <w:p w:rsidR="00673692" w:rsidRPr="00281671" w:rsidRDefault="00673692" w:rsidP="00673692">
      <w:pPr>
        <w:spacing w:line="206" w:lineRule="auto"/>
        <w:jc w:val="both"/>
        <w:rPr>
          <w:rFonts w:ascii="Tahoma" w:hAnsi="Tahoma" w:cs="Tahoma"/>
          <w:b/>
          <w:i/>
          <w:color w:val="0000FF"/>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 xml:space="preserve">CLÁUSULA SEXTA: PARTES INTEGRANTES DEL CONTRATO </w:t>
      </w:r>
    </w:p>
    <w:p w:rsidR="00673692" w:rsidRPr="00281671" w:rsidRDefault="00673692" w:rsidP="00673692">
      <w:pPr>
        <w:widowControl w:val="0"/>
        <w:jc w:val="both"/>
        <w:rPr>
          <w:rFonts w:ascii="Tahoma" w:hAnsi="Tahoma" w:cs="Tahoma"/>
        </w:rPr>
      </w:pPr>
      <w:r w:rsidRPr="00281671">
        <w:rPr>
          <w:rFonts w:ascii="Tahoma" w:hAnsi="Tahoma" w:cs="Tahoma"/>
        </w:rPr>
        <w:t>El presente co</w:t>
      </w:r>
      <w:r w:rsidR="009C7E8A" w:rsidRPr="00281671">
        <w:rPr>
          <w:rFonts w:ascii="Tahoma" w:hAnsi="Tahoma" w:cs="Tahoma"/>
        </w:rPr>
        <w:t>ntrato está conformado por las B</w:t>
      </w:r>
      <w:r w:rsidRPr="00281671">
        <w:rPr>
          <w:rFonts w:ascii="Tahoma" w:hAnsi="Tahoma" w:cs="Tahoma"/>
        </w:rPr>
        <w:t>ases integradas, la oferta ganadora y los documentos derivados del proceso de selección que establezcan obligaciones para las partes.</w:t>
      </w:r>
    </w:p>
    <w:p w:rsidR="00673692" w:rsidRPr="00281671" w:rsidRDefault="00673692" w:rsidP="00673692">
      <w:pPr>
        <w:widowControl w:val="0"/>
        <w:jc w:val="both"/>
        <w:rPr>
          <w:rFonts w:ascii="Tahoma" w:hAnsi="Tahoma" w:cs="Tahoma"/>
        </w:rPr>
      </w:pPr>
    </w:p>
    <w:p w:rsidR="00673692" w:rsidRPr="00281671" w:rsidRDefault="00673692" w:rsidP="00673692">
      <w:pPr>
        <w:widowControl w:val="0"/>
        <w:jc w:val="both"/>
        <w:rPr>
          <w:rFonts w:ascii="Tahoma" w:hAnsi="Tahoma" w:cs="Tahoma"/>
          <w:b/>
        </w:rPr>
      </w:pPr>
      <w:r w:rsidRPr="00281671">
        <w:rPr>
          <w:rFonts w:ascii="Tahoma" w:hAnsi="Tahoma" w:cs="Tahoma"/>
          <w:b/>
          <w:u w:val="single"/>
        </w:rPr>
        <w:t>CLÁUSULA SÉTIMA: GARANTÍAS</w:t>
      </w:r>
    </w:p>
    <w:p w:rsidR="00673692" w:rsidRPr="00281671" w:rsidRDefault="00673692" w:rsidP="00673692">
      <w:pPr>
        <w:widowControl w:val="0"/>
        <w:jc w:val="both"/>
        <w:rPr>
          <w:rFonts w:ascii="Tahoma" w:hAnsi="Tahoma" w:cs="Tahoma"/>
        </w:rPr>
      </w:pPr>
      <w:r w:rsidRPr="00281671">
        <w:rPr>
          <w:rFonts w:ascii="Tahoma" w:hAnsi="Tahoma" w:cs="Tahoma"/>
        </w:rPr>
        <w:t xml:space="preserve">EL CONTRATISTA entregó a la suscripción del contrato la respectiva garantía solidaria, irrevocable, incondicional y de realización automática a sólo requerimiento, a favor de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por los conceptos, importes y vigencias siguientes:</w:t>
      </w:r>
    </w:p>
    <w:p w:rsidR="000A16D9" w:rsidRPr="00281671" w:rsidRDefault="000A16D9" w:rsidP="000A16D9">
      <w:pPr>
        <w:widowControl w:val="0"/>
        <w:jc w:val="both"/>
        <w:rPr>
          <w:rFonts w:ascii="Tahoma" w:hAnsi="Tahoma" w:cs="Tahoma"/>
        </w:rPr>
      </w:pPr>
    </w:p>
    <w:p w:rsidR="000A16D9" w:rsidRPr="00281671" w:rsidRDefault="000A16D9" w:rsidP="000A16D9">
      <w:pPr>
        <w:widowControl w:val="0"/>
        <w:numPr>
          <w:ilvl w:val="0"/>
          <w:numId w:val="7"/>
        </w:numPr>
        <w:tabs>
          <w:tab w:val="clear" w:pos="1470"/>
          <w:tab w:val="num" w:pos="480"/>
        </w:tabs>
        <w:ind w:left="480" w:hanging="480"/>
        <w:jc w:val="both"/>
        <w:rPr>
          <w:rFonts w:ascii="Tahoma" w:hAnsi="Tahoma" w:cs="Tahoma"/>
        </w:rPr>
      </w:pPr>
      <w:r w:rsidRPr="00281671">
        <w:rPr>
          <w:rFonts w:ascii="Tahoma" w:hAnsi="Tahoma" w:cs="Tahoma"/>
        </w:rPr>
        <w:t xml:space="preserve">De fiel cumplimiento del contrato: S/…………………., a través de </w:t>
      </w:r>
      <w:smartTag w:uri="urn:schemas-microsoft-com:office:smarttags" w:element="PersonName">
        <w:smartTagPr>
          <w:attr w:name="ProductID" w:val="la  Carta Fianza"/>
        </w:smartTagPr>
        <w:smartTag w:uri="urn:schemas-microsoft-com:office:smarttags" w:element="PersonName">
          <w:smartTagPr>
            <w:attr w:name="ProductID" w:val="la  Carta"/>
          </w:smartTagPr>
          <w:r w:rsidRPr="00281671">
            <w:rPr>
              <w:rFonts w:ascii="Tahoma" w:hAnsi="Tahoma" w:cs="Tahoma"/>
            </w:rPr>
            <w:t xml:space="preserve">la  </w:t>
          </w:r>
          <w:r w:rsidR="004161E1" w:rsidRPr="004161E1">
            <w:rPr>
              <w:rFonts w:ascii="Tahoma" w:hAnsi="Tahoma" w:cs="Tahoma"/>
              <w:b/>
              <w:color w:val="0000FF"/>
            </w:rPr>
            <w:t>Carta</w:t>
          </w:r>
        </w:smartTag>
        <w:r w:rsidR="004161E1" w:rsidRPr="004161E1">
          <w:rPr>
            <w:rFonts w:ascii="Tahoma" w:hAnsi="Tahoma" w:cs="Tahoma"/>
            <w:b/>
            <w:color w:val="0000FF"/>
          </w:rPr>
          <w:t xml:space="preserve"> Fianza</w:t>
        </w:r>
      </w:smartTag>
      <w:r w:rsidR="004161E1" w:rsidRPr="004161E1">
        <w:rPr>
          <w:rFonts w:ascii="Tahoma" w:hAnsi="Tahoma" w:cs="Tahoma"/>
          <w:color w:val="0000FF"/>
        </w:rPr>
        <w:t>………….</w:t>
      </w:r>
      <w:r w:rsidRPr="004161E1">
        <w:rPr>
          <w:rFonts w:ascii="Tahoma" w:hAnsi="Tahoma" w:cs="Tahoma"/>
          <w:color w:val="0000FF"/>
        </w:rPr>
        <w:t>.</w:t>
      </w:r>
      <w:r w:rsidRPr="00281671">
        <w:rPr>
          <w:rFonts w:ascii="Tahoma" w:hAnsi="Tahoma" w:cs="Tahoma"/>
        </w:rPr>
        <w:t xml:space="preserve"> Cantidad que es equivalente al diez por ciento (10%) del monto del contrato</w:t>
      </w:r>
      <w:r w:rsidR="00983D2F" w:rsidRPr="00281671">
        <w:rPr>
          <w:rFonts w:ascii="Tahoma" w:hAnsi="Tahoma" w:cs="Tahoma"/>
        </w:rPr>
        <w:t xml:space="preserve"> original</w:t>
      </w:r>
      <w:r w:rsidRPr="00281671">
        <w:rPr>
          <w:rFonts w:ascii="Tahoma" w:hAnsi="Tahoma" w:cs="Tahoma"/>
        </w:rPr>
        <w:t xml:space="preserve"> y tiene una vigencia hasta la conformidad de la recepción de la prestación.</w:t>
      </w:r>
    </w:p>
    <w:p w:rsidR="000A16D9" w:rsidRPr="00281671" w:rsidRDefault="000A16D9" w:rsidP="000A16D9">
      <w:pPr>
        <w:widowControl w:val="0"/>
        <w:jc w:val="both"/>
        <w:rPr>
          <w:rFonts w:ascii="Tahoma" w:hAnsi="Tahoma" w:cs="Tahoma"/>
        </w:rPr>
      </w:pPr>
    </w:p>
    <w:p w:rsidR="000A16D9" w:rsidRPr="00281671" w:rsidRDefault="000A16D9" w:rsidP="000A16D9">
      <w:pPr>
        <w:widowControl w:val="0"/>
        <w:jc w:val="both"/>
        <w:rPr>
          <w:rFonts w:ascii="Tahoma" w:hAnsi="Tahoma" w:cs="Tahoma"/>
          <w:b/>
          <w:i/>
          <w:color w:val="0000FF"/>
        </w:rPr>
      </w:pPr>
      <w:r w:rsidRPr="00281671">
        <w:rPr>
          <w:rFonts w:ascii="Tahoma" w:hAnsi="Tahoma" w:cs="Tahoma"/>
          <w:b/>
          <w:i/>
          <w:color w:val="0000FF"/>
        </w:rPr>
        <w:t>En el caso que corresponda, consignar lo siguiente:</w:t>
      </w:r>
    </w:p>
    <w:p w:rsidR="000A16D9" w:rsidRPr="00281671" w:rsidRDefault="000A16D9" w:rsidP="000A16D9">
      <w:pPr>
        <w:widowControl w:val="0"/>
        <w:jc w:val="both"/>
        <w:rPr>
          <w:rFonts w:ascii="Tahoma" w:hAnsi="Tahoma" w:cs="Tahoma"/>
        </w:rPr>
      </w:pPr>
    </w:p>
    <w:p w:rsidR="000A16D9" w:rsidRPr="00281671" w:rsidRDefault="00EE1A9D" w:rsidP="000A16D9">
      <w:pPr>
        <w:widowControl w:val="0"/>
        <w:numPr>
          <w:ilvl w:val="0"/>
          <w:numId w:val="7"/>
        </w:numPr>
        <w:tabs>
          <w:tab w:val="clear" w:pos="1470"/>
          <w:tab w:val="num" w:pos="480"/>
        </w:tabs>
        <w:ind w:left="480" w:hanging="480"/>
        <w:jc w:val="both"/>
        <w:rPr>
          <w:rFonts w:ascii="Tahoma" w:hAnsi="Tahoma" w:cs="Tahoma"/>
        </w:rPr>
      </w:pPr>
      <w:r w:rsidRPr="00281671">
        <w:rPr>
          <w:rFonts w:ascii="Tahoma" w:hAnsi="Tahoma" w:cs="Tahoma"/>
        </w:rPr>
        <w:t xml:space="preserve">Garantía </w:t>
      </w:r>
      <w:r w:rsidR="000A16D9" w:rsidRPr="00281671">
        <w:rPr>
          <w:rFonts w:ascii="Tahoma" w:hAnsi="Tahoma" w:cs="Tahoma"/>
        </w:rPr>
        <w:t>por el monto diferencial</w:t>
      </w:r>
      <w:r w:rsidRPr="00281671">
        <w:rPr>
          <w:rFonts w:ascii="Tahoma" w:hAnsi="Tahoma" w:cs="Tahoma"/>
        </w:rPr>
        <w:t xml:space="preserve"> de la propuesta</w:t>
      </w:r>
      <w:r w:rsidR="000A16D9" w:rsidRPr="00281671">
        <w:rPr>
          <w:rFonts w:ascii="Tahoma" w:hAnsi="Tahoma" w:cs="Tahoma"/>
        </w:rPr>
        <w:t xml:space="preserve">: S/………………, a través de </w:t>
      </w:r>
      <w:smartTag w:uri="urn:schemas-microsoft-com:office:smarttags" w:element="PersonName">
        <w:smartTagPr>
          <w:attr w:name="ProductID" w:val="la Carta Fianza"/>
        </w:smartTagPr>
        <w:r w:rsidR="000A16D9" w:rsidRPr="00281671">
          <w:rPr>
            <w:rFonts w:ascii="Tahoma" w:hAnsi="Tahoma" w:cs="Tahoma"/>
          </w:rPr>
          <w:t>la</w:t>
        </w:r>
        <w:r w:rsidR="004161E1" w:rsidRPr="00281671">
          <w:rPr>
            <w:rFonts w:ascii="Tahoma" w:hAnsi="Tahoma" w:cs="Tahoma"/>
          </w:rPr>
          <w:t xml:space="preserve"> </w:t>
        </w:r>
        <w:r w:rsidR="004161E1" w:rsidRPr="004161E1">
          <w:rPr>
            <w:rFonts w:ascii="Tahoma" w:hAnsi="Tahoma" w:cs="Tahoma"/>
            <w:b/>
            <w:color w:val="0000FF"/>
          </w:rPr>
          <w:t>Carta Fianza</w:t>
        </w:r>
      </w:smartTag>
      <w:r w:rsidR="004161E1" w:rsidRPr="004161E1">
        <w:rPr>
          <w:rFonts w:ascii="Tahoma" w:hAnsi="Tahoma" w:cs="Tahoma"/>
          <w:color w:val="0000FF"/>
        </w:rPr>
        <w:t>…………..</w:t>
      </w:r>
      <w:r w:rsidR="000A16D9" w:rsidRPr="00281671">
        <w:rPr>
          <w:rFonts w:ascii="Tahoma" w:hAnsi="Tahoma" w:cs="Tahoma"/>
          <w:b/>
          <w:color w:val="0000FF"/>
        </w:rPr>
        <w:t xml:space="preserve"> </w:t>
      </w:r>
      <w:r w:rsidR="000A16D9" w:rsidRPr="00281671">
        <w:rPr>
          <w:rFonts w:ascii="Tahoma" w:hAnsi="Tahoma" w:cs="Tahoma"/>
        </w:rPr>
        <w:t>con</w:t>
      </w:r>
      <w:r w:rsidR="000A16D9" w:rsidRPr="00281671">
        <w:rPr>
          <w:rFonts w:ascii="Tahoma" w:hAnsi="Tahoma" w:cs="Tahoma"/>
          <w:b/>
          <w:color w:val="0000FF"/>
        </w:rPr>
        <w:t xml:space="preserve"> </w:t>
      </w:r>
      <w:r w:rsidR="000A16D9" w:rsidRPr="00281671">
        <w:rPr>
          <w:rFonts w:ascii="Tahoma" w:hAnsi="Tahoma" w:cs="Tahoma"/>
        </w:rPr>
        <w:t>una vigencia hasta la conformidad de la recepción de la prestación.</w:t>
      </w:r>
    </w:p>
    <w:p w:rsidR="000A16D9" w:rsidRPr="00281671" w:rsidRDefault="000A16D9" w:rsidP="00673692">
      <w:pPr>
        <w:widowControl w:val="0"/>
        <w:jc w:val="both"/>
        <w:rPr>
          <w:rFonts w:ascii="Tahoma" w:hAnsi="Tahoma" w:cs="Tahoma"/>
          <w:b/>
          <w:i/>
          <w:color w:val="0000FF"/>
          <w:u w:val="single"/>
        </w:rPr>
      </w:pPr>
    </w:p>
    <w:p w:rsidR="00673692" w:rsidRPr="00281671" w:rsidRDefault="00673692" w:rsidP="00673692">
      <w:pPr>
        <w:jc w:val="both"/>
        <w:rPr>
          <w:rFonts w:ascii="Tahoma" w:hAnsi="Tahoma" w:cs="Tahoma"/>
        </w:rPr>
      </w:pPr>
      <w:r w:rsidRPr="00281671">
        <w:rPr>
          <w:rFonts w:ascii="Tahoma" w:hAnsi="Tahoma" w:cs="Tahoma"/>
        </w:rPr>
        <w:t xml:space="preserve">Esta(s) garantía(s) es (son) emitida(s) por una empresa bajo el ámbito de </w:t>
      </w:r>
      <w:r w:rsidR="00B801E6" w:rsidRPr="00281671">
        <w:rPr>
          <w:rFonts w:ascii="Tahoma" w:hAnsi="Tahoma" w:cs="Tahoma"/>
        </w:rPr>
        <w:t xml:space="preserve">supervisión de </w:t>
      </w:r>
      <w:smartTag w:uri="urn:schemas-microsoft-com:office:smarttags" w:element="PersonName">
        <w:smartTagPr>
          <w:attr w:name="ProductID" w:val="la Superintendencia"/>
        </w:smartTagPr>
        <w:r w:rsidRPr="00281671">
          <w:rPr>
            <w:rFonts w:ascii="Tahoma" w:hAnsi="Tahoma" w:cs="Tahoma"/>
          </w:rPr>
          <w:t>la Superintendencia</w:t>
        </w:r>
      </w:smartTag>
      <w:r w:rsidRPr="00281671">
        <w:rPr>
          <w:rFonts w:ascii="Tahoma" w:hAnsi="Tahoma" w:cs="Tahoma"/>
        </w:rPr>
        <w:t xml:space="preserve"> de Banca, Seguros y Administradoras Privadas de Fondos de Pensiones o que estén consideradas en la lista actualizada de bancos extranjeros de primera categoría que periódicamente publica el Banco Central de Reserva del Perú. </w:t>
      </w:r>
    </w:p>
    <w:p w:rsidR="00673692" w:rsidRPr="00281671" w:rsidRDefault="00673692" w:rsidP="00673692">
      <w:pPr>
        <w:pStyle w:val="Textoindependiente"/>
        <w:widowControl w:val="0"/>
        <w:jc w:val="both"/>
        <w:rPr>
          <w:rFonts w:ascii="Tahoma" w:hAnsi="Tahoma" w:cs="Tahoma"/>
        </w:rPr>
      </w:pPr>
    </w:p>
    <w:p w:rsidR="00673692" w:rsidRPr="00281671" w:rsidRDefault="00673692" w:rsidP="00673692">
      <w:pPr>
        <w:widowControl w:val="0"/>
        <w:jc w:val="both"/>
        <w:rPr>
          <w:rFonts w:ascii="Tahoma" w:hAnsi="Tahoma" w:cs="Tahoma"/>
          <w:color w:val="000000"/>
        </w:rPr>
      </w:pPr>
      <w:r w:rsidRPr="00281671">
        <w:rPr>
          <w:rFonts w:ascii="Tahoma" w:hAnsi="Tahoma" w:cs="Tahoma"/>
          <w:color w:val="000000"/>
        </w:rPr>
        <w:t>La garantía de fiel cumplimiento y, de ser el caso, la garantía por el monto diferencial de la propuesta deberán encontrarse vigentes hasta la conformidad de la recepción de la prestación a cargo de EL CONTRATISTA.</w:t>
      </w:r>
      <w:r w:rsidRPr="00281671">
        <w:rPr>
          <w:rStyle w:val="Refdenotaalpie"/>
          <w:rFonts w:ascii="Tahoma" w:hAnsi="Tahoma" w:cs="Tahoma"/>
          <w:color w:val="000000"/>
        </w:rPr>
        <w:footnoteReference w:id="20"/>
      </w:r>
    </w:p>
    <w:p w:rsidR="00673692" w:rsidRPr="00281671" w:rsidRDefault="00673692"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CLÁUSULA OCTAVA: EJECUCIÓN DE GARANTÍAS POR FALTA DE RENOVACIÓN</w:t>
      </w:r>
    </w:p>
    <w:p w:rsidR="00AF6BE0" w:rsidRPr="00281671" w:rsidRDefault="00AF6BE0" w:rsidP="00AF6BE0">
      <w:pPr>
        <w:pStyle w:val="Textoindependiente"/>
        <w:widowControl w:val="0"/>
        <w:jc w:val="both"/>
        <w:rPr>
          <w:rFonts w:ascii="Tahoma" w:hAnsi="Tahoma" w:cs="Tahoma"/>
        </w:rPr>
      </w:pP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está facultada para ejecutar las garantías cuando EL CONTRATISTA no cumpliera con renovarlas, conforme a lo dispuesto por el artículo 164º del Reglamento</w:t>
      </w:r>
      <w:r w:rsidR="00A9739E" w:rsidRPr="00281671">
        <w:rPr>
          <w:rFonts w:ascii="Tahoma" w:hAnsi="Tahoma" w:cs="Tahoma"/>
        </w:rPr>
        <w:t xml:space="preserve"> del </w:t>
      </w:r>
      <w:smartTag w:uri="urn:schemas-microsoft-com:office:smarttags" w:element="PersonName">
        <w:smartTagPr>
          <w:attr w:name="ProductID" w:val="la Ley"/>
        </w:smartTagPr>
        <w:r w:rsidR="00A9739E" w:rsidRPr="00281671">
          <w:rPr>
            <w:rFonts w:ascii="Tahoma" w:hAnsi="Tahoma" w:cs="Tahoma"/>
          </w:rPr>
          <w:t>la Ley</w:t>
        </w:r>
      </w:smartTag>
      <w:r w:rsidR="00A9739E" w:rsidRPr="00281671">
        <w:rPr>
          <w:rFonts w:ascii="Tahoma" w:hAnsi="Tahoma" w:cs="Tahoma"/>
        </w:rPr>
        <w:t xml:space="preserve"> de Contrataciones del Estado</w:t>
      </w:r>
      <w:r w:rsidRPr="00281671">
        <w:rPr>
          <w:rFonts w:ascii="Tahoma" w:hAnsi="Tahoma" w:cs="Tahoma"/>
        </w:rPr>
        <w:t>.</w:t>
      </w:r>
    </w:p>
    <w:p w:rsidR="00AF6BE0" w:rsidRPr="00281671" w:rsidRDefault="00AF6BE0" w:rsidP="00AF6BE0">
      <w:pPr>
        <w:pStyle w:val="Textoindependiente"/>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 xml:space="preserve">CLÁUSULA NOVENA: CONFORMIDAD DE RECEPCIÓN DE </w:t>
      </w:r>
      <w:smartTag w:uri="urn:schemas-microsoft-com:office:smarttags" w:element="PersonName">
        <w:smartTagPr>
          <w:attr w:name="ProductID" w:val="LA PRESTACIￓN"/>
        </w:smartTagPr>
        <w:r w:rsidRPr="00281671">
          <w:rPr>
            <w:rFonts w:ascii="Tahoma" w:hAnsi="Tahoma" w:cs="Tahoma"/>
            <w:i w:val="0"/>
            <w:sz w:val="20"/>
          </w:rPr>
          <w:t>LA PRESTACIÓN</w:t>
        </w:r>
      </w:smartTag>
    </w:p>
    <w:p w:rsidR="00673692" w:rsidRPr="00281671" w:rsidRDefault="00673692" w:rsidP="00673692">
      <w:pPr>
        <w:widowControl w:val="0"/>
        <w:jc w:val="both"/>
        <w:rPr>
          <w:rFonts w:ascii="Tahoma" w:hAnsi="Tahoma" w:cs="Tahoma"/>
        </w:rPr>
      </w:pPr>
      <w:r w:rsidRPr="00281671">
        <w:rPr>
          <w:rFonts w:ascii="Tahoma" w:hAnsi="Tahoma" w:cs="Tahoma"/>
        </w:rPr>
        <w:t xml:space="preserve">La conformidad de recepción de la prestación se regula por lo dispuesto en el Artículo 176º del Reglamento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w:t>
      </w:r>
    </w:p>
    <w:p w:rsidR="00673692" w:rsidRPr="00281671" w:rsidRDefault="00673692" w:rsidP="00673692">
      <w:pPr>
        <w:widowControl w:val="0"/>
        <w:jc w:val="both"/>
        <w:rPr>
          <w:rFonts w:ascii="Tahoma" w:hAnsi="Tahoma" w:cs="Tahoma"/>
        </w:rPr>
      </w:pPr>
    </w:p>
    <w:p w:rsidR="00673692" w:rsidRPr="00281671" w:rsidRDefault="00673692" w:rsidP="00673692">
      <w:pPr>
        <w:autoSpaceDE w:val="0"/>
        <w:autoSpaceDN w:val="0"/>
        <w:adjustRightInd w:val="0"/>
        <w:jc w:val="both"/>
        <w:rPr>
          <w:rFonts w:ascii="Tahoma" w:hAnsi="Tahoma" w:cs="Tahoma"/>
          <w:color w:val="101010"/>
        </w:rPr>
      </w:pPr>
      <w:r w:rsidRPr="00281671">
        <w:rPr>
          <w:rFonts w:ascii="Tahoma" w:hAnsi="Tahoma" w:cs="Tahoma"/>
          <w:color w:val="101010"/>
        </w:rPr>
        <w:t xml:space="preserve">De existir observaciones se consignarán en el acta respectiva, indicándose claramente el sentido de éstas, dándose al contratista un plazo prudencial para su subsanación, en función a la complejidad del bien. Dicho plazo no podrá ser menor de dos (2) ni mayor de diez (10) días calendario. Si pese al plazo otorgado, el contratista no cumpliese a cabalidad con la subsanación, </w:t>
      </w:r>
      <w:smartTag w:uri="urn:schemas-microsoft-com:office:smarttags" w:element="PersonName">
        <w:smartTagPr>
          <w:attr w:name="ProductID" w:val="la Entidad"/>
        </w:smartTagPr>
        <w:r w:rsidRPr="00281671">
          <w:rPr>
            <w:rFonts w:ascii="Tahoma" w:hAnsi="Tahoma" w:cs="Tahoma"/>
            <w:color w:val="101010"/>
          </w:rPr>
          <w:t>la Entidad</w:t>
        </w:r>
      </w:smartTag>
      <w:r w:rsidRPr="00281671">
        <w:rPr>
          <w:rFonts w:ascii="Tahoma" w:hAnsi="Tahoma" w:cs="Tahoma"/>
          <w:color w:val="101010"/>
        </w:rPr>
        <w:t xml:space="preserve"> podrá resolver el contrato, sin perjuicio de aplicar las penalidades que correspondan.</w:t>
      </w:r>
    </w:p>
    <w:p w:rsidR="00673692" w:rsidRPr="00281671" w:rsidRDefault="00673692" w:rsidP="00673692">
      <w:pPr>
        <w:autoSpaceDE w:val="0"/>
        <w:autoSpaceDN w:val="0"/>
        <w:adjustRightInd w:val="0"/>
        <w:jc w:val="both"/>
        <w:rPr>
          <w:rFonts w:ascii="Tahoma" w:hAnsi="Tahoma" w:cs="Tahoma"/>
          <w:color w:val="101010"/>
        </w:rPr>
      </w:pPr>
    </w:p>
    <w:p w:rsidR="00673692" w:rsidRPr="00281671" w:rsidRDefault="00673692" w:rsidP="00673692">
      <w:pPr>
        <w:autoSpaceDE w:val="0"/>
        <w:autoSpaceDN w:val="0"/>
        <w:adjustRightInd w:val="0"/>
        <w:jc w:val="both"/>
        <w:rPr>
          <w:rFonts w:ascii="Tahoma" w:hAnsi="Tahoma" w:cs="Tahoma"/>
          <w:color w:val="101010"/>
        </w:rPr>
      </w:pPr>
      <w:r w:rsidRPr="00281671">
        <w:rPr>
          <w:rFonts w:ascii="Tahoma" w:hAnsi="Tahoma" w:cs="Tahoma"/>
          <w:color w:val="101010"/>
        </w:rPr>
        <w:t xml:space="preserve">Este procedimiento no será aplicable cuando los bienes manifiestamente no cumplan con las características y condiciones ofrecidas, en cuyo caso </w:t>
      </w:r>
      <w:smartTag w:uri="urn:schemas-microsoft-com:office:smarttags" w:element="PersonName">
        <w:smartTagPr>
          <w:attr w:name="ProductID" w:val="la Entidad"/>
        </w:smartTagPr>
        <w:r w:rsidRPr="00281671">
          <w:rPr>
            <w:rFonts w:ascii="Tahoma" w:hAnsi="Tahoma" w:cs="Tahoma"/>
            <w:color w:val="101010"/>
          </w:rPr>
          <w:t>la Entidad</w:t>
        </w:r>
      </w:smartTag>
      <w:r w:rsidRPr="00281671">
        <w:rPr>
          <w:rFonts w:ascii="Tahoma" w:hAnsi="Tahoma" w:cs="Tahoma"/>
          <w:color w:val="101010"/>
        </w:rPr>
        <w:t xml:space="preserve"> no efectuará la recepción, </w:t>
      </w:r>
      <w:r w:rsidRPr="00281671">
        <w:rPr>
          <w:rFonts w:ascii="Tahoma" w:hAnsi="Tahoma" w:cs="Tahoma"/>
          <w:color w:val="101010"/>
        </w:rPr>
        <w:lastRenderedPageBreak/>
        <w:t>debiendo considerarse como no ejecutada la prestación, aplicándose las penalidades que correspondan.</w:t>
      </w:r>
    </w:p>
    <w:p w:rsidR="009A6ED3" w:rsidRPr="00281671" w:rsidRDefault="009A6ED3"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 xml:space="preserve">CLÁUSULA DÉCIMA: DECLARACIÓN JURADA DEL CONTRATISTA </w:t>
      </w:r>
    </w:p>
    <w:p w:rsidR="00673692" w:rsidRPr="00281671" w:rsidRDefault="00673692" w:rsidP="00673692">
      <w:pPr>
        <w:widowControl w:val="0"/>
        <w:jc w:val="both"/>
        <w:rPr>
          <w:rFonts w:ascii="Tahoma" w:hAnsi="Tahoma" w:cs="Tahoma"/>
        </w:rPr>
      </w:pPr>
      <w:r w:rsidRPr="00281671">
        <w:rPr>
          <w:rFonts w:ascii="Tahoma" w:hAnsi="Tahoma" w:cs="Tahoma"/>
        </w:rPr>
        <w:t>El contratista declara bajo juramento que se compromete a cumplir las obligaciones derivadas del presente contrato, bajo sanción de quedar inhabilitado para contratar con el Estado en caso de incumplimiento.</w:t>
      </w:r>
    </w:p>
    <w:p w:rsidR="00673692" w:rsidRPr="00281671" w:rsidRDefault="00673692" w:rsidP="00673692">
      <w:pPr>
        <w:widowControl w:val="0"/>
        <w:jc w:val="both"/>
        <w:rPr>
          <w:rFonts w:ascii="Tahoma" w:hAnsi="Tahoma" w:cs="Tahoma"/>
        </w:rPr>
      </w:pPr>
    </w:p>
    <w:p w:rsidR="00800914" w:rsidRPr="00281671" w:rsidRDefault="00800914" w:rsidP="00800914">
      <w:pPr>
        <w:pStyle w:val="Ttulo8"/>
        <w:keepNext w:val="0"/>
        <w:widowControl w:val="0"/>
        <w:ind w:left="0"/>
        <w:jc w:val="both"/>
        <w:rPr>
          <w:rFonts w:ascii="Tahoma" w:hAnsi="Tahoma" w:cs="Tahoma"/>
          <w:i w:val="0"/>
          <w:sz w:val="20"/>
        </w:rPr>
      </w:pPr>
      <w:r w:rsidRPr="00281671">
        <w:rPr>
          <w:rFonts w:ascii="Tahoma" w:hAnsi="Tahoma" w:cs="Tahoma"/>
          <w:i w:val="0"/>
          <w:sz w:val="20"/>
        </w:rPr>
        <w:t>CLÁUSULA UNDÉCIMA: RESPONSABILIDAD POR VICIOS OCULTOS</w:t>
      </w:r>
    </w:p>
    <w:p w:rsidR="00800914" w:rsidRPr="00281671" w:rsidRDefault="00800914" w:rsidP="00800914">
      <w:pPr>
        <w:pStyle w:val="Ttulo8"/>
        <w:keepNext w:val="0"/>
        <w:widowControl w:val="0"/>
        <w:ind w:left="0"/>
        <w:jc w:val="both"/>
        <w:rPr>
          <w:rFonts w:ascii="Tahoma" w:hAnsi="Tahoma" w:cs="Tahoma"/>
          <w:b w:val="0"/>
          <w:i w:val="0"/>
          <w:sz w:val="20"/>
          <w:u w:val="none"/>
        </w:rPr>
      </w:pPr>
      <w:r w:rsidRPr="00281671">
        <w:rPr>
          <w:rFonts w:ascii="Tahoma" w:hAnsi="Tahoma" w:cs="Tahoma"/>
          <w:b w:val="0"/>
          <w:i w:val="0"/>
          <w:sz w:val="20"/>
          <w:u w:val="none"/>
        </w:rPr>
        <w:t xml:space="preserve">La conformidad de recepción de la prestación por parte de </w:t>
      </w:r>
      <w:smartTag w:uri="urn:schemas-microsoft-com:office:smarttags" w:element="PersonName">
        <w:smartTagPr>
          <w:attr w:name="ProductID" w:val="la Entidad"/>
        </w:smartTagPr>
        <w:r w:rsidRPr="00281671">
          <w:rPr>
            <w:rFonts w:ascii="Tahoma" w:hAnsi="Tahoma" w:cs="Tahoma"/>
            <w:b w:val="0"/>
            <w:i w:val="0"/>
            <w:sz w:val="20"/>
            <w:u w:val="none"/>
          </w:rPr>
          <w:t>LA ENTIDAD</w:t>
        </w:r>
      </w:smartTag>
      <w:r w:rsidRPr="00281671">
        <w:rPr>
          <w:rFonts w:ascii="Tahoma" w:hAnsi="Tahoma" w:cs="Tahoma"/>
          <w:b w:val="0"/>
          <w:i w:val="0"/>
          <w:sz w:val="20"/>
          <w:u w:val="none"/>
        </w:rPr>
        <w:t xml:space="preserve"> no enerva su derecho a reclamar posteriormente por defectos o vicios ocultos, conforme a lo dispuesto por el artículo 50º de </w:t>
      </w:r>
      <w:smartTag w:uri="urn:schemas-microsoft-com:office:smarttags" w:element="PersonName">
        <w:smartTagPr>
          <w:attr w:name="ProductID" w:val="la Ley."/>
        </w:smartTagPr>
        <w:r w:rsidRPr="00281671">
          <w:rPr>
            <w:rFonts w:ascii="Tahoma" w:hAnsi="Tahoma" w:cs="Tahoma"/>
            <w:b w:val="0"/>
            <w:i w:val="0"/>
            <w:sz w:val="20"/>
            <w:u w:val="none"/>
          </w:rPr>
          <w:t>la Ley.</w:t>
        </w:r>
      </w:smartTag>
      <w:r w:rsidRPr="00281671">
        <w:rPr>
          <w:rFonts w:ascii="Tahoma" w:hAnsi="Tahoma" w:cs="Tahoma"/>
          <w:b w:val="0"/>
          <w:i w:val="0"/>
          <w:sz w:val="20"/>
          <w:u w:val="none"/>
        </w:rPr>
        <w:t xml:space="preserve"> </w:t>
      </w:r>
    </w:p>
    <w:p w:rsidR="00D05D36" w:rsidRPr="00281671" w:rsidRDefault="00D05D36" w:rsidP="00D05D36"/>
    <w:p w:rsidR="00D05D36" w:rsidRPr="00281671" w:rsidRDefault="00D05D36" w:rsidP="00D05D36">
      <w:pPr>
        <w:jc w:val="both"/>
        <w:rPr>
          <w:rFonts w:ascii="Tahoma" w:hAnsi="Tahoma" w:cs="Tahoma"/>
        </w:rPr>
      </w:pPr>
      <w:r w:rsidRPr="00281671">
        <w:rPr>
          <w:rFonts w:ascii="Tahoma" w:hAnsi="Tahoma" w:cs="Tahoma"/>
        </w:rPr>
        <w:t xml:space="preserve">El plazo máximo de responsabilidad del contratista es de </w:t>
      </w:r>
      <w:r w:rsidR="004161E1" w:rsidRPr="004161E1">
        <w:rPr>
          <w:rFonts w:ascii="Tahoma" w:hAnsi="Tahoma" w:cs="Tahoma"/>
          <w:b/>
          <w:color w:val="0000FF"/>
        </w:rPr>
        <w:t>Un (1) año</w:t>
      </w:r>
      <w:r w:rsidR="004161E1">
        <w:rPr>
          <w:rFonts w:ascii="Tahoma" w:hAnsi="Tahoma" w:cs="Tahoma"/>
        </w:rPr>
        <w:t>.</w:t>
      </w:r>
    </w:p>
    <w:p w:rsidR="00800914" w:rsidRPr="00281671" w:rsidRDefault="00800914" w:rsidP="00800914">
      <w:pPr>
        <w:widowControl w:val="0"/>
        <w:jc w:val="both"/>
        <w:rPr>
          <w:rFonts w:ascii="Tahoma" w:hAnsi="Tahoma" w:cs="Tahoma"/>
        </w:rPr>
      </w:pPr>
    </w:p>
    <w:p w:rsidR="00800914" w:rsidRPr="00281671" w:rsidRDefault="00800914" w:rsidP="00800914">
      <w:pPr>
        <w:pStyle w:val="Ttulo8"/>
        <w:keepNext w:val="0"/>
        <w:widowControl w:val="0"/>
        <w:ind w:left="0"/>
        <w:jc w:val="both"/>
        <w:rPr>
          <w:rFonts w:ascii="Tahoma" w:hAnsi="Tahoma" w:cs="Tahoma"/>
          <w:i w:val="0"/>
          <w:sz w:val="20"/>
        </w:rPr>
      </w:pPr>
      <w:r w:rsidRPr="00281671">
        <w:rPr>
          <w:rFonts w:ascii="Tahoma" w:hAnsi="Tahoma" w:cs="Tahoma"/>
          <w:i w:val="0"/>
          <w:sz w:val="20"/>
        </w:rPr>
        <w:t>CLÁUSULA DUODÉCIMA: PENALIDADES</w:t>
      </w:r>
      <w:r w:rsidRPr="00281671">
        <w:rPr>
          <w:rStyle w:val="Refdenotaalpie"/>
          <w:rFonts w:ascii="Tahoma" w:hAnsi="Tahoma" w:cs="Tahoma"/>
          <w:i w:val="0"/>
          <w:sz w:val="20"/>
        </w:rPr>
        <w:footnoteReference w:id="21"/>
      </w:r>
    </w:p>
    <w:p w:rsidR="00800914" w:rsidRPr="00281671" w:rsidRDefault="00800914" w:rsidP="00800914">
      <w:pPr>
        <w:pStyle w:val="Textoindependiente"/>
        <w:widowControl w:val="0"/>
        <w:jc w:val="both"/>
        <w:rPr>
          <w:rFonts w:ascii="Tahoma" w:hAnsi="Tahoma" w:cs="Tahoma"/>
        </w:rPr>
      </w:pPr>
      <w:r w:rsidRPr="00281671">
        <w:rPr>
          <w:rFonts w:ascii="Tahoma" w:hAnsi="Tahoma" w:cs="Tahoma"/>
        </w:rPr>
        <w:t xml:space="preserve">Si EL CONTRATISTA incurre en retraso injustificado en la ejecución de las prestaciones objeto del contrato,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le aplicará al contratista una penalidad por cada día de atraso, hasta por un monto máximo equivalente al diez por ciento (10%) del monto del contrato vigente o, de ser el caso, del ítem que debió ejecutarse en concordancia con el artículo 165° del Reglamento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 En todos los casos, la penalidad se aplicará automáticamente y se calculará de acuerdo a la siguiente fórmula:</w:t>
      </w:r>
    </w:p>
    <w:p w:rsidR="00800914" w:rsidRPr="00281671" w:rsidRDefault="00800914" w:rsidP="00800914">
      <w:pPr>
        <w:widowControl w:val="0"/>
        <w:jc w:val="both"/>
        <w:rPr>
          <w:rFonts w:ascii="Tahoma" w:hAnsi="Tahoma" w:cs="Tahoma"/>
        </w:rPr>
      </w:pPr>
    </w:p>
    <w:tbl>
      <w:tblPr>
        <w:tblW w:w="0" w:type="auto"/>
        <w:jc w:val="center"/>
        <w:tblLayout w:type="fixed"/>
        <w:tblCellMar>
          <w:left w:w="70" w:type="dxa"/>
          <w:right w:w="70" w:type="dxa"/>
        </w:tblCellMar>
        <w:tblLook w:val="0000"/>
      </w:tblPr>
      <w:tblGrid>
        <w:gridCol w:w="3118"/>
        <w:gridCol w:w="3119"/>
      </w:tblGrid>
      <w:tr w:rsidR="00800914" w:rsidRPr="00281671">
        <w:trPr>
          <w:cantSplit/>
          <w:jc w:val="center"/>
        </w:trPr>
        <w:tc>
          <w:tcPr>
            <w:tcW w:w="3118" w:type="dxa"/>
            <w:vMerge w:val="restart"/>
            <w:vAlign w:val="center"/>
          </w:tcPr>
          <w:p w:rsidR="00800914" w:rsidRPr="00281671" w:rsidRDefault="00800914" w:rsidP="00C44D89">
            <w:pPr>
              <w:widowControl w:val="0"/>
              <w:jc w:val="both"/>
              <w:rPr>
                <w:rFonts w:ascii="Tahoma" w:hAnsi="Tahoma" w:cs="Tahoma"/>
              </w:rPr>
            </w:pPr>
            <w:r w:rsidRPr="00281671">
              <w:rPr>
                <w:rFonts w:ascii="Tahoma" w:hAnsi="Tahoma" w:cs="Tahoma"/>
              </w:rPr>
              <w:t>Penalidad Diaria =</w:t>
            </w:r>
          </w:p>
        </w:tc>
        <w:tc>
          <w:tcPr>
            <w:tcW w:w="3119" w:type="dxa"/>
            <w:tcBorders>
              <w:bottom w:val="single" w:sz="4" w:space="0" w:color="auto"/>
            </w:tcBorders>
            <w:vAlign w:val="center"/>
          </w:tcPr>
          <w:p w:rsidR="00800914" w:rsidRPr="00281671" w:rsidRDefault="00800914" w:rsidP="00C44D89">
            <w:pPr>
              <w:widowControl w:val="0"/>
              <w:jc w:val="both"/>
              <w:rPr>
                <w:rFonts w:ascii="Tahoma" w:hAnsi="Tahoma" w:cs="Tahoma"/>
              </w:rPr>
            </w:pPr>
            <w:r w:rsidRPr="00281671">
              <w:rPr>
                <w:rFonts w:ascii="Tahoma" w:hAnsi="Tahoma" w:cs="Tahoma"/>
              </w:rPr>
              <w:t xml:space="preserve">0.10 x Monto </w:t>
            </w:r>
          </w:p>
        </w:tc>
      </w:tr>
      <w:tr w:rsidR="00800914" w:rsidRPr="00281671">
        <w:trPr>
          <w:cantSplit/>
          <w:jc w:val="center"/>
        </w:trPr>
        <w:tc>
          <w:tcPr>
            <w:tcW w:w="3118" w:type="dxa"/>
            <w:vMerge/>
            <w:vAlign w:val="center"/>
          </w:tcPr>
          <w:p w:rsidR="00800914" w:rsidRPr="00281671" w:rsidRDefault="00800914" w:rsidP="00C44D89">
            <w:pPr>
              <w:widowControl w:val="0"/>
              <w:jc w:val="both"/>
              <w:rPr>
                <w:rFonts w:ascii="Tahoma" w:hAnsi="Tahoma" w:cs="Tahoma"/>
              </w:rPr>
            </w:pPr>
          </w:p>
        </w:tc>
        <w:tc>
          <w:tcPr>
            <w:tcW w:w="3119" w:type="dxa"/>
            <w:vAlign w:val="center"/>
          </w:tcPr>
          <w:p w:rsidR="00800914" w:rsidRPr="00281671" w:rsidRDefault="000E19FE" w:rsidP="00C44D89">
            <w:pPr>
              <w:widowControl w:val="0"/>
              <w:jc w:val="both"/>
              <w:rPr>
                <w:rFonts w:ascii="Tahoma" w:hAnsi="Tahoma" w:cs="Tahoma"/>
              </w:rPr>
            </w:pPr>
            <w:r w:rsidRPr="000E19FE">
              <w:rPr>
                <w:rFonts w:ascii="Tahoma" w:hAnsi="Tahoma" w:cs="Tahoma"/>
                <w:b/>
                <w:color w:val="0000FF"/>
              </w:rPr>
              <w:t>0.40</w:t>
            </w:r>
            <w:r w:rsidR="00800914" w:rsidRPr="00281671">
              <w:rPr>
                <w:rFonts w:ascii="Tahoma" w:hAnsi="Tahoma" w:cs="Tahoma"/>
              </w:rPr>
              <w:t xml:space="preserve"> x Plazo en días</w:t>
            </w:r>
          </w:p>
        </w:tc>
      </w:tr>
    </w:tbl>
    <w:p w:rsidR="00800914" w:rsidRPr="00281671" w:rsidRDefault="00800914" w:rsidP="00800914">
      <w:pPr>
        <w:widowControl w:val="0"/>
        <w:jc w:val="both"/>
        <w:rPr>
          <w:rFonts w:ascii="Tahoma" w:hAnsi="Tahoma" w:cs="Tahoma"/>
        </w:rPr>
      </w:pPr>
    </w:p>
    <w:p w:rsidR="004E4EC9" w:rsidRPr="00281671" w:rsidRDefault="004E4EC9" w:rsidP="004E4EC9">
      <w:pPr>
        <w:widowControl w:val="0"/>
        <w:jc w:val="both"/>
        <w:rPr>
          <w:rFonts w:ascii="Tahoma" w:hAnsi="Tahoma" w:cs="Tahoma"/>
        </w:rPr>
      </w:pPr>
      <w:r w:rsidRPr="00281671">
        <w:rPr>
          <w:rFonts w:ascii="Tahoma" w:hAnsi="Tahoma" w:cs="Tahoma"/>
        </w:rPr>
        <w:t>Tanto el monto como el plazo se refieren, según corresponda, al contrato o ítem que debió ejecutarse o, en caso que éstos involucrarán obligaciones de ejecución periódica, a la prestación parcial que fuera materia de retraso.</w:t>
      </w:r>
    </w:p>
    <w:p w:rsidR="004E4EC9" w:rsidRPr="00281671" w:rsidRDefault="004E4EC9" w:rsidP="00800914">
      <w:pPr>
        <w:widowControl w:val="0"/>
        <w:jc w:val="both"/>
        <w:rPr>
          <w:rFonts w:ascii="Tahoma" w:hAnsi="Tahoma" w:cs="Tahoma"/>
        </w:rPr>
      </w:pPr>
    </w:p>
    <w:p w:rsidR="00800914" w:rsidRPr="00281671" w:rsidRDefault="00800914" w:rsidP="00800914">
      <w:pPr>
        <w:widowControl w:val="0"/>
        <w:jc w:val="both"/>
        <w:rPr>
          <w:rFonts w:ascii="Tahoma" w:hAnsi="Tahoma" w:cs="Tahoma"/>
        </w:rPr>
      </w:pPr>
      <w:r w:rsidRPr="00281671">
        <w:rPr>
          <w:rFonts w:ascii="Tahoma" w:hAnsi="Tahoma" w:cs="Tahoma"/>
        </w:rPr>
        <w:t xml:space="preserve">Cuando se llegue a cubrir el monto máximo de la penalidad,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podrá resolver el contrato por incumplimiento.</w:t>
      </w:r>
    </w:p>
    <w:p w:rsidR="00800914" w:rsidRPr="00281671" w:rsidRDefault="00800914" w:rsidP="00800914">
      <w:pPr>
        <w:widowControl w:val="0"/>
        <w:jc w:val="both"/>
        <w:rPr>
          <w:rFonts w:ascii="Tahoma" w:hAnsi="Tahoma" w:cs="Tahoma"/>
        </w:rPr>
      </w:pPr>
      <w:r w:rsidRPr="00281671">
        <w:rPr>
          <w:rFonts w:ascii="Tahoma" w:hAnsi="Tahoma" w:cs="Tahoma"/>
        </w:rPr>
        <w:t xml:space="preserve"> </w:t>
      </w:r>
    </w:p>
    <w:p w:rsidR="00800914" w:rsidRPr="00281671" w:rsidRDefault="00800914" w:rsidP="00800914">
      <w:pPr>
        <w:pStyle w:val="Textoindependiente"/>
        <w:widowControl w:val="0"/>
        <w:jc w:val="both"/>
        <w:rPr>
          <w:rFonts w:ascii="Tahoma" w:hAnsi="Tahoma" w:cs="Tahoma"/>
        </w:rPr>
      </w:pPr>
      <w:r w:rsidRPr="00281671">
        <w:rPr>
          <w:rFonts w:ascii="Tahoma" w:hAnsi="Tahoma" w:cs="Tahoma"/>
        </w:rPr>
        <w:t xml:space="preserve">Esta penalidad será deducida de los pagos a cuenta, del pago final o en la liquidación final; o si fuese necesario se cobrará del monto resultante de la ejecución de las garantías de Fiel Cumplimiento o por el Monto diferencial de la propuesta (de ser el caso). </w:t>
      </w:r>
    </w:p>
    <w:p w:rsidR="00800914" w:rsidRPr="00281671" w:rsidRDefault="00800914" w:rsidP="00800914">
      <w:pPr>
        <w:pStyle w:val="Textoindependiente"/>
        <w:widowControl w:val="0"/>
        <w:jc w:val="both"/>
        <w:rPr>
          <w:rFonts w:ascii="Tahoma" w:hAnsi="Tahoma" w:cs="Tahoma"/>
        </w:rPr>
      </w:pPr>
    </w:p>
    <w:p w:rsidR="00800914" w:rsidRPr="00281671" w:rsidRDefault="00800914" w:rsidP="00800914">
      <w:pPr>
        <w:widowControl w:val="0"/>
        <w:jc w:val="both"/>
        <w:rPr>
          <w:rFonts w:ascii="Tahoma" w:hAnsi="Tahoma" w:cs="Tahoma"/>
        </w:rPr>
      </w:pPr>
      <w:r w:rsidRPr="00281671">
        <w:rPr>
          <w:rFonts w:ascii="Tahoma" w:hAnsi="Tahoma" w:cs="Tahoma"/>
        </w:rPr>
        <w:t>La justificación por el retraso se sujeta a lo dispuesto por el Código Civil y demás normas concordantes.</w:t>
      </w:r>
    </w:p>
    <w:p w:rsidR="00673692" w:rsidRPr="00281671" w:rsidRDefault="00673692"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CLÁUSULA DÉCIMO TERCERA: RESOLUCIÓN DEL CONTRATO</w:t>
      </w:r>
    </w:p>
    <w:p w:rsidR="0015085F" w:rsidRPr="00281671" w:rsidRDefault="0015085F" w:rsidP="0015085F">
      <w:pPr>
        <w:widowControl w:val="0"/>
        <w:jc w:val="both"/>
        <w:rPr>
          <w:rFonts w:ascii="Tahoma" w:hAnsi="Tahoma" w:cs="Tahoma"/>
        </w:rPr>
      </w:pPr>
      <w:r w:rsidRPr="00281671">
        <w:rPr>
          <w:rFonts w:ascii="Tahoma" w:hAnsi="Tahoma" w:cs="Tahoma"/>
        </w:rPr>
        <w:t xml:space="preserve">Cualquiera de las partes podrá resolver el contrato, de conformidad con los artículos 40º, inciso c), y 44º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y los artículos 167º y 168º de su Reglamento. De darse el caso,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procederá de acuerdo a lo establecido en el artículo 169° del Reglamento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w:t>
      </w:r>
    </w:p>
    <w:p w:rsidR="00673692" w:rsidRPr="00281671" w:rsidRDefault="00673692"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 xml:space="preserve">CLÁUSULA DÉCIMO CUARTA: RESPONSABILIDAD DEL CONTRATISTA </w:t>
      </w:r>
    </w:p>
    <w:p w:rsidR="00673692" w:rsidRPr="00281671" w:rsidRDefault="00673692" w:rsidP="00673692">
      <w:pPr>
        <w:widowControl w:val="0"/>
        <w:jc w:val="both"/>
        <w:rPr>
          <w:rFonts w:ascii="Tahoma" w:hAnsi="Tahoma" w:cs="Tahoma"/>
        </w:rPr>
      </w:pPr>
      <w:r w:rsidRPr="00281671">
        <w:rPr>
          <w:rFonts w:ascii="Tahoma" w:hAnsi="Tahoma" w:cs="Tahoma"/>
        </w:rPr>
        <w:t>Sin perjuicio de la indemnización por daño ulterior, las sanciones administrativas y pecuniarias aplicadas a EL CONTRATISTA, no lo eximen de cumplir con las demás obligaciones pactadas ni de las responsabilidades civiles y penales a que hubiere lugar.</w:t>
      </w:r>
    </w:p>
    <w:p w:rsidR="00673692" w:rsidRPr="00281671" w:rsidRDefault="00673692" w:rsidP="00673692">
      <w:pPr>
        <w:widowControl w:val="0"/>
        <w:jc w:val="both"/>
        <w:rPr>
          <w:rFonts w:ascii="Tahoma" w:hAnsi="Tahoma" w:cs="Tahoma"/>
        </w:rPr>
      </w:pPr>
    </w:p>
    <w:p w:rsidR="009A6ED3" w:rsidRDefault="009A6ED3" w:rsidP="00673692">
      <w:pPr>
        <w:pStyle w:val="Ttulo8"/>
        <w:keepNext w:val="0"/>
        <w:widowControl w:val="0"/>
        <w:ind w:left="0"/>
        <w:jc w:val="both"/>
        <w:rPr>
          <w:rFonts w:ascii="Tahoma" w:hAnsi="Tahoma" w:cs="Tahoma"/>
          <w:i w:val="0"/>
          <w:sz w:val="20"/>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CLÁUSULA DÉCIMO QUINTA: MARCO LEGAL DEL CONTRATO</w:t>
      </w:r>
    </w:p>
    <w:p w:rsidR="0076334A" w:rsidRDefault="0076334A" w:rsidP="0076334A">
      <w:pPr>
        <w:widowControl w:val="0"/>
        <w:jc w:val="both"/>
        <w:rPr>
          <w:rFonts w:ascii="Tahoma" w:hAnsi="Tahoma" w:cs="Tahoma"/>
        </w:rPr>
      </w:pPr>
      <w:r>
        <w:rPr>
          <w:rFonts w:ascii="Tahoma" w:hAnsi="Tahoma" w:cs="Tahoma"/>
        </w:rPr>
        <w:t>Sólo en</w:t>
      </w:r>
      <w:r w:rsidRPr="00CD2EF9">
        <w:rPr>
          <w:rFonts w:ascii="Tahoma" w:hAnsi="Tahoma" w:cs="Tahoma"/>
        </w:rPr>
        <w:t xml:space="preserve"> lo no previsto en este contrato, en </w:t>
      </w:r>
      <w:smartTag w:uri="urn:schemas-microsoft-com:office:smarttags" w:element="PersonName">
        <w:smartTagPr>
          <w:attr w:name="ProductID" w:val="la Ley"/>
        </w:smartTagPr>
        <w:r w:rsidRPr="00CD2EF9">
          <w:rPr>
            <w:rFonts w:ascii="Tahoma" w:hAnsi="Tahoma" w:cs="Tahoma"/>
          </w:rPr>
          <w:t>la Ley</w:t>
        </w:r>
      </w:smartTag>
      <w:r w:rsidRPr="00CD2EF9">
        <w:rPr>
          <w:rFonts w:ascii="Tahoma" w:hAnsi="Tahoma" w:cs="Tahoma"/>
        </w:rPr>
        <w:t xml:space="preserve"> de Contrataciones del Estado y su Reglamento, </w:t>
      </w:r>
      <w:r>
        <w:rPr>
          <w:rFonts w:ascii="Tahoma" w:hAnsi="Tahoma" w:cs="Tahoma"/>
        </w:rPr>
        <w:t xml:space="preserve">en las directivas que emita el OSCE y demás normativa especial que resulte aplicable, </w:t>
      </w:r>
      <w:r w:rsidRPr="00CD2EF9">
        <w:rPr>
          <w:rFonts w:ascii="Tahoma" w:hAnsi="Tahoma" w:cs="Tahoma"/>
        </w:rPr>
        <w:t>se</w:t>
      </w:r>
      <w:r>
        <w:rPr>
          <w:rFonts w:ascii="Tahoma" w:hAnsi="Tahoma" w:cs="Tahoma"/>
        </w:rPr>
        <w:t xml:space="preserve"> utilizarán l</w:t>
      </w:r>
      <w:r w:rsidRPr="00CD2EF9">
        <w:rPr>
          <w:rFonts w:ascii="Tahoma" w:hAnsi="Tahoma" w:cs="Tahoma"/>
        </w:rPr>
        <w:t>as disposiciones pertinentes del Código Civil vigente y demás normas concordantes.</w:t>
      </w:r>
    </w:p>
    <w:p w:rsidR="00673692" w:rsidRPr="00281671" w:rsidRDefault="00673692" w:rsidP="00673692">
      <w:pPr>
        <w:pStyle w:val="Ttulo8"/>
        <w:keepNext w:val="0"/>
        <w:widowControl w:val="0"/>
        <w:jc w:val="both"/>
        <w:rPr>
          <w:rFonts w:ascii="Tahoma" w:hAnsi="Tahoma" w:cs="Tahoma"/>
          <w:sz w:val="20"/>
        </w:rPr>
      </w:pPr>
    </w:p>
    <w:p w:rsidR="0015085F" w:rsidRPr="00281671" w:rsidRDefault="0015085F" w:rsidP="0015085F">
      <w:pPr>
        <w:pStyle w:val="Ttulo8"/>
        <w:keepNext w:val="0"/>
        <w:widowControl w:val="0"/>
        <w:ind w:left="0"/>
        <w:jc w:val="both"/>
        <w:rPr>
          <w:rFonts w:ascii="Tahoma" w:hAnsi="Tahoma" w:cs="Tahoma"/>
          <w:i w:val="0"/>
          <w:sz w:val="20"/>
        </w:rPr>
      </w:pPr>
      <w:r w:rsidRPr="00281671">
        <w:rPr>
          <w:rFonts w:ascii="Tahoma" w:hAnsi="Tahoma" w:cs="Tahoma"/>
          <w:i w:val="0"/>
          <w:sz w:val="20"/>
        </w:rPr>
        <w:t>CLÁUSULA DÉCIMO SEXTA: SOLUCIÓN DE CONTROVERSIAS</w:t>
      </w:r>
      <w:r w:rsidR="00A775C9" w:rsidRPr="00281671">
        <w:rPr>
          <w:rStyle w:val="Refdenotaalpie"/>
          <w:rFonts w:ascii="Tahoma" w:hAnsi="Tahoma" w:cs="Tahoma"/>
          <w:b w:val="0"/>
          <w:i w:val="0"/>
          <w:sz w:val="20"/>
        </w:rPr>
        <w:footnoteReference w:id="22"/>
      </w:r>
      <w:r w:rsidRPr="00281671">
        <w:rPr>
          <w:rFonts w:ascii="Tahoma" w:hAnsi="Tahoma" w:cs="Tahoma"/>
          <w:i w:val="0"/>
          <w:sz w:val="20"/>
        </w:rPr>
        <w:t xml:space="preserve"> </w:t>
      </w:r>
    </w:p>
    <w:p w:rsidR="0015085F" w:rsidRPr="00281671" w:rsidRDefault="0015085F" w:rsidP="0015085F">
      <w:pPr>
        <w:autoSpaceDE w:val="0"/>
        <w:autoSpaceDN w:val="0"/>
        <w:adjustRightInd w:val="0"/>
        <w:jc w:val="both"/>
        <w:rPr>
          <w:rFonts w:ascii="Tahoma" w:hAnsi="Tahoma" w:cs="Tahoma"/>
          <w:color w:val="101010"/>
        </w:rPr>
      </w:pPr>
      <w:r w:rsidRPr="00281671">
        <w:rPr>
          <w:rFonts w:ascii="Tahoma" w:hAnsi="Tahoma" w:cs="Tahoma"/>
          <w:color w:val="101010"/>
        </w:rPr>
        <w:t xml:space="preserve">Cualquiera de las partes tiene el derecho a iniciar el arbitraje administrativo  a fin de resolver las controversias que se presenten durante la etapa de ejecución contractual dentro del plazo de caducidad previsto en los artículos 144º, 170, 175º y 177º del Reglamento o, en su defecto, en el artículo 52º de </w:t>
      </w:r>
      <w:smartTag w:uri="urn:schemas-microsoft-com:office:smarttags" w:element="PersonName">
        <w:smartTagPr>
          <w:attr w:name="ProductID" w:val="la Ley."/>
        </w:smartTagPr>
        <w:r w:rsidRPr="00281671">
          <w:rPr>
            <w:rFonts w:ascii="Tahoma" w:hAnsi="Tahoma" w:cs="Tahoma"/>
            <w:color w:val="101010"/>
          </w:rPr>
          <w:t>la Ley.</w:t>
        </w:r>
      </w:smartTag>
    </w:p>
    <w:p w:rsidR="00673692" w:rsidRPr="00281671" w:rsidRDefault="00673692" w:rsidP="00673692">
      <w:pPr>
        <w:autoSpaceDE w:val="0"/>
        <w:autoSpaceDN w:val="0"/>
        <w:adjustRightInd w:val="0"/>
        <w:jc w:val="both"/>
        <w:rPr>
          <w:rFonts w:ascii="Tahoma" w:hAnsi="Tahoma" w:cs="Tahoma"/>
        </w:rPr>
      </w:pPr>
    </w:p>
    <w:p w:rsidR="00673692" w:rsidRPr="00281671" w:rsidRDefault="00673692" w:rsidP="00673692">
      <w:pPr>
        <w:widowControl w:val="0"/>
        <w:jc w:val="both"/>
        <w:rPr>
          <w:rFonts w:ascii="Tahoma" w:hAnsi="Tahoma" w:cs="Tahoma"/>
        </w:rPr>
      </w:pPr>
      <w:r w:rsidRPr="00281671">
        <w:rPr>
          <w:rFonts w:ascii="Tahoma" w:hAnsi="Tahoma" w:cs="Tahoma"/>
        </w:rPr>
        <w:t xml:space="preserve">Facultativamente, cualquiera de las partes podrá someter a conciliación la referida controversia, sin perjuicio de recurrir al arbitraje en caso no se llegue a un acuerdo entre ambas, según lo señalado en el artículo 214º del Reglamento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w:t>
      </w:r>
    </w:p>
    <w:p w:rsidR="00673692" w:rsidRPr="00281671" w:rsidRDefault="00673692" w:rsidP="00673692">
      <w:pPr>
        <w:widowControl w:val="0"/>
        <w:jc w:val="both"/>
        <w:rPr>
          <w:rFonts w:ascii="Tahoma" w:hAnsi="Tahoma" w:cs="Tahoma"/>
        </w:rPr>
      </w:pPr>
    </w:p>
    <w:p w:rsidR="00673692" w:rsidRPr="00281671" w:rsidRDefault="00673692" w:rsidP="00673692">
      <w:pPr>
        <w:widowControl w:val="0"/>
        <w:jc w:val="both"/>
        <w:rPr>
          <w:rFonts w:ascii="Tahoma" w:hAnsi="Tahoma" w:cs="Tahoma"/>
        </w:rPr>
      </w:pPr>
      <w:r w:rsidRPr="00281671">
        <w:rPr>
          <w:rFonts w:ascii="Tahoma" w:hAnsi="Tahoma" w:cs="Tahoma"/>
        </w:rPr>
        <w:t xml:space="preserve">El Laudo arbitral emitido es definitivo e inapelable, tiene el valor de cosa juzgada y se ejecuta como una sentencia. </w:t>
      </w:r>
    </w:p>
    <w:p w:rsidR="00673692" w:rsidRPr="00281671" w:rsidRDefault="00673692"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CLÁUSULA DÉCIMO SÉTIMA: FACULTAD DE ELEVAR A ESCRITURA PÚBLICA</w:t>
      </w:r>
    </w:p>
    <w:p w:rsidR="00673692" w:rsidRPr="00281671" w:rsidRDefault="00673692" w:rsidP="00673692">
      <w:pPr>
        <w:widowControl w:val="0"/>
        <w:jc w:val="both"/>
        <w:rPr>
          <w:rFonts w:ascii="Tahoma" w:hAnsi="Tahoma" w:cs="Tahoma"/>
        </w:rPr>
      </w:pPr>
      <w:r w:rsidRPr="00281671">
        <w:rPr>
          <w:rFonts w:ascii="Tahoma" w:hAnsi="Tahoma" w:cs="Tahoma"/>
        </w:rPr>
        <w:t>Cualquiera de las partes podrá elevar el presente contrato a Escritura Pública corriendo con todos los gastos que demande esta formalidad.</w:t>
      </w:r>
    </w:p>
    <w:p w:rsidR="00673692" w:rsidRPr="00281671" w:rsidRDefault="00673692" w:rsidP="00673692">
      <w:pPr>
        <w:widowControl w:val="0"/>
        <w:jc w:val="both"/>
        <w:rPr>
          <w:rFonts w:ascii="Tahoma" w:hAnsi="Tahoma" w:cs="Tahoma"/>
        </w:rPr>
      </w:pPr>
    </w:p>
    <w:p w:rsidR="00673692" w:rsidRPr="00281671" w:rsidRDefault="00673692" w:rsidP="00673692">
      <w:pPr>
        <w:pStyle w:val="Ttulo8"/>
        <w:keepNext w:val="0"/>
        <w:widowControl w:val="0"/>
        <w:ind w:left="0"/>
        <w:jc w:val="both"/>
        <w:rPr>
          <w:rFonts w:ascii="Tahoma" w:hAnsi="Tahoma" w:cs="Tahoma"/>
          <w:i w:val="0"/>
          <w:sz w:val="20"/>
        </w:rPr>
      </w:pPr>
      <w:r w:rsidRPr="00281671">
        <w:rPr>
          <w:rFonts w:ascii="Tahoma" w:hAnsi="Tahoma" w:cs="Tahoma"/>
          <w:i w:val="0"/>
          <w:sz w:val="20"/>
        </w:rPr>
        <w:t>CLÁUSULA DÉCIMO OCTAVA: VERACIDAD DE DOMICILIOS</w:t>
      </w:r>
    </w:p>
    <w:p w:rsidR="00673692" w:rsidRPr="00281671" w:rsidRDefault="00673692" w:rsidP="00673692">
      <w:pPr>
        <w:widowControl w:val="0"/>
        <w:jc w:val="both"/>
        <w:rPr>
          <w:rFonts w:ascii="Tahoma" w:hAnsi="Tahoma" w:cs="Tahoma"/>
        </w:rPr>
      </w:pPr>
      <w:r w:rsidRPr="00281671">
        <w:rPr>
          <w:rFonts w:ascii="Tahoma" w:hAnsi="Tahoma" w:cs="Tahoma"/>
        </w:rPr>
        <w:t>Las partes contratantes han declarado sus respectivos domicilios en la parte introductoria del presente contrato.</w:t>
      </w:r>
    </w:p>
    <w:p w:rsidR="00673692" w:rsidRPr="00281671" w:rsidRDefault="00673692" w:rsidP="00673692">
      <w:pPr>
        <w:widowControl w:val="0"/>
        <w:jc w:val="both"/>
        <w:rPr>
          <w:rFonts w:ascii="Tahoma" w:hAnsi="Tahoma" w:cs="Tahoma"/>
          <w:b/>
          <w:i/>
          <w:color w:val="0000FF"/>
        </w:rPr>
      </w:pPr>
    </w:p>
    <w:p w:rsidR="00673692" w:rsidRPr="00281671" w:rsidRDefault="00673692" w:rsidP="00673692">
      <w:pPr>
        <w:widowControl w:val="0"/>
        <w:jc w:val="both"/>
        <w:rPr>
          <w:rFonts w:ascii="Tahoma" w:hAnsi="Tahoma" w:cs="Tahoma"/>
        </w:rPr>
      </w:pPr>
      <w:r w:rsidRPr="00281671">
        <w:rPr>
          <w:rFonts w:ascii="Tahoma" w:hAnsi="Tahoma" w:cs="Tahoma"/>
        </w:rPr>
        <w:t>De acuerdo con las Bases, la</w:t>
      </w:r>
      <w:r w:rsidR="00211282" w:rsidRPr="00281671">
        <w:rPr>
          <w:rFonts w:ascii="Tahoma" w:hAnsi="Tahoma" w:cs="Tahoma"/>
        </w:rPr>
        <w:t>s</w:t>
      </w:r>
      <w:r w:rsidRPr="00281671">
        <w:rPr>
          <w:rFonts w:ascii="Tahoma" w:hAnsi="Tahoma" w:cs="Tahoma"/>
        </w:rPr>
        <w:t xml:space="preserve"> propuesta</w:t>
      </w:r>
      <w:r w:rsidR="00211282" w:rsidRPr="00281671">
        <w:rPr>
          <w:rFonts w:ascii="Tahoma" w:hAnsi="Tahoma" w:cs="Tahoma"/>
        </w:rPr>
        <w:t>s</w:t>
      </w:r>
      <w:r w:rsidRPr="00281671">
        <w:rPr>
          <w:rFonts w:ascii="Tahoma" w:hAnsi="Tahoma" w:cs="Tahoma"/>
        </w:rPr>
        <w:t xml:space="preserve"> técnico </w:t>
      </w:r>
      <w:r w:rsidR="00211282" w:rsidRPr="00281671">
        <w:rPr>
          <w:rFonts w:ascii="Tahoma" w:hAnsi="Tahoma" w:cs="Tahoma"/>
        </w:rPr>
        <w:t xml:space="preserve">y </w:t>
      </w:r>
      <w:r w:rsidRPr="00281671">
        <w:rPr>
          <w:rFonts w:ascii="Tahoma" w:hAnsi="Tahoma" w:cs="Tahoma"/>
        </w:rPr>
        <w:t>económica y las disposiciones del presente contrato, las partes lo firman por duplicado en señal de conformidad en la ciudad de ………. al …………………………</w:t>
      </w:r>
    </w:p>
    <w:p w:rsidR="00673692" w:rsidRPr="00281671" w:rsidRDefault="00673692" w:rsidP="00673692">
      <w:pPr>
        <w:widowControl w:val="0"/>
        <w:jc w:val="both"/>
        <w:rPr>
          <w:rFonts w:ascii="Tahoma" w:hAnsi="Tahoma" w:cs="Tahoma"/>
        </w:rPr>
      </w:pPr>
    </w:p>
    <w:p w:rsidR="00673692" w:rsidRPr="00281671" w:rsidRDefault="00673692" w:rsidP="00673692">
      <w:pPr>
        <w:widowControl w:val="0"/>
        <w:jc w:val="both"/>
        <w:rPr>
          <w:rFonts w:ascii="Tahoma" w:hAnsi="Tahoma" w:cs="Tahoma"/>
        </w:rPr>
      </w:pPr>
    </w:p>
    <w:p w:rsidR="00673692" w:rsidRPr="00281671" w:rsidRDefault="00673692" w:rsidP="00673692">
      <w:pPr>
        <w:widowControl w:val="0"/>
        <w:jc w:val="both"/>
        <w:rPr>
          <w:rFonts w:ascii="Tahoma" w:hAnsi="Tahoma" w:cs="Tahoma"/>
        </w:rPr>
      </w:pPr>
    </w:p>
    <w:p w:rsidR="00673692" w:rsidRPr="00281671" w:rsidRDefault="00673692" w:rsidP="00673692">
      <w:pPr>
        <w:widowControl w:val="0"/>
        <w:jc w:val="both"/>
        <w:rPr>
          <w:rFonts w:ascii="Tahoma" w:hAnsi="Tahoma" w:cs="Tahoma"/>
        </w:rPr>
      </w:pPr>
    </w:p>
    <w:tbl>
      <w:tblPr>
        <w:tblW w:w="0" w:type="auto"/>
        <w:tblInd w:w="70" w:type="dxa"/>
        <w:tblLayout w:type="fixed"/>
        <w:tblCellMar>
          <w:left w:w="70" w:type="dxa"/>
          <w:right w:w="70" w:type="dxa"/>
        </w:tblCellMar>
        <w:tblLook w:val="0000"/>
      </w:tblPr>
      <w:tblGrid>
        <w:gridCol w:w="2882"/>
        <w:gridCol w:w="2882"/>
        <w:gridCol w:w="2883"/>
      </w:tblGrid>
      <w:tr w:rsidR="00673692" w:rsidRPr="00281671">
        <w:trPr>
          <w:cantSplit/>
        </w:trPr>
        <w:tc>
          <w:tcPr>
            <w:tcW w:w="2882" w:type="dxa"/>
            <w:tcBorders>
              <w:top w:val="single" w:sz="6" w:space="0" w:color="auto"/>
            </w:tcBorders>
          </w:tcPr>
          <w:p w:rsidR="00673692" w:rsidRPr="00281671" w:rsidRDefault="00673692" w:rsidP="009619B8">
            <w:pPr>
              <w:widowControl w:val="0"/>
              <w:jc w:val="both"/>
              <w:rPr>
                <w:rFonts w:ascii="Tahoma" w:hAnsi="Tahoma" w:cs="Tahoma"/>
              </w:rPr>
            </w:pPr>
            <w:r w:rsidRPr="00281671">
              <w:rPr>
                <w:rFonts w:ascii="Tahoma" w:hAnsi="Tahoma" w:cs="Tahoma"/>
              </w:rPr>
              <w:t xml:space="preserve">         “LA ENTIDAD”</w:t>
            </w:r>
          </w:p>
        </w:tc>
        <w:tc>
          <w:tcPr>
            <w:tcW w:w="2882" w:type="dxa"/>
          </w:tcPr>
          <w:p w:rsidR="00673692" w:rsidRPr="00281671" w:rsidRDefault="00673692" w:rsidP="009619B8">
            <w:pPr>
              <w:widowControl w:val="0"/>
              <w:jc w:val="both"/>
              <w:rPr>
                <w:rFonts w:ascii="Tahoma" w:hAnsi="Tahoma" w:cs="Tahoma"/>
              </w:rPr>
            </w:pPr>
          </w:p>
        </w:tc>
        <w:tc>
          <w:tcPr>
            <w:tcW w:w="2883" w:type="dxa"/>
            <w:tcBorders>
              <w:top w:val="single" w:sz="6" w:space="0" w:color="auto"/>
            </w:tcBorders>
          </w:tcPr>
          <w:p w:rsidR="00673692" w:rsidRPr="00281671" w:rsidRDefault="00673692" w:rsidP="009619B8">
            <w:pPr>
              <w:widowControl w:val="0"/>
              <w:ind w:left="708" w:hanging="708"/>
              <w:jc w:val="both"/>
              <w:rPr>
                <w:rFonts w:ascii="Tahoma" w:hAnsi="Tahoma" w:cs="Tahoma"/>
              </w:rPr>
            </w:pPr>
            <w:r w:rsidRPr="00281671">
              <w:rPr>
                <w:rFonts w:ascii="Tahoma" w:hAnsi="Tahoma" w:cs="Tahoma"/>
              </w:rPr>
              <w:t xml:space="preserve">      “EL CONTRATISTA”</w:t>
            </w:r>
          </w:p>
        </w:tc>
      </w:tr>
    </w:tbl>
    <w:p w:rsidR="00673692" w:rsidRPr="00281671" w:rsidRDefault="00673692" w:rsidP="00673692">
      <w:pPr>
        <w:tabs>
          <w:tab w:val="center" w:pos="7248"/>
          <w:tab w:val="right" w:pos="11667"/>
        </w:tabs>
        <w:jc w:val="center"/>
        <w:rPr>
          <w:rFonts w:ascii="Tahoma" w:hAnsi="Tahoma" w:cs="Tahoma"/>
          <w:b/>
        </w:rPr>
      </w:pPr>
    </w:p>
    <w:p w:rsidR="00844F15" w:rsidRPr="00281671" w:rsidRDefault="00844F15" w:rsidP="00844F15">
      <w:pPr>
        <w:tabs>
          <w:tab w:val="center" w:pos="5124"/>
          <w:tab w:val="right" w:pos="9543"/>
        </w:tabs>
        <w:jc w:val="center"/>
        <w:rPr>
          <w:rFonts w:ascii="Tahoma" w:hAnsi="Tahoma" w:cs="Tahoma"/>
          <w:b/>
          <w:u w:val="single"/>
        </w:rPr>
      </w:pPr>
    </w:p>
    <w:p w:rsidR="00844F15" w:rsidRPr="00281671" w:rsidRDefault="00844F15" w:rsidP="00844F15">
      <w:pPr>
        <w:tabs>
          <w:tab w:val="center" w:pos="5124"/>
          <w:tab w:val="right" w:pos="9543"/>
        </w:tabs>
        <w:rPr>
          <w:rFonts w:ascii="Tahoma" w:hAnsi="Tahoma" w:cs="Tahoma"/>
          <w:b/>
        </w:rPr>
      </w:pPr>
    </w:p>
    <w:p w:rsidR="00844F15" w:rsidRPr="00281671" w:rsidRDefault="00844F15" w:rsidP="00844F15">
      <w:pPr>
        <w:widowControl w:val="0"/>
        <w:jc w:val="both"/>
        <w:rPr>
          <w:rFonts w:ascii="Tahoma" w:hAnsi="Tahoma" w:cs="Tahoma"/>
        </w:rPr>
      </w:pPr>
    </w:p>
    <w:p w:rsidR="00844F15" w:rsidRPr="00281671" w:rsidRDefault="00844F15" w:rsidP="00844F15">
      <w:pPr>
        <w:jc w:val="center"/>
        <w:rPr>
          <w:rFonts w:ascii="Tahoma" w:hAnsi="Tahoma" w:cs="Tahoma"/>
          <w:b/>
        </w:rPr>
      </w:pPr>
    </w:p>
    <w:p w:rsidR="00844F15" w:rsidRPr="00281671" w:rsidRDefault="00844F15" w:rsidP="00844F15">
      <w:pPr>
        <w:tabs>
          <w:tab w:val="center" w:pos="5124"/>
          <w:tab w:val="right" w:pos="9543"/>
        </w:tabs>
        <w:jc w:val="center"/>
        <w:rPr>
          <w:rFonts w:ascii="Tahoma" w:hAnsi="Tahoma" w:cs="Tahoma"/>
          <w:b/>
          <w:u w:val="single"/>
        </w:rPr>
      </w:pPr>
    </w:p>
    <w:p w:rsidR="00844F15" w:rsidRPr="00281671" w:rsidRDefault="00844F15" w:rsidP="00844F15">
      <w:pPr>
        <w:tabs>
          <w:tab w:val="center" w:pos="5124"/>
          <w:tab w:val="right" w:pos="9543"/>
        </w:tabs>
        <w:jc w:val="center"/>
        <w:rPr>
          <w:rFonts w:ascii="Tahoma" w:hAnsi="Tahoma" w:cs="Tahoma"/>
          <w:b/>
          <w:u w:val="single"/>
        </w:rPr>
      </w:pPr>
    </w:p>
    <w:p w:rsidR="00844F15" w:rsidRPr="00281671" w:rsidRDefault="00844F15" w:rsidP="00844F15">
      <w:pPr>
        <w:tabs>
          <w:tab w:val="center" w:pos="5124"/>
          <w:tab w:val="right" w:pos="9543"/>
        </w:tabs>
        <w:jc w:val="center"/>
        <w:rPr>
          <w:rFonts w:ascii="Tahoma" w:hAnsi="Tahoma" w:cs="Tahoma"/>
          <w:b/>
          <w:u w:val="single"/>
        </w:rPr>
      </w:pPr>
    </w:p>
    <w:p w:rsidR="00844F15" w:rsidRPr="00281671" w:rsidRDefault="00844F15" w:rsidP="00844F15">
      <w:pPr>
        <w:tabs>
          <w:tab w:val="center" w:pos="5124"/>
          <w:tab w:val="right" w:pos="9543"/>
        </w:tabs>
        <w:jc w:val="center"/>
        <w:rPr>
          <w:rFonts w:ascii="Tahoma" w:hAnsi="Tahoma" w:cs="Tahoma"/>
          <w:b/>
          <w:u w:val="single"/>
        </w:rPr>
      </w:pPr>
    </w:p>
    <w:p w:rsidR="00844F15" w:rsidRPr="00281671" w:rsidRDefault="00844F15" w:rsidP="00844F15">
      <w:pPr>
        <w:tabs>
          <w:tab w:val="center" w:pos="5124"/>
          <w:tab w:val="right" w:pos="9543"/>
        </w:tabs>
        <w:jc w:val="center"/>
        <w:rPr>
          <w:rFonts w:ascii="Tahoma" w:hAnsi="Tahoma" w:cs="Tahoma"/>
          <w:b/>
          <w:u w:val="single"/>
        </w:rPr>
      </w:pPr>
    </w:p>
    <w:p w:rsidR="00844F15" w:rsidRPr="00281671" w:rsidRDefault="00844F15" w:rsidP="00844F15">
      <w:pPr>
        <w:tabs>
          <w:tab w:val="center" w:pos="5124"/>
          <w:tab w:val="right" w:pos="9543"/>
        </w:tabs>
        <w:jc w:val="center"/>
        <w:rPr>
          <w:rFonts w:ascii="Tahoma" w:hAnsi="Tahoma" w:cs="Tahoma"/>
          <w:b/>
          <w:u w:val="single"/>
        </w:rPr>
      </w:pPr>
    </w:p>
    <w:p w:rsidR="00844F15" w:rsidRPr="00281671" w:rsidRDefault="00844F15" w:rsidP="00844F15">
      <w:pPr>
        <w:tabs>
          <w:tab w:val="center" w:pos="7248"/>
          <w:tab w:val="right" w:pos="11667"/>
        </w:tabs>
        <w:jc w:val="center"/>
        <w:rPr>
          <w:rFonts w:ascii="Tahoma" w:hAnsi="Tahoma" w:cs="Tahoma"/>
          <w:b/>
          <w:sz w:val="32"/>
          <w:szCs w:val="32"/>
          <w:u w:val="single"/>
        </w:rPr>
      </w:pPr>
    </w:p>
    <w:p w:rsidR="00844F15" w:rsidRDefault="00844F15" w:rsidP="00844F15">
      <w:pPr>
        <w:tabs>
          <w:tab w:val="center" w:pos="7248"/>
          <w:tab w:val="right" w:pos="11667"/>
        </w:tabs>
        <w:jc w:val="center"/>
        <w:rPr>
          <w:rFonts w:ascii="Tahoma" w:hAnsi="Tahoma" w:cs="Tahoma"/>
          <w:b/>
          <w:sz w:val="32"/>
          <w:szCs w:val="32"/>
          <w:u w:val="single"/>
        </w:rPr>
      </w:pPr>
    </w:p>
    <w:p w:rsidR="000E19FE" w:rsidRDefault="000E19FE" w:rsidP="00844F15">
      <w:pPr>
        <w:tabs>
          <w:tab w:val="center" w:pos="7248"/>
          <w:tab w:val="right" w:pos="11667"/>
        </w:tabs>
        <w:jc w:val="center"/>
        <w:rPr>
          <w:rFonts w:ascii="Tahoma" w:hAnsi="Tahoma" w:cs="Tahoma"/>
          <w:b/>
          <w:sz w:val="32"/>
          <w:szCs w:val="32"/>
          <w:u w:val="single"/>
        </w:rPr>
      </w:pPr>
    </w:p>
    <w:p w:rsidR="000E19FE" w:rsidRPr="00281671" w:rsidRDefault="000E19FE" w:rsidP="00844F15">
      <w:pPr>
        <w:tabs>
          <w:tab w:val="center" w:pos="7248"/>
          <w:tab w:val="right" w:pos="11667"/>
        </w:tabs>
        <w:jc w:val="center"/>
        <w:rPr>
          <w:rFonts w:ascii="Tahoma" w:hAnsi="Tahoma" w:cs="Tahoma"/>
          <w:b/>
          <w:sz w:val="32"/>
          <w:szCs w:val="32"/>
          <w:u w:val="single"/>
        </w:rPr>
      </w:pPr>
    </w:p>
    <w:p w:rsidR="00844F15" w:rsidRDefault="00844F15" w:rsidP="00844F15">
      <w:pPr>
        <w:tabs>
          <w:tab w:val="center" w:pos="7248"/>
          <w:tab w:val="right" w:pos="11667"/>
        </w:tabs>
        <w:jc w:val="center"/>
        <w:rPr>
          <w:rFonts w:ascii="Tahoma" w:hAnsi="Tahoma" w:cs="Tahoma"/>
          <w:b/>
          <w:sz w:val="32"/>
          <w:szCs w:val="32"/>
          <w:u w:val="single"/>
        </w:rPr>
      </w:pPr>
    </w:p>
    <w:p w:rsidR="009A6ED3" w:rsidRDefault="009A6ED3" w:rsidP="00844F15">
      <w:pPr>
        <w:tabs>
          <w:tab w:val="center" w:pos="7248"/>
          <w:tab w:val="right" w:pos="11667"/>
        </w:tabs>
        <w:jc w:val="center"/>
        <w:rPr>
          <w:rFonts w:ascii="Tahoma" w:hAnsi="Tahoma" w:cs="Tahoma"/>
          <w:b/>
          <w:sz w:val="32"/>
          <w:szCs w:val="32"/>
          <w:u w:val="single"/>
        </w:rPr>
      </w:pPr>
    </w:p>
    <w:p w:rsidR="009A6ED3" w:rsidRDefault="009A6ED3" w:rsidP="00844F15">
      <w:pPr>
        <w:tabs>
          <w:tab w:val="center" w:pos="7248"/>
          <w:tab w:val="right" w:pos="11667"/>
        </w:tabs>
        <w:jc w:val="center"/>
        <w:rPr>
          <w:rFonts w:ascii="Tahoma" w:hAnsi="Tahoma" w:cs="Tahoma"/>
          <w:b/>
          <w:sz w:val="32"/>
          <w:szCs w:val="32"/>
          <w:u w:val="single"/>
        </w:rPr>
      </w:pPr>
    </w:p>
    <w:p w:rsidR="009A6ED3" w:rsidRDefault="009A6ED3" w:rsidP="00844F15">
      <w:pPr>
        <w:tabs>
          <w:tab w:val="center" w:pos="7248"/>
          <w:tab w:val="right" w:pos="11667"/>
        </w:tabs>
        <w:jc w:val="center"/>
        <w:rPr>
          <w:rFonts w:ascii="Tahoma" w:hAnsi="Tahoma" w:cs="Tahoma"/>
          <w:b/>
          <w:sz w:val="32"/>
          <w:szCs w:val="32"/>
          <w:u w:val="single"/>
        </w:rPr>
      </w:pPr>
    </w:p>
    <w:p w:rsidR="009A6ED3" w:rsidRDefault="009A6ED3" w:rsidP="00844F15">
      <w:pPr>
        <w:tabs>
          <w:tab w:val="center" w:pos="7248"/>
          <w:tab w:val="right" w:pos="11667"/>
        </w:tabs>
        <w:jc w:val="center"/>
        <w:rPr>
          <w:rFonts w:ascii="Tahoma" w:hAnsi="Tahoma" w:cs="Tahoma"/>
          <w:b/>
          <w:sz w:val="32"/>
          <w:szCs w:val="32"/>
          <w:u w:val="single"/>
        </w:rPr>
      </w:pPr>
    </w:p>
    <w:p w:rsidR="009A6ED3" w:rsidRDefault="009A6ED3" w:rsidP="00844F15">
      <w:pPr>
        <w:tabs>
          <w:tab w:val="center" w:pos="7248"/>
          <w:tab w:val="right" w:pos="11667"/>
        </w:tabs>
        <w:jc w:val="center"/>
        <w:rPr>
          <w:rFonts w:ascii="Tahoma" w:hAnsi="Tahoma" w:cs="Tahoma"/>
          <w:b/>
          <w:sz w:val="32"/>
          <w:szCs w:val="32"/>
          <w:u w:val="single"/>
        </w:rPr>
      </w:pPr>
    </w:p>
    <w:p w:rsidR="009A6ED3" w:rsidRDefault="009A6ED3" w:rsidP="00844F15">
      <w:pPr>
        <w:tabs>
          <w:tab w:val="center" w:pos="7248"/>
          <w:tab w:val="right" w:pos="11667"/>
        </w:tabs>
        <w:jc w:val="center"/>
        <w:rPr>
          <w:rFonts w:ascii="Tahoma" w:hAnsi="Tahoma" w:cs="Tahoma"/>
          <w:b/>
          <w:sz w:val="32"/>
          <w:szCs w:val="32"/>
          <w:u w:val="single"/>
        </w:rPr>
      </w:pPr>
    </w:p>
    <w:p w:rsidR="009A6ED3" w:rsidRDefault="009A6ED3" w:rsidP="00844F15">
      <w:pPr>
        <w:tabs>
          <w:tab w:val="center" w:pos="7248"/>
          <w:tab w:val="right" w:pos="11667"/>
        </w:tabs>
        <w:jc w:val="center"/>
        <w:rPr>
          <w:rFonts w:ascii="Tahoma" w:hAnsi="Tahoma" w:cs="Tahoma"/>
          <w:b/>
          <w:sz w:val="32"/>
          <w:szCs w:val="32"/>
          <w:u w:val="single"/>
        </w:rPr>
      </w:pPr>
    </w:p>
    <w:p w:rsidR="009A6ED3" w:rsidRPr="00281671" w:rsidRDefault="009A6ED3" w:rsidP="00844F15">
      <w:pPr>
        <w:tabs>
          <w:tab w:val="center" w:pos="7248"/>
          <w:tab w:val="right" w:pos="11667"/>
        </w:tabs>
        <w:jc w:val="center"/>
        <w:rPr>
          <w:rFonts w:ascii="Tahoma" w:hAnsi="Tahoma" w:cs="Tahoma"/>
          <w:b/>
          <w:sz w:val="32"/>
          <w:szCs w:val="32"/>
          <w:u w:val="single"/>
        </w:rPr>
      </w:pPr>
    </w:p>
    <w:p w:rsidR="00844F15" w:rsidRPr="00281671" w:rsidRDefault="00844F15" w:rsidP="00844F15">
      <w:pPr>
        <w:tabs>
          <w:tab w:val="center" w:pos="7248"/>
          <w:tab w:val="right" w:pos="11667"/>
        </w:tabs>
        <w:jc w:val="center"/>
        <w:rPr>
          <w:rFonts w:ascii="Tahoma" w:hAnsi="Tahoma" w:cs="Tahoma"/>
          <w:b/>
          <w:sz w:val="32"/>
          <w:szCs w:val="32"/>
          <w:u w:val="single"/>
        </w:rPr>
      </w:pPr>
    </w:p>
    <w:p w:rsidR="00844F15" w:rsidRPr="00281671" w:rsidRDefault="00844F15" w:rsidP="00844F15">
      <w:pPr>
        <w:tabs>
          <w:tab w:val="center" w:pos="7248"/>
          <w:tab w:val="right" w:pos="11667"/>
        </w:tabs>
        <w:jc w:val="center"/>
        <w:rPr>
          <w:rFonts w:ascii="Tahoma" w:hAnsi="Tahoma" w:cs="Tahoma"/>
          <w:b/>
          <w:sz w:val="32"/>
          <w:szCs w:val="32"/>
          <w:u w:val="single"/>
        </w:rPr>
      </w:pPr>
    </w:p>
    <w:p w:rsidR="00844F15" w:rsidRPr="00281671" w:rsidRDefault="00844F15" w:rsidP="00E707E5">
      <w:pPr>
        <w:tabs>
          <w:tab w:val="center" w:pos="7248"/>
          <w:tab w:val="right" w:pos="11667"/>
        </w:tabs>
        <w:rPr>
          <w:rFonts w:ascii="Tahoma" w:hAnsi="Tahoma" w:cs="Tahoma"/>
          <w:b/>
          <w:sz w:val="32"/>
          <w:szCs w:val="32"/>
          <w:u w:val="single"/>
        </w:rPr>
      </w:pPr>
    </w:p>
    <w:p w:rsidR="00162A08" w:rsidRPr="00281671" w:rsidRDefault="00162A08" w:rsidP="00844F15">
      <w:pPr>
        <w:tabs>
          <w:tab w:val="center" w:pos="7248"/>
          <w:tab w:val="right" w:pos="11667"/>
        </w:tabs>
        <w:jc w:val="center"/>
        <w:rPr>
          <w:rFonts w:ascii="Tahoma" w:hAnsi="Tahoma" w:cs="Tahoma"/>
          <w:b/>
          <w:sz w:val="32"/>
          <w:szCs w:val="32"/>
          <w:u w:val="single"/>
        </w:rPr>
      </w:pPr>
    </w:p>
    <w:p w:rsidR="000D1B16" w:rsidRPr="00281671" w:rsidRDefault="000D1B16" w:rsidP="00752250">
      <w:pPr>
        <w:tabs>
          <w:tab w:val="center" w:pos="7248"/>
          <w:tab w:val="right" w:pos="11667"/>
        </w:tabs>
        <w:rPr>
          <w:rFonts w:ascii="Tahoma" w:hAnsi="Tahoma" w:cs="Tahoma"/>
          <w:b/>
          <w:sz w:val="32"/>
          <w:szCs w:val="32"/>
          <w:u w:val="single"/>
        </w:rPr>
      </w:pPr>
    </w:p>
    <w:p w:rsidR="00844F15" w:rsidRPr="00281671" w:rsidRDefault="00844F15" w:rsidP="00844F15">
      <w:pPr>
        <w:tabs>
          <w:tab w:val="center" w:pos="7248"/>
          <w:tab w:val="right" w:pos="11667"/>
        </w:tabs>
        <w:jc w:val="center"/>
        <w:rPr>
          <w:rFonts w:ascii="Tahoma" w:hAnsi="Tahoma" w:cs="Tahoma"/>
          <w:b/>
          <w:sz w:val="24"/>
          <w:szCs w:val="24"/>
          <w:u w:val="single"/>
        </w:rPr>
      </w:pPr>
      <w:r w:rsidRPr="00281671">
        <w:rPr>
          <w:rFonts w:ascii="Tahoma" w:hAnsi="Tahoma" w:cs="Tahoma"/>
          <w:b/>
          <w:sz w:val="32"/>
          <w:szCs w:val="32"/>
          <w:u w:val="single"/>
        </w:rPr>
        <w:t>FORMATOS Y ANEXOS</w:t>
      </w:r>
      <w:r w:rsidRPr="00281671">
        <w:rPr>
          <w:rFonts w:ascii="Tahoma" w:hAnsi="Tahoma" w:cs="Tahoma"/>
          <w:b/>
          <w:sz w:val="24"/>
          <w:szCs w:val="24"/>
          <w:u w:val="single"/>
        </w:rPr>
        <w:t xml:space="preserve"> </w:t>
      </w:r>
    </w:p>
    <w:p w:rsidR="00844F15" w:rsidRPr="00281671" w:rsidRDefault="00844F15" w:rsidP="00844F15">
      <w:pPr>
        <w:jc w:val="center"/>
        <w:rPr>
          <w:rFonts w:ascii="Tahoma" w:hAnsi="Tahoma" w:cs="Tahoma"/>
          <w:b/>
          <w:sz w:val="24"/>
          <w:szCs w:val="24"/>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Default="00844F15" w:rsidP="00844F15">
      <w:pPr>
        <w:jc w:val="center"/>
        <w:rPr>
          <w:rFonts w:ascii="Tahoma" w:hAnsi="Tahoma" w:cs="Tahoma"/>
          <w:b/>
          <w:color w:val="000000"/>
        </w:rPr>
      </w:pPr>
    </w:p>
    <w:p w:rsidR="00AC0BCD" w:rsidRDefault="00AC0BCD" w:rsidP="00844F15">
      <w:pPr>
        <w:jc w:val="center"/>
        <w:rPr>
          <w:rFonts w:ascii="Tahoma" w:hAnsi="Tahoma" w:cs="Tahoma"/>
          <w:b/>
          <w:color w:val="000000"/>
        </w:rPr>
      </w:pPr>
    </w:p>
    <w:p w:rsidR="00AC0BCD" w:rsidRDefault="00AC0BCD" w:rsidP="00844F15">
      <w:pPr>
        <w:jc w:val="center"/>
        <w:rPr>
          <w:rFonts w:ascii="Tahoma" w:hAnsi="Tahoma" w:cs="Tahoma"/>
          <w:b/>
          <w:color w:val="000000"/>
        </w:rPr>
      </w:pPr>
    </w:p>
    <w:p w:rsidR="00AC0BCD" w:rsidRPr="00281671" w:rsidRDefault="00AC0BCD"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Default="00844F15" w:rsidP="00844F15">
      <w:pPr>
        <w:jc w:val="center"/>
        <w:rPr>
          <w:rFonts w:ascii="Tahoma" w:hAnsi="Tahoma" w:cs="Tahoma"/>
          <w:b/>
          <w:color w:val="000000"/>
        </w:rPr>
      </w:pPr>
    </w:p>
    <w:p w:rsidR="00B50CFD" w:rsidRDefault="00B50CFD" w:rsidP="00844F15">
      <w:pPr>
        <w:jc w:val="center"/>
        <w:rPr>
          <w:rFonts w:ascii="Tahoma" w:hAnsi="Tahoma" w:cs="Tahoma"/>
          <w:b/>
          <w:color w:val="000000"/>
        </w:rPr>
      </w:pPr>
    </w:p>
    <w:p w:rsidR="00B50CFD" w:rsidRDefault="00B50CFD" w:rsidP="00844F15">
      <w:pPr>
        <w:jc w:val="center"/>
        <w:rPr>
          <w:rFonts w:ascii="Tahoma" w:hAnsi="Tahoma" w:cs="Tahoma"/>
          <w:b/>
          <w:color w:val="000000"/>
        </w:rPr>
      </w:pPr>
    </w:p>
    <w:p w:rsidR="00B50CFD" w:rsidRPr="00281671" w:rsidRDefault="00B50CFD"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jc w:val="center"/>
        <w:rPr>
          <w:rFonts w:ascii="Tahoma" w:hAnsi="Tahoma" w:cs="Tahoma"/>
          <w:b/>
          <w:color w:val="000000"/>
        </w:rPr>
      </w:pPr>
    </w:p>
    <w:p w:rsidR="00844F15" w:rsidRPr="00281671" w:rsidRDefault="00844F15" w:rsidP="00844F15">
      <w:pPr>
        <w:tabs>
          <w:tab w:val="center" w:pos="5833"/>
          <w:tab w:val="right" w:pos="10252"/>
        </w:tabs>
        <w:jc w:val="center"/>
        <w:rPr>
          <w:rFonts w:ascii="Tahoma" w:hAnsi="Tahoma" w:cs="Tahoma"/>
          <w:b/>
        </w:rPr>
      </w:pPr>
      <w:r w:rsidRPr="00281671">
        <w:rPr>
          <w:rFonts w:ascii="Tahoma" w:hAnsi="Tahoma" w:cs="Tahoma"/>
          <w:b/>
        </w:rPr>
        <w:t>ANEXO N° 01</w:t>
      </w:r>
    </w:p>
    <w:p w:rsidR="00844F15" w:rsidRPr="00281671" w:rsidRDefault="00844F15" w:rsidP="00844F15">
      <w:pPr>
        <w:widowControl w:val="0"/>
        <w:tabs>
          <w:tab w:val="left" w:pos="3544"/>
        </w:tabs>
        <w:jc w:val="center"/>
        <w:rPr>
          <w:rFonts w:ascii="Tahoma" w:hAnsi="Tahoma" w:cs="Tahoma"/>
          <w:b/>
          <w:lang w:val="es-MX"/>
        </w:rPr>
      </w:pPr>
    </w:p>
    <w:tbl>
      <w:tblPr>
        <w:tblW w:w="0" w:type="auto"/>
        <w:tblInd w:w="212" w:type="dxa"/>
        <w:shd w:val="clear" w:color="000000" w:fill="FFFFFF"/>
        <w:tblLayout w:type="fixed"/>
        <w:tblCellMar>
          <w:left w:w="70" w:type="dxa"/>
          <w:right w:w="70" w:type="dxa"/>
        </w:tblCellMar>
        <w:tblLook w:val="0000"/>
      </w:tblPr>
      <w:tblGrid>
        <w:gridCol w:w="8644"/>
      </w:tblGrid>
      <w:tr w:rsidR="00844F15" w:rsidRPr="00281671">
        <w:tc>
          <w:tcPr>
            <w:tcW w:w="8644" w:type="dxa"/>
            <w:shd w:val="clear" w:color="000000" w:fill="FFFFFF"/>
          </w:tcPr>
          <w:p w:rsidR="00844F15" w:rsidRPr="00281671" w:rsidRDefault="00844F15" w:rsidP="00844F15">
            <w:pPr>
              <w:pStyle w:val="Textoindependiente"/>
              <w:widowControl w:val="0"/>
              <w:spacing w:before="120" w:after="120"/>
              <w:jc w:val="center"/>
              <w:rPr>
                <w:rFonts w:ascii="Tahoma" w:hAnsi="Tahoma" w:cs="Tahoma"/>
                <w:b/>
              </w:rPr>
            </w:pPr>
            <w:r w:rsidRPr="00281671">
              <w:rPr>
                <w:rFonts w:ascii="Tahoma" w:hAnsi="Tahoma" w:cs="Tahoma"/>
                <w:b/>
              </w:rPr>
              <w:t xml:space="preserve">DECLARACIÓN JURADA DE DATOS DEL POSTOR </w:t>
            </w:r>
          </w:p>
        </w:tc>
      </w:tr>
    </w:tbl>
    <w:p w:rsidR="00844F15" w:rsidRPr="00281671" w:rsidRDefault="00844F15" w:rsidP="00844F15">
      <w:pPr>
        <w:pStyle w:val="Textoindependiente"/>
        <w:widowControl w:val="0"/>
        <w:rPr>
          <w:rFonts w:ascii="Tahoma" w:hAnsi="Tahoma" w:cs="Tahoma"/>
        </w:rPr>
      </w:pPr>
    </w:p>
    <w:p w:rsidR="002B56EE" w:rsidRPr="00281671" w:rsidRDefault="002B56EE" w:rsidP="002B56EE">
      <w:pPr>
        <w:jc w:val="both"/>
        <w:rPr>
          <w:rFonts w:ascii="Tahoma" w:hAnsi="Tahoma" w:cs="Tahoma"/>
          <w:lang w:val="es-PE"/>
        </w:rPr>
      </w:pPr>
      <w:r w:rsidRPr="00281671">
        <w:rPr>
          <w:rFonts w:ascii="Tahoma" w:hAnsi="Tahoma" w:cs="Tahoma"/>
          <w:lang w:val="es-PE"/>
        </w:rPr>
        <w:t>Señores</w:t>
      </w:r>
    </w:p>
    <w:p w:rsidR="002B56EE" w:rsidRPr="00281671" w:rsidRDefault="002B56EE" w:rsidP="002B56EE">
      <w:pPr>
        <w:autoSpaceDE w:val="0"/>
        <w:autoSpaceDN w:val="0"/>
        <w:adjustRightInd w:val="0"/>
        <w:jc w:val="both"/>
        <w:rPr>
          <w:rFonts w:ascii="Tahoma" w:hAnsi="Tahoma" w:cs="Tahoma"/>
          <w:b/>
          <w:color w:val="000000"/>
        </w:rPr>
      </w:pPr>
      <w:r w:rsidRPr="00281671">
        <w:rPr>
          <w:rFonts w:ascii="Tahoma" w:hAnsi="Tahoma" w:cs="Tahoma"/>
          <w:b/>
          <w:color w:val="000000"/>
        </w:rPr>
        <w:t xml:space="preserve">COMITÉ ESPECIAL </w:t>
      </w:r>
    </w:p>
    <w:p w:rsidR="002B56EE" w:rsidRPr="00281671" w:rsidRDefault="002B56EE" w:rsidP="002B56EE">
      <w:pPr>
        <w:autoSpaceDE w:val="0"/>
        <w:autoSpaceDN w:val="0"/>
        <w:adjustRightInd w:val="0"/>
        <w:jc w:val="both"/>
        <w:rPr>
          <w:rFonts w:ascii="Tahoma" w:hAnsi="Tahoma" w:cs="Tahoma"/>
          <w:b/>
          <w:color w:val="000000"/>
        </w:rPr>
      </w:pPr>
      <w:r w:rsidRPr="00281671">
        <w:rPr>
          <w:rFonts w:ascii="Tahoma" w:hAnsi="Tahoma" w:cs="Tahoma"/>
          <w:b/>
          <w:color w:val="000000"/>
        </w:rPr>
        <w:t xml:space="preserve">ADJUDICACIÓN DIRECTA </w:t>
      </w:r>
      <w:r w:rsidR="00C10FFB" w:rsidRPr="00281671">
        <w:rPr>
          <w:rFonts w:ascii="Tahoma" w:hAnsi="Tahoma" w:cs="Tahoma"/>
          <w:b/>
          <w:color w:val="000000"/>
        </w:rPr>
        <w:t>SELECTIVA</w:t>
      </w:r>
      <w:r w:rsidRPr="00281671">
        <w:rPr>
          <w:rFonts w:ascii="Tahoma" w:hAnsi="Tahoma" w:cs="Tahoma"/>
          <w:b/>
          <w:color w:val="000000"/>
        </w:rPr>
        <w:t xml:space="preserve"> Nº …….</w:t>
      </w:r>
    </w:p>
    <w:p w:rsidR="002B56EE" w:rsidRPr="00281671" w:rsidRDefault="002B56EE" w:rsidP="002B56EE">
      <w:pPr>
        <w:autoSpaceDE w:val="0"/>
        <w:autoSpaceDN w:val="0"/>
        <w:adjustRightInd w:val="0"/>
        <w:jc w:val="both"/>
        <w:rPr>
          <w:rFonts w:ascii="Tahoma" w:hAnsi="Tahoma" w:cs="Tahoma"/>
          <w:color w:val="000000"/>
        </w:rPr>
      </w:pPr>
      <w:r w:rsidRPr="00281671">
        <w:rPr>
          <w:rFonts w:ascii="Tahoma" w:hAnsi="Tahoma" w:cs="Tahoma"/>
          <w:color w:val="000000"/>
        </w:rPr>
        <w:t>Presente.-</w:t>
      </w:r>
    </w:p>
    <w:p w:rsidR="002B56EE" w:rsidRPr="00281671" w:rsidRDefault="002B56EE" w:rsidP="002B56EE">
      <w:pPr>
        <w:pStyle w:val="Textoindependiente"/>
        <w:widowControl w:val="0"/>
        <w:jc w:val="left"/>
        <w:rPr>
          <w:rFonts w:ascii="Tahoma" w:hAnsi="Tahoma" w:cs="Tahoma"/>
        </w:rPr>
      </w:pPr>
    </w:p>
    <w:p w:rsidR="002B56EE" w:rsidRPr="00281671" w:rsidRDefault="002B56EE" w:rsidP="002B56EE">
      <w:pPr>
        <w:pStyle w:val="Textoindependiente"/>
        <w:widowControl w:val="0"/>
        <w:jc w:val="left"/>
        <w:rPr>
          <w:rFonts w:ascii="Tahoma" w:hAnsi="Tahoma" w:cs="Tahoma"/>
        </w:rPr>
      </w:pPr>
      <w:r w:rsidRPr="00281671">
        <w:rPr>
          <w:rFonts w:ascii="Tahoma" w:hAnsi="Tahoma" w:cs="Tahoma"/>
        </w:rPr>
        <w:t>Estimados señores:</w:t>
      </w:r>
    </w:p>
    <w:p w:rsidR="00844F15" w:rsidRPr="00281671" w:rsidRDefault="00844F15" w:rsidP="00844F15">
      <w:pPr>
        <w:pStyle w:val="Textoindependiente"/>
        <w:widowControl w:val="0"/>
        <w:rPr>
          <w:rFonts w:ascii="Tahoma" w:hAnsi="Tahoma" w:cs="Tahoma"/>
        </w:rPr>
      </w:pPr>
    </w:p>
    <w:p w:rsidR="00844F15" w:rsidRPr="00281671" w:rsidRDefault="00844F15" w:rsidP="00844F15">
      <w:pPr>
        <w:widowControl w:val="0"/>
        <w:ind w:right="-1"/>
        <w:jc w:val="both"/>
        <w:rPr>
          <w:rFonts w:ascii="Tahoma" w:hAnsi="Tahoma" w:cs="Tahoma"/>
        </w:rPr>
      </w:pPr>
      <w:r w:rsidRPr="00281671">
        <w:rPr>
          <w:rFonts w:ascii="Tahoma" w:hAnsi="Tahoma" w:cs="Tahoma"/>
        </w:rPr>
        <w:t xml:space="preserve">El que se suscribe, ……………………. </w:t>
      </w:r>
      <w:r w:rsidRPr="00281671">
        <w:rPr>
          <w:rFonts w:ascii="Tahoma" w:hAnsi="Tahoma" w:cs="Tahoma"/>
          <w:i/>
        </w:rPr>
        <w:t>(o representante Legal de  ..................)</w:t>
      </w:r>
      <w:r w:rsidRPr="00281671">
        <w:rPr>
          <w:rFonts w:ascii="Tahoma" w:hAnsi="Tahoma" w:cs="Tahoma"/>
        </w:rPr>
        <w:t xml:space="preserve">, identificado con DNI Nº ................., R.U.C. Nº ............., </w:t>
      </w:r>
      <w:r w:rsidRPr="00281671">
        <w:rPr>
          <w:rFonts w:ascii="Tahoma" w:hAnsi="Tahoma" w:cs="Tahoma"/>
          <w:i/>
        </w:rPr>
        <w:t xml:space="preserve">con poder inscrito en la localidad de ................ en </w:t>
      </w:r>
      <w:smartTag w:uri="urn:schemas-microsoft-com:office:smarttags" w:element="PersonName">
        <w:smartTagPr>
          <w:attr w:name="ProductID" w:val="la Ficha N"/>
        </w:smartTagPr>
        <w:r w:rsidRPr="00281671">
          <w:rPr>
            <w:rFonts w:ascii="Tahoma" w:hAnsi="Tahoma" w:cs="Tahoma"/>
            <w:i/>
          </w:rPr>
          <w:t>la Ficha N</w:t>
        </w:r>
      </w:smartTag>
      <w:r w:rsidRPr="00281671">
        <w:rPr>
          <w:rFonts w:ascii="Tahoma" w:hAnsi="Tahoma" w:cs="Tahoma"/>
          <w:i/>
        </w:rPr>
        <w:t xml:space="preserve">º ............ Asiento Nº ..........., </w:t>
      </w:r>
      <w:r w:rsidRPr="00281671">
        <w:rPr>
          <w:rFonts w:ascii="Tahoma" w:hAnsi="Tahoma" w:cs="Tahoma"/>
          <w:b/>
        </w:rPr>
        <w:t>DECLARO BAJO JURAMENTO</w:t>
      </w:r>
      <w:r w:rsidRPr="00281671">
        <w:rPr>
          <w:rFonts w:ascii="Tahoma" w:hAnsi="Tahoma" w:cs="Tahoma"/>
        </w:rPr>
        <w:t xml:space="preserve"> que la siguiente información de mi representada se sujeta a la verdad:</w:t>
      </w:r>
    </w:p>
    <w:p w:rsidR="00844F15" w:rsidRPr="00281671" w:rsidRDefault="00844F15" w:rsidP="00844F15">
      <w:pPr>
        <w:widowControl w:val="0"/>
        <w:ind w:right="-1"/>
        <w:jc w:val="both"/>
        <w:rPr>
          <w:rFonts w:ascii="Tahoma" w:hAnsi="Tahoma" w:cs="Tahoma"/>
        </w:rPr>
      </w:pPr>
    </w:p>
    <w:p w:rsidR="005224D1" w:rsidRPr="00281671" w:rsidRDefault="005224D1" w:rsidP="00844F15">
      <w:pPr>
        <w:widowControl w:val="0"/>
        <w:ind w:right="-1"/>
        <w:jc w:val="both"/>
        <w:rPr>
          <w:rFonts w:ascii="Tahoma" w:hAnsi="Tahoma" w:cs="Tahoma"/>
        </w:rPr>
      </w:pPr>
    </w:p>
    <w:tbl>
      <w:tblPr>
        <w:tblW w:w="8789" w:type="dxa"/>
        <w:tblInd w:w="1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tblPr>
      <w:tblGrid>
        <w:gridCol w:w="1701"/>
        <w:gridCol w:w="1701"/>
        <w:gridCol w:w="1418"/>
        <w:gridCol w:w="1559"/>
        <w:gridCol w:w="1134"/>
        <w:gridCol w:w="1276"/>
      </w:tblGrid>
      <w:tr w:rsidR="00844F15" w:rsidRPr="00281671">
        <w:tc>
          <w:tcPr>
            <w:tcW w:w="3402" w:type="dxa"/>
            <w:gridSpan w:val="2"/>
          </w:tcPr>
          <w:p w:rsidR="00844F15" w:rsidRPr="00281671" w:rsidRDefault="00844F15" w:rsidP="00844F15">
            <w:pPr>
              <w:widowControl w:val="0"/>
              <w:ind w:right="-1"/>
              <w:rPr>
                <w:rFonts w:ascii="Tahoma" w:hAnsi="Tahoma" w:cs="Tahoma"/>
              </w:rPr>
            </w:pPr>
            <w:r w:rsidRPr="00281671">
              <w:rPr>
                <w:rFonts w:ascii="Tahoma" w:hAnsi="Tahoma" w:cs="Tahoma"/>
              </w:rPr>
              <w:t>Nombre o Razón Social</w:t>
            </w:r>
          </w:p>
        </w:tc>
        <w:tc>
          <w:tcPr>
            <w:tcW w:w="5387" w:type="dxa"/>
            <w:gridSpan w:val="4"/>
          </w:tcPr>
          <w:p w:rsidR="00844F15" w:rsidRPr="00281671" w:rsidRDefault="00844F15" w:rsidP="00844F15">
            <w:pPr>
              <w:widowControl w:val="0"/>
              <w:ind w:right="-1"/>
              <w:rPr>
                <w:rFonts w:ascii="Tahoma" w:hAnsi="Tahoma" w:cs="Tahoma"/>
              </w:rPr>
            </w:pPr>
          </w:p>
        </w:tc>
      </w:tr>
      <w:tr w:rsidR="00844F15" w:rsidRPr="00281671">
        <w:tc>
          <w:tcPr>
            <w:tcW w:w="3402" w:type="dxa"/>
            <w:gridSpan w:val="2"/>
          </w:tcPr>
          <w:p w:rsidR="00844F15" w:rsidRPr="00281671" w:rsidRDefault="00844F15" w:rsidP="00844F15">
            <w:pPr>
              <w:widowControl w:val="0"/>
              <w:ind w:right="-1"/>
              <w:rPr>
                <w:rFonts w:ascii="Tahoma" w:hAnsi="Tahoma" w:cs="Tahoma"/>
              </w:rPr>
            </w:pPr>
            <w:r w:rsidRPr="00281671">
              <w:rPr>
                <w:rFonts w:ascii="Tahoma" w:hAnsi="Tahoma" w:cs="Tahoma"/>
              </w:rPr>
              <w:t>Domicilio Legal</w:t>
            </w:r>
          </w:p>
        </w:tc>
        <w:tc>
          <w:tcPr>
            <w:tcW w:w="5387" w:type="dxa"/>
            <w:gridSpan w:val="4"/>
          </w:tcPr>
          <w:p w:rsidR="00844F15" w:rsidRPr="00281671" w:rsidRDefault="00844F15" w:rsidP="00844F15">
            <w:pPr>
              <w:widowControl w:val="0"/>
              <w:ind w:right="-1"/>
              <w:rPr>
                <w:rFonts w:ascii="Tahoma" w:hAnsi="Tahoma" w:cs="Tahoma"/>
              </w:rPr>
            </w:pPr>
          </w:p>
        </w:tc>
      </w:tr>
      <w:tr w:rsidR="00844F15" w:rsidRPr="00281671">
        <w:tc>
          <w:tcPr>
            <w:tcW w:w="1701" w:type="dxa"/>
          </w:tcPr>
          <w:p w:rsidR="00844F15" w:rsidRPr="00281671" w:rsidRDefault="00844F15" w:rsidP="00844F15">
            <w:pPr>
              <w:widowControl w:val="0"/>
              <w:ind w:right="-1"/>
              <w:rPr>
                <w:rFonts w:ascii="Tahoma" w:hAnsi="Tahoma" w:cs="Tahoma"/>
              </w:rPr>
            </w:pPr>
            <w:r w:rsidRPr="00281671">
              <w:rPr>
                <w:rFonts w:ascii="Tahoma" w:hAnsi="Tahoma" w:cs="Tahoma"/>
              </w:rPr>
              <w:t>RUC</w:t>
            </w:r>
          </w:p>
        </w:tc>
        <w:tc>
          <w:tcPr>
            <w:tcW w:w="1701" w:type="dxa"/>
          </w:tcPr>
          <w:p w:rsidR="00844F15" w:rsidRPr="00281671" w:rsidRDefault="00844F15" w:rsidP="00844F15">
            <w:pPr>
              <w:widowControl w:val="0"/>
              <w:ind w:right="-1"/>
              <w:rPr>
                <w:rFonts w:ascii="Tahoma" w:hAnsi="Tahoma" w:cs="Tahoma"/>
              </w:rPr>
            </w:pPr>
          </w:p>
        </w:tc>
        <w:tc>
          <w:tcPr>
            <w:tcW w:w="1418" w:type="dxa"/>
          </w:tcPr>
          <w:p w:rsidR="00844F15" w:rsidRPr="00281671" w:rsidRDefault="00844F15" w:rsidP="00844F15">
            <w:pPr>
              <w:widowControl w:val="0"/>
              <w:ind w:right="-1"/>
              <w:jc w:val="center"/>
              <w:rPr>
                <w:rFonts w:ascii="Tahoma" w:hAnsi="Tahoma" w:cs="Tahoma"/>
              </w:rPr>
            </w:pPr>
            <w:r w:rsidRPr="00281671">
              <w:rPr>
                <w:rFonts w:ascii="Tahoma" w:hAnsi="Tahoma" w:cs="Tahoma"/>
              </w:rPr>
              <w:t>Teléfono</w:t>
            </w:r>
          </w:p>
        </w:tc>
        <w:tc>
          <w:tcPr>
            <w:tcW w:w="1559" w:type="dxa"/>
          </w:tcPr>
          <w:p w:rsidR="00844F15" w:rsidRPr="00281671" w:rsidRDefault="00844F15" w:rsidP="00844F15">
            <w:pPr>
              <w:widowControl w:val="0"/>
              <w:ind w:right="-1"/>
              <w:rPr>
                <w:rFonts w:ascii="Tahoma" w:hAnsi="Tahoma" w:cs="Tahoma"/>
              </w:rPr>
            </w:pPr>
          </w:p>
        </w:tc>
        <w:tc>
          <w:tcPr>
            <w:tcW w:w="1134" w:type="dxa"/>
          </w:tcPr>
          <w:p w:rsidR="00844F15" w:rsidRPr="00281671" w:rsidRDefault="00844F15" w:rsidP="00844F15">
            <w:pPr>
              <w:widowControl w:val="0"/>
              <w:ind w:right="-1"/>
              <w:jc w:val="center"/>
              <w:rPr>
                <w:rFonts w:ascii="Tahoma" w:hAnsi="Tahoma" w:cs="Tahoma"/>
              </w:rPr>
            </w:pPr>
            <w:r w:rsidRPr="00281671">
              <w:rPr>
                <w:rFonts w:ascii="Tahoma" w:hAnsi="Tahoma" w:cs="Tahoma"/>
              </w:rPr>
              <w:t>Fax</w:t>
            </w:r>
          </w:p>
        </w:tc>
        <w:tc>
          <w:tcPr>
            <w:tcW w:w="1276" w:type="dxa"/>
          </w:tcPr>
          <w:p w:rsidR="00844F15" w:rsidRPr="00281671" w:rsidRDefault="00844F15" w:rsidP="00844F15">
            <w:pPr>
              <w:widowControl w:val="0"/>
              <w:ind w:right="-1"/>
              <w:rPr>
                <w:rFonts w:ascii="Tahoma" w:hAnsi="Tahoma" w:cs="Tahoma"/>
              </w:rPr>
            </w:pPr>
          </w:p>
        </w:tc>
      </w:tr>
    </w:tbl>
    <w:p w:rsidR="00844F15" w:rsidRPr="00281671" w:rsidRDefault="00844F15" w:rsidP="00844F15">
      <w:pPr>
        <w:pStyle w:val="toa"/>
        <w:tabs>
          <w:tab w:val="clear" w:pos="9000"/>
          <w:tab w:val="clear" w:pos="9360"/>
        </w:tabs>
        <w:suppressAutoHyphens w:val="0"/>
        <w:ind w:right="-1"/>
        <w:rPr>
          <w:rFonts w:ascii="Tahoma" w:hAnsi="Tahoma" w:cs="Tahoma"/>
          <w:lang w:val="es-ES_tradnl"/>
        </w:rPr>
      </w:pPr>
    </w:p>
    <w:p w:rsidR="00844F15" w:rsidRPr="00281671" w:rsidRDefault="00844F15" w:rsidP="00844F15">
      <w:pPr>
        <w:widowControl w:val="0"/>
        <w:ind w:right="-1"/>
        <w:jc w:val="both"/>
        <w:rPr>
          <w:rFonts w:ascii="Tahoma" w:hAnsi="Tahoma" w:cs="Tahoma"/>
        </w:rPr>
      </w:pPr>
      <w:r w:rsidRPr="00281671">
        <w:rPr>
          <w:rFonts w:ascii="Tahoma" w:hAnsi="Tahoma" w:cs="Tahoma"/>
        </w:rPr>
        <w:t xml:space="preserve">   </w:t>
      </w:r>
    </w:p>
    <w:p w:rsidR="005224D1" w:rsidRPr="00281671" w:rsidRDefault="005224D1" w:rsidP="00844F15">
      <w:pPr>
        <w:widowControl w:val="0"/>
        <w:ind w:right="-1"/>
        <w:jc w:val="both"/>
        <w:rPr>
          <w:rFonts w:ascii="Tahoma" w:hAnsi="Tahoma" w:cs="Tahoma"/>
        </w:rPr>
      </w:pPr>
    </w:p>
    <w:p w:rsidR="00844F15" w:rsidRPr="00281671" w:rsidRDefault="00066CA2" w:rsidP="00844F15">
      <w:pPr>
        <w:widowControl w:val="0"/>
        <w:ind w:right="-1"/>
        <w:jc w:val="both"/>
        <w:rPr>
          <w:rFonts w:ascii="Tahoma" w:hAnsi="Tahoma" w:cs="Tahoma"/>
        </w:rPr>
      </w:pPr>
      <w:r>
        <w:rPr>
          <w:rFonts w:ascii="Tahoma" w:hAnsi="Tahoma" w:cs="Tahoma"/>
        </w:rPr>
        <w:t>Callao</w:t>
      </w:r>
      <w:r w:rsidR="00844F15" w:rsidRPr="00281671">
        <w:rPr>
          <w:rFonts w:ascii="Tahoma" w:hAnsi="Tahoma" w:cs="Tahoma"/>
        </w:rPr>
        <w:t>,…………………..………</w:t>
      </w:r>
    </w:p>
    <w:p w:rsidR="00844F15" w:rsidRPr="00281671" w:rsidRDefault="00844F15" w:rsidP="00844F15">
      <w:pPr>
        <w:widowControl w:val="0"/>
        <w:ind w:right="-1"/>
        <w:jc w:val="both"/>
        <w:rPr>
          <w:rFonts w:ascii="Tahoma" w:hAnsi="Tahoma" w:cs="Tahoma"/>
        </w:rPr>
      </w:pPr>
    </w:p>
    <w:p w:rsidR="00844F15" w:rsidRPr="00281671" w:rsidRDefault="00844F15" w:rsidP="00844F15">
      <w:pPr>
        <w:widowControl w:val="0"/>
        <w:ind w:right="-1"/>
        <w:jc w:val="both"/>
        <w:rPr>
          <w:rFonts w:ascii="Tahoma" w:hAnsi="Tahoma" w:cs="Tahoma"/>
        </w:rPr>
      </w:pPr>
    </w:p>
    <w:p w:rsidR="00844F15" w:rsidRPr="00281671" w:rsidRDefault="00844F15" w:rsidP="00844F15">
      <w:pPr>
        <w:widowControl w:val="0"/>
        <w:ind w:right="-1"/>
        <w:jc w:val="both"/>
        <w:rPr>
          <w:rFonts w:ascii="Tahoma" w:hAnsi="Tahoma" w:cs="Tahoma"/>
        </w:rPr>
      </w:pPr>
    </w:p>
    <w:tbl>
      <w:tblPr>
        <w:tblW w:w="0" w:type="auto"/>
        <w:jc w:val="center"/>
        <w:tblLayout w:type="fixed"/>
        <w:tblCellMar>
          <w:left w:w="70" w:type="dxa"/>
          <w:right w:w="70" w:type="dxa"/>
        </w:tblCellMar>
        <w:tblLook w:val="0000"/>
      </w:tblPr>
      <w:tblGrid>
        <w:gridCol w:w="4606"/>
      </w:tblGrid>
      <w:tr w:rsidR="00844F15" w:rsidRPr="00281671">
        <w:trPr>
          <w:jc w:val="center"/>
        </w:trPr>
        <w:tc>
          <w:tcPr>
            <w:tcW w:w="4606" w:type="dxa"/>
          </w:tcPr>
          <w:p w:rsidR="00844F15" w:rsidRPr="00281671" w:rsidRDefault="00844F15" w:rsidP="00844F15">
            <w:pPr>
              <w:widowControl w:val="0"/>
              <w:ind w:right="-1"/>
              <w:jc w:val="center"/>
              <w:rPr>
                <w:rFonts w:ascii="Tahoma" w:hAnsi="Tahoma" w:cs="Tahoma"/>
                <w:b/>
              </w:rPr>
            </w:pPr>
          </w:p>
          <w:p w:rsidR="00844F15" w:rsidRPr="00281671" w:rsidRDefault="00844F15" w:rsidP="00844F15">
            <w:pPr>
              <w:widowControl w:val="0"/>
              <w:ind w:right="-1"/>
              <w:jc w:val="center"/>
              <w:rPr>
                <w:rFonts w:ascii="Tahoma" w:hAnsi="Tahoma" w:cs="Tahoma"/>
                <w:b/>
              </w:rPr>
            </w:pPr>
            <w:r w:rsidRPr="00281671">
              <w:rPr>
                <w:rFonts w:ascii="Tahoma" w:hAnsi="Tahoma" w:cs="Tahoma"/>
                <w:b/>
              </w:rPr>
              <w:t>..........................................................</w:t>
            </w:r>
          </w:p>
          <w:p w:rsidR="00844F15" w:rsidRPr="00281671" w:rsidRDefault="00844F15" w:rsidP="00844F15">
            <w:pPr>
              <w:widowControl w:val="0"/>
              <w:ind w:right="-1"/>
              <w:jc w:val="center"/>
              <w:rPr>
                <w:rFonts w:ascii="Tahoma" w:hAnsi="Tahoma" w:cs="Tahoma"/>
                <w:b/>
              </w:rPr>
            </w:pPr>
            <w:r w:rsidRPr="00281671">
              <w:rPr>
                <w:rFonts w:ascii="Tahoma" w:hAnsi="Tahoma" w:cs="Tahoma"/>
                <w:b/>
              </w:rPr>
              <w:t>Firma y sello del Representante Legal</w:t>
            </w:r>
          </w:p>
          <w:p w:rsidR="00844F15" w:rsidRPr="00281671" w:rsidRDefault="00844F15" w:rsidP="00844F15">
            <w:pPr>
              <w:widowControl w:val="0"/>
              <w:ind w:right="-1"/>
              <w:jc w:val="center"/>
              <w:rPr>
                <w:rFonts w:ascii="Tahoma" w:hAnsi="Tahoma" w:cs="Tahoma"/>
                <w:b/>
              </w:rPr>
            </w:pPr>
            <w:r w:rsidRPr="00281671">
              <w:rPr>
                <w:rFonts w:ascii="Tahoma" w:hAnsi="Tahoma" w:cs="Tahoma"/>
                <w:b/>
              </w:rPr>
              <w:t>Nombre / Razón social del postor</w:t>
            </w:r>
          </w:p>
        </w:tc>
      </w:tr>
    </w:tbl>
    <w:p w:rsidR="00844F15" w:rsidRPr="00281671" w:rsidRDefault="00844F15" w:rsidP="00844F15">
      <w:pPr>
        <w:pStyle w:val="Textoindependiente"/>
        <w:widowControl w:val="0"/>
        <w:rPr>
          <w:rFonts w:ascii="Tahoma" w:hAnsi="Tahoma" w:cs="Tahoma"/>
        </w:rPr>
      </w:pPr>
    </w:p>
    <w:p w:rsidR="00844F15" w:rsidRPr="00281671" w:rsidRDefault="00844F15" w:rsidP="00844F15">
      <w:pPr>
        <w:pStyle w:val="Textoindependiente"/>
        <w:widowControl w:val="0"/>
        <w:rPr>
          <w:rFonts w:ascii="Tahoma" w:hAnsi="Tahoma" w:cs="Tahoma"/>
        </w:rPr>
      </w:pPr>
    </w:p>
    <w:p w:rsidR="00844F15" w:rsidRPr="00281671" w:rsidRDefault="00844F15" w:rsidP="00844F15">
      <w:pPr>
        <w:pStyle w:val="Textoindependiente"/>
        <w:widowControl w:val="0"/>
        <w:rPr>
          <w:rFonts w:ascii="Tahoma" w:hAnsi="Tahoma" w:cs="Tahoma"/>
        </w:rPr>
      </w:pPr>
    </w:p>
    <w:p w:rsidR="00844F15" w:rsidRPr="00281671" w:rsidRDefault="00844F15" w:rsidP="00844F15">
      <w:pPr>
        <w:pStyle w:val="Textoindependiente"/>
        <w:widowControl w:val="0"/>
        <w:rPr>
          <w:rFonts w:ascii="Tahoma" w:hAnsi="Tahoma" w:cs="Tahoma"/>
        </w:rPr>
      </w:pPr>
    </w:p>
    <w:p w:rsidR="00844F15" w:rsidRPr="00281671" w:rsidRDefault="00844F15" w:rsidP="00844F15">
      <w:pPr>
        <w:pStyle w:val="Textoindependiente"/>
        <w:widowControl w:val="0"/>
        <w:rPr>
          <w:rFonts w:ascii="Tahoma" w:hAnsi="Tahoma" w:cs="Tahoma"/>
        </w:rPr>
      </w:pPr>
    </w:p>
    <w:p w:rsidR="00844F15" w:rsidRPr="00281671" w:rsidRDefault="00844F15" w:rsidP="00844F15">
      <w:pPr>
        <w:pStyle w:val="Textoindependiente"/>
        <w:widowControl w:val="0"/>
        <w:rPr>
          <w:rFonts w:ascii="Tahoma" w:hAnsi="Tahoma" w:cs="Tahoma"/>
        </w:rPr>
      </w:pPr>
    </w:p>
    <w:p w:rsidR="00844F15" w:rsidRPr="00281671" w:rsidRDefault="00844F15" w:rsidP="00844F15">
      <w:pPr>
        <w:pStyle w:val="Textoindependiente"/>
        <w:widowControl w:val="0"/>
        <w:tabs>
          <w:tab w:val="left" w:pos="2410"/>
          <w:tab w:val="left" w:pos="4536"/>
        </w:tabs>
        <w:jc w:val="both"/>
        <w:rPr>
          <w:rFonts w:ascii="Tahoma" w:hAnsi="Tahoma" w:cs="Tahoma"/>
        </w:rPr>
      </w:pPr>
      <w:r w:rsidRPr="00281671">
        <w:rPr>
          <w:rFonts w:ascii="Tahoma" w:hAnsi="Tahoma" w:cs="Tahoma"/>
        </w:rPr>
        <w:t>(*) Cuando se trate de Consorcio, esta declaración jurada será presentada por cada uno de los consorciados.</w:t>
      </w:r>
    </w:p>
    <w:p w:rsidR="00844F15" w:rsidRPr="00281671" w:rsidRDefault="00844F15" w:rsidP="00844F15">
      <w:pPr>
        <w:pStyle w:val="Textoindependiente"/>
        <w:widowControl w:val="0"/>
        <w:rPr>
          <w:rFonts w:ascii="Tahoma" w:hAnsi="Tahoma" w:cs="Tahoma"/>
        </w:rPr>
      </w:pPr>
    </w:p>
    <w:p w:rsidR="00844F15" w:rsidRPr="00281671" w:rsidRDefault="00844F15" w:rsidP="00844F15">
      <w:pPr>
        <w:widowControl w:val="0"/>
        <w:tabs>
          <w:tab w:val="left" w:pos="3544"/>
        </w:tabs>
        <w:rPr>
          <w:rFonts w:ascii="Tahoma" w:hAnsi="Tahoma" w:cs="Tahoma"/>
          <w:b/>
          <w:lang w:val="es-MX"/>
        </w:rPr>
      </w:pPr>
    </w:p>
    <w:p w:rsidR="00844F15" w:rsidRPr="00281671" w:rsidRDefault="00844F15" w:rsidP="00844F15">
      <w:pPr>
        <w:widowControl w:val="0"/>
        <w:tabs>
          <w:tab w:val="left" w:pos="3544"/>
        </w:tabs>
        <w:rPr>
          <w:rFonts w:ascii="Tahoma" w:hAnsi="Tahoma" w:cs="Tahoma"/>
          <w:b/>
          <w:lang w:val="es-MX"/>
        </w:rPr>
      </w:pPr>
    </w:p>
    <w:p w:rsidR="00844F15" w:rsidRPr="00281671" w:rsidRDefault="00844F15" w:rsidP="00844F15">
      <w:pPr>
        <w:widowControl w:val="0"/>
        <w:tabs>
          <w:tab w:val="left" w:pos="3544"/>
        </w:tabs>
        <w:rPr>
          <w:rFonts w:ascii="Tahoma" w:hAnsi="Tahoma" w:cs="Tahoma"/>
          <w:b/>
          <w:lang w:val="es-MX"/>
        </w:rPr>
      </w:pPr>
    </w:p>
    <w:p w:rsidR="00844F15" w:rsidRPr="00281671" w:rsidRDefault="00844F15" w:rsidP="00844F15">
      <w:pPr>
        <w:widowControl w:val="0"/>
        <w:tabs>
          <w:tab w:val="left" w:pos="3544"/>
        </w:tabs>
        <w:rPr>
          <w:rFonts w:ascii="Tahoma" w:hAnsi="Tahoma" w:cs="Tahoma"/>
          <w:b/>
          <w:lang w:val="es-MX"/>
        </w:rPr>
      </w:pPr>
    </w:p>
    <w:p w:rsidR="00844F15" w:rsidRPr="00281671" w:rsidRDefault="00844F15" w:rsidP="00844F15">
      <w:pPr>
        <w:widowControl w:val="0"/>
        <w:tabs>
          <w:tab w:val="left" w:pos="3544"/>
        </w:tabs>
        <w:rPr>
          <w:rFonts w:ascii="Tahoma" w:hAnsi="Tahoma" w:cs="Tahoma"/>
          <w:b/>
          <w:lang w:val="es-MX"/>
        </w:rPr>
      </w:pPr>
    </w:p>
    <w:p w:rsidR="00844F15" w:rsidRPr="00281671" w:rsidRDefault="00844F15" w:rsidP="00844F15">
      <w:pPr>
        <w:widowControl w:val="0"/>
        <w:tabs>
          <w:tab w:val="left" w:pos="3544"/>
        </w:tabs>
        <w:rPr>
          <w:rFonts w:ascii="Tahoma" w:hAnsi="Tahoma" w:cs="Tahoma"/>
          <w:b/>
          <w:lang w:val="es-MX"/>
        </w:rPr>
      </w:pPr>
    </w:p>
    <w:p w:rsidR="00844F15" w:rsidRPr="00281671" w:rsidRDefault="00844F15" w:rsidP="00844F15">
      <w:pPr>
        <w:widowControl w:val="0"/>
        <w:tabs>
          <w:tab w:val="left" w:pos="3544"/>
        </w:tabs>
        <w:rPr>
          <w:rFonts w:ascii="Tahoma" w:hAnsi="Tahoma" w:cs="Tahoma"/>
          <w:b/>
          <w:lang w:val="es-MX"/>
        </w:rPr>
      </w:pPr>
    </w:p>
    <w:p w:rsidR="00844F15" w:rsidRPr="00281671" w:rsidRDefault="00844F15" w:rsidP="00844F15">
      <w:pPr>
        <w:widowControl w:val="0"/>
        <w:tabs>
          <w:tab w:val="left" w:pos="3544"/>
        </w:tabs>
        <w:rPr>
          <w:rFonts w:ascii="Tahoma" w:hAnsi="Tahoma" w:cs="Tahoma"/>
          <w:b/>
          <w:lang w:val="es-MX"/>
        </w:rPr>
      </w:pPr>
    </w:p>
    <w:p w:rsidR="00844F15" w:rsidRPr="00281671" w:rsidRDefault="00844F15" w:rsidP="00844F15">
      <w:pPr>
        <w:widowControl w:val="0"/>
        <w:tabs>
          <w:tab w:val="left" w:pos="3544"/>
        </w:tabs>
        <w:rPr>
          <w:rFonts w:ascii="Tahoma" w:hAnsi="Tahoma" w:cs="Tahoma"/>
          <w:b/>
          <w:lang w:val="es-MX"/>
        </w:rPr>
      </w:pPr>
    </w:p>
    <w:p w:rsidR="00752250" w:rsidRPr="00281671" w:rsidRDefault="00752250" w:rsidP="00844F15">
      <w:pPr>
        <w:widowControl w:val="0"/>
        <w:tabs>
          <w:tab w:val="left" w:pos="3544"/>
        </w:tabs>
        <w:rPr>
          <w:rFonts w:ascii="Tahoma" w:hAnsi="Tahoma" w:cs="Tahoma"/>
          <w:b/>
          <w:lang w:val="es-MX"/>
        </w:rPr>
      </w:pPr>
    </w:p>
    <w:p w:rsidR="00844F15" w:rsidRPr="00281671" w:rsidRDefault="002B56EE" w:rsidP="00844F15">
      <w:pPr>
        <w:widowControl w:val="0"/>
        <w:tabs>
          <w:tab w:val="left" w:pos="3544"/>
        </w:tabs>
        <w:jc w:val="center"/>
        <w:rPr>
          <w:rFonts w:ascii="Tahoma" w:hAnsi="Tahoma" w:cs="Tahoma"/>
          <w:b/>
        </w:rPr>
      </w:pPr>
      <w:r w:rsidRPr="00281671">
        <w:rPr>
          <w:rFonts w:ascii="Tahoma" w:hAnsi="Tahoma" w:cs="Tahoma"/>
          <w:b/>
        </w:rPr>
        <w:t>A</w:t>
      </w:r>
      <w:r w:rsidR="00844F15" w:rsidRPr="00281671">
        <w:rPr>
          <w:rFonts w:ascii="Tahoma" w:hAnsi="Tahoma" w:cs="Tahoma"/>
          <w:b/>
        </w:rPr>
        <w:t>NEXO N° 02</w:t>
      </w:r>
    </w:p>
    <w:p w:rsidR="00844F15" w:rsidRPr="00281671" w:rsidRDefault="00844F15" w:rsidP="00844F15">
      <w:pPr>
        <w:ind w:right="-4"/>
        <w:jc w:val="center"/>
        <w:rPr>
          <w:rFonts w:ascii="Tahoma" w:hAnsi="Tahoma" w:cs="Tahoma"/>
          <w:b/>
        </w:rPr>
      </w:pPr>
    </w:p>
    <w:p w:rsidR="00844F15" w:rsidRPr="00281671" w:rsidRDefault="00844F15" w:rsidP="00844F15">
      <w:pPr>
        <w:autoSpaceDE w:val="0"/>
        <w:autoSpaceDN w:val="0"/>
        <w:adjustRightInd w:val="0"/>
        <w:jc w:val="center"/>
        <w:rPr>
          <w:rFonts w:ascii="Tahoma" w:hAnsi="Tahoma" w:cs="Tahoma"/>
          <w:b/>
          <w:color w:val="000000"/>
        </w:rPr>
      </w:pPr>
      <w:r w:rsidRPr="00281671">
        <w:rPr>
          <w:rFonts w:ascii="Tahoma" w:hAnsi="Tahoma" w:cs="Tahoma"/>
          <w:b/>
          <w:color w:val="000000"/>
        </w:rPr>
        <w:t xml:space="preserve">DECLARACIÓN JURADA DE CUMPLIMIENTO DE LOS REQUERIMIENTOS </w:t>
      </w:r>
    </w:p>
    <w:p w:rsidR="00844F15" w:rsidRPr="00281671" w:rsidRDefault="00844F15" w:rsidP="00844F15">
      <w:pPr>
        <w:autoSpaceDE w:val="0"/>
        <w:autoSpaceDN w:val="0"/>
        <w:adjustRightInd w:val="0"/>
        <w:jc w:val="center"/>
        <w:rPr>
          <w:rFonts w:ascii="Tahoma" w:hAnsi="Tahoma" w:cs="Tahoma"/>
          <w:b/>
          <w:color w:val="000000"/>
        </w:rPr>
      </w:pPr>
      <w:r w:rsidRPr="00281671">
        <w:rPr>
          <w:rFonts w:ascii="Tahoma" w:hAnsi="Tahoma" w:cs="Tahoma"/>
          <w:b/>
          <w:color w:val="000000"/>
        </w:rPr>
        <w:t>TÉCNICOS MÍNIMOS DEL BIEN CONVOCADO</w:t>
      </w:r>
    </w:p>
    <w:p w:rsidR="00844F15" w:rsidRPr="00281671" w:rsidRDefault="00844F15" w:rsidP="00844F15">
      <w:pPr>
        <w:autoSpaceDE w:val="0"/>
        <w:autoSpaceDN w:val="0"/>
        <w:adjustRightInd w:val="0"/>
        <w:jc w:val="both"/>
        <w:rPr>
          <w:rFonts w:ascii="Tahoma" w:hAnsi="Tahoma" w:cs="Tahoma"/>
          <w:b/>
          <w:color w:val="000000"/>
        </w:rPr>
      </w:pPr>
    </w:p>
    <w:p w:rsidR="00844F15" w:rsidRPr="00281671" w:rsidRDefault="00844F15" w:rsidP="00844F15">
      <w:pPr>
        <w:autoSpaceDE w:val="0"/>
        <w:autoSpaceDN w:val="0"/>
        <w:adjustRightInd w:val="0"/>
        <w:jc w:val="both"/>
        <w:rPr>
          <w:rFonts w:ascii="Tahoma" w:hAnsi="Tahoma" w:cs="Tahoma"/>
          <w:b/>
          <w:color w:val="000000"/>
        </w:rPr>
      </w:pPr>
    </w:p>
    <w:p w:rsidR="00844F15" w:rsidRPr="00281671" w:rsidRDefault="00844F15" w:rsidP="00844F15">
      <w:pPr>
        <w:autoSpaceDE w:val="0"/>
        <w:autoSpaceDN w:val="0"/>
        <w:adjustRightInd w:val="0"/>
        <w:jc w:val="both"/>
        <w:rPr>
          <w:rFonts w:ascii="Tahoma" w:hAnsi="Tahoma" w:cs="Tahoma"/>
          <w:b/>
          <w:color w:val="000000"/>
        </w:rPr>
      </w:pPr>
    </w:p>
    <w:p w:rsidR="00844F15" w:rsidRPr="00281671" w:rsidRDefault="00844F15" w:rsidP="00844F15">
      <w:pPr>
        <w:autoSpaceDE w:val="0"/>
        <w:autoSpaceDN w:val="0"/>
        <w:adjustRightInd w:val="0"/>
        <w:jc w:val="both"/>
        <w:rPr>
          <w:rFonts w:ascii="Tahoma" w:hAnsi="Tahoma" w:cs="Tahoma"/>
          <w:color w:val="000000"/>
        </w:rPr>
      </w:pPr>
      <w:r w:rsidRPr="00281671">
        <w:rPr>
          <w:rFonts w:ascii="Tahoma" w:hAnsi="Tahoma" w:cs="Tahoma"/>
          <w:color w:val="000000"/>
        </w:rPr>
        <w:t>Señores</w:t>
      </w:r>
    </w:p>
    <w:p w:rsidR="00844F15" w:rsidRPr="00281671" w:rsidRDefault="00844F15" w:rsidP="00844F15">
      <w:pPr>
        <w:autoSpaceDE w:val="0"/>
        <w:autoSpaceDN w:val="0"/>
        <w:adjustRightInd w:val="0"/>
        <w:jc w:val="both"/>
        <w:rPr>
          <w:rFonts w:ascii="Tahoma" w:hAnsi="Tahoma" w:cs="Tahoma"/>
          <w:b/>
          <w:color w:val="000000"/>
        </w:rPr>
      </w:pPr>
      <w:r w:rsidRPr="00281671">
        <w:rPr>
          <w:rFonts w:ascii="Tahoma" w:hAnsi="Tahoma" w:cs="Tahoma"/>
          <w:b/>
          <w:color w:val="000000"/>
        </w:rPr>
        <w:t xml:space="preserve">COMITÉ ESPECIAL </w:t>
      </w:r>
    </w:p>
    <w:p w:rsidR="00844F15" w:rsidRPr="00281671" w:rsidRDefault="00162A08" w:rsidP="00844F15">
      <w:pPr>
        <w:autoSpaceDE w:val="0"/>
        <w:autoSpaceDN w:val="0"/>
        <w:adjustRightInd w:val="0"/>
        <w:jc w:val="both"/>
        <w:rPr>
          <w:rFonts w:ascii="Tahoma" w:hAnsi="Tahoma" w:cs="Tahoma"/>
          <w:b/>
          <w:color w:val="000000"/>
        </w:rPr>
      </w:pPr>
      <w:r w:rsidRPr="00281671">
        <w:rPr>
          <w:rFonts w:ascii="Tahoma" w:hAnsi="Tahoma" w:cs="Tahoma"/>
          <w:b/>
          <w:color w:val="000000"/>
        </w:rPr>
        <w:t>ADJUDICACIÓN DIRECTA SELECTIV</w:t>
      </w:r>
      <w:r w:rsidR="00844F15" w:rsidRPr="00281671">
        <w:rPr>
          <w:rFonts w:ascii="Tahoma" w:hAnsi="Tahoma" w:cs="Tahoma"/>
          <w:b/>
          <w:color w:val="000000"/>
        </w:rPr>
        <w:t>A Nº ……………..</w:t>
      </w:r>
    </w:p>
    <w:p w:rsidR="00844F15" w:rsidRPr="00281671" w:rsidRDefault="00844F15" w:rsidP="00844F15">
      <w:pPr>
        <w:autoSpaceDE w:val="0"/>
        <w:autoSpaceDN w:val="0"/>
        <w:adjustRightInd w:val="0"/>
        <w:jc w:val="both"/>
        <w:rPr>
          <w:rFonts w:ascii="Tahoma" w:hAnsi="Tahoma" w:cs="Tahoma"/>
          <w:color w:val="000000"/>
        </w:rPr>
      </w:pPr>
      <w:r w:rsidRPr="00281671">
        <w:rPr>
          <w:rFonts w:ascii="Tahoma" w:hAnsi="Tahoma" w:cs="Tahoma"/>
          <w:color w:val="000000"/>
        </w:rPr>
        <w:t>Presente.-</w:t>
      </w: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autoSpaceDE w:val="0"/>
        <w:autoSpaceDN w:val="0"/>
        <w:adjustRightInd w:val="0"/>
        <w:jc w:val="both"/>
        <w:rPr>
          <w:rFonts w:ascii="Tahoma" w:hAnsi="Tahoma" w:cs="Tahoma"/>
          <w:color w:val="000000"/>
        </w:rPr>
      </w:pPr>
      <w:r w:rsidRPr="00281671">
        <w:rPr>
          <w:rFonts w:ascii="Tahoma" w:hAnsi="Tahoma" w:cs="Tahoma"/>
          <w:color w:val="000000"/>
        </w:rPr>
        <w:tab/>
      </w:r>
    </w:p>
    <w:p w:rsidR="00844F15" w:rsidRPr="00281671" w:rsidRDefault="00844F15" w:rsidP="00844F15">
      <w:pPr>
        <w:autoSpaceDE w:val="0"/>
        <w:autoSpaceDN w:val="0"/>
        <w:adjustRightInd w:val="0"/>
        <w:jc w:val="both"/>
        <w:rPr>
          <w:rFonts w:ascii="Tahoma" w:hAnsi="Tahoma" w:cs="Tahoma"/>
          <w:b/>
          <w:color w:val="000000"/>
        </w:rPr>
      </w:pPr>
    </w:p>
    <w:p w:rsidR="00844F15" w:rsidRPr="00281671" w:rsidRDefault="00844F15" w:rsidP="00844F15">
      <w:pPr>
        <w:autoSpaceDE w:val="0"/>
        <w:autoSpaceDN w:val="0"/>
        <w:adjustRightInd w:val="0"/>
        <w:jc w:val="both"/>
        <w:rPr>
          <w:rFonts w:ascii="Tahoma" w:hAnsi="Tahoma" w:cs="Tahoma"/>
          <w:color w:val="000000"/>
        </w:rPr>
      </w:pPr>
      <w:r w:rsidRPr="00281671">
        <w:rPr>
          <w:rFonts w:ascii="Tahoma" w:hAnsi="Tahoma" w:cs="Tahoma"/>
          <w:color w:val="000000"/>
        </w:rPr>
        <w:t>De nuestra consideración:</w:t>
      </w:r>
    </w:p>
    <w:p w:rsidR="00844F15" w:rsidRPr="00281671" w:rsidRDefault="00844F15" w:rsidP="00844F15">
      <w:pPr>
        <w:autoSpaceDE w:val="0"/>
        <w:autoSpaceDN w:val="0"/>
        <w:adjustRightInd w:val="0"/>
        <w:jc w:val="both"/>
        <w:rPr>
          <w:rFonts w:ascii="Tahoma" w:hAnsi="Tahoma" w:cs="Tahoma"/>
          <w:color w:val="000000"/>
        </w:rPr>
      </w:pPr>
    </w:p>
    <w:p w:rsidR="006428E8" w:rsidRPr="00281671" w:rsidRDefault="006428E8" w:rsidP="006428E8">
      <w:pPr>
        <w:autoSpaceDE w:val="0"/>
        <w:autoSpaceDN w:val="0"/>
        <w:adjustRightInd w:val="0"/>
        <w:jc w:val="both"/>
        <w:rPr>
          <w:rFonts w:ascii="Tahoma" w:hAnsi="Tahoma" w:cs="Tahoma"/>
          <w:color w:val="000000"/>
        </w:rPr>
      </w:pPr>
      <w:r w:rsidRPr="00281671">
        <w:rPr>
          <w:rFonts w:ascii="Tahoma" w:hAnsi="Tahoma" w:cs="Tahoma"/>
        </w:rPr>
        <w:t>El que suscribe, ……………………. (postor y/o Representante Legal de  ..................), identificado con DNI Nº ................., RUC Nº ............. e</w:t>
      </w:r>
      <w:r w:rsidRPr="00281671">
        <w:rPr>
          <w:rFonts w:ascii="Tahoma" w:hAnsi="Tahoma" w:cs="Tahoma"/>
          <w:color w:val="000000"/>
        </w:rPr>
        <w:t xml:space="preserve">n calidad de postor, luego de haber examinado los documentos del proceso de la referencia proporcionados por </w:t>
      </w:r>
      <w:r w:rsidR="00066CA2">
        <w:rPr>
          <w:rFonts w:ascii="Tahoma" w:hAnsi="Tahoma" w:cs="Tahoma"/>
          <w:color w:val="000000"/>
        </w:rPr>
        <w:t>el</w:t>
      </w:r>
      <w:r w:rsidRPr="00281671">
        <w:rPr>
          <w:rFonts w:ascii="Tahoma" w:hAnsi="Tahoma" w:cs="Tahoma"/>
          <w:color w:val="000000"/>
        </w:rPr>
        <w:t xml:space="preserve"> </w:t>
      </w:r>
      <w:r w:rsidR="00066CA2">
        <w:rPr>
          <w:rFonts w:ascii="Tahoma" w:hAnsi="Tahoma" w:cs="Tahoma"/>
          <w:color w:val="000000"/>
        </w:rPr>
        <w:t>GOBIERNO REGIONAL DEL CALLAO</w:t>
      </w:r>
      <w:r w:rsidRPr="00281671">
        <w:rPr>
          <w:rFonts w:ascii="Tahoma" w:hAnsi="Tahoma" w:cs="Tahoma"/>
          <w:color w:val="000000"/>
        </w:rPr>
        <w:t>, y conocer todas las condiciones existentes, el suscrito ofrece entregar</w:t>
      </w:r>
      <w:r w:rsidR="001F09BB">
        <w:rPr>
          <w:rFonts w:ascii="Tahoma" w:hAnsi="Tahoma" w:cs="Tahoma"/>
          <w:color w:val="000000"/>
        </w:rPr>
        <w:t xml:space="preserve"> la </w:t>
      </w:r>
      <w:r w:rsidR="00951DB5">
        <w:rPr>
          <w:rFonts w:ascii="Tahoma" w:hAnsi="Tahoma" w:cs="Tahoma"/>
          <w:b/>
          <w:caps/>
          <w:color w:val="0000FF"/>
        </w:rPr>
        <w:t xml:space="preserve">ADQUISICION DE </w:t>
      </w:r>
      <w:r w:rsidR="00951DB5" w:rsidRPr="00A45E9A">
        <w:rPr>
          <w:rFonts w:ascii="Tahoma" w:hAnsi="Tahoma" w:cs="Tahoma"/>
          <w:b/>
          <w:caps/>
          <w:color w:val="0000FF"/>
        </w:rPr>
        <w:t xml:space="preserve">VALES DE CONSUMO DE ALIMENTOS PARA LOS </w:t>
      </w:r>
      <w:r w:rsidR="00951DB5">
        <w:rPr>
          <w:rFonts w:ascii="Tahoma" w:hAnsi="Tahoma" w:cs="Tahoma"/>
          <w:b/>
          <w:caps/>
          <w:color w:val="0000FF"/>
        </w:rPr>
        <w:t xml:space="preserve">299 </w:t>
      </w:r>
      <w:r w:rsidR="00951DB5" w:rsidRPr="00A45E9A">
        <w:rPr>
          <w:rFonts w:ascii="Tahoma" w:hAnsi="Tahoma" w:cs="Tahoma"/>
          <w:b/>
          <w:caps/>
          <w:color w:val="0000FF"/>
        </w:rPr>
        <w:t xml:space="preserve">TRABAJADORES </w:t>
      </w:r>
      <w:r w:rsidR="00951DB5">
        <w:rPr>
          <w:rFonts w:ascii="Tahoma" w:hAnsi="Tahoma" w:cs="Tahoma"/>
          <w:b/>
          <w:caps/>
          <w:color w:val="0000FF"/>
        </w:rPr>
        <w:t xml:space="preserve">DE LA ADMINISTRACION CENTRAL </w:t>
      </w:r>
      <w:r w:rsidR="00951DB5" w:rsidRPr="00A45E9A">
        <w:rPr>
          <w:rFonts w:ascii="Tahoma" w:hAnsi="Tahoma" w:cs="Tahoma"/>
          <w:b/>
          <w:caps/>
          <w:color w:val="0000FF"/>
        </w:rPr>
        <w:t>DEL GOBIERNO REGIONAL DEL CALLAO</w:t>
      </w:r>
      <w:r w:rsidRPr="00281671">
        <w:rPr>
          <w:rFonts w:ascii="Tahoma" w:hAnsi="Tahoma" w:cs="Tahoma"/>
          <w:color w:val="000000"/>
        </w:rPr>
        <w:t>, de conformidad con dichos documentos y de acuerdo con los Requerimientos Técnicos Mínimos y demás condiciones que se indican en el Capítulo III de la sección específica de las Bases.</w:t>
      </w:r>
    </w:p>
    <w:p w:rsidR="006428E8" w:rsidRPr="00281671" w:rsidRDefault="006428E8" w:rsidP="006428E8">
      <w:pPr>
        <w:autoSpaceDE w:val="0"/>
        <w:autoSpaceDN w:val="0"/>
        <w:adjustRightInd w:val="0"/>
        <w:jc w:val="both"/>
        <w:rPr>
          <w:rFonts w:ascii="Tahoma" w:hAnsi="Tahoma" w:cs="Tahoma"/>
          <w:color w:val="000000"/>
        </w:rPr>
      </w:pPr>
    </w:p>
    <w:p w:rsidR="006428E8" w:rsidRPr="00281671" w:rsidRDefault="006428E8" w:rsidP="006428E8">
      <w:pPr>
        <w:autoSpaceDE w:val="0"/>
        <w:autoSpaceDN w:val="0"/>
        <w:adjustRightInd w:val="0"/>
        <w:jc w:val="both"/>
        <w:rPr>
          <w:rFonts w:ascii="Tahoma" w:hAnsi="Tahoma" w:cs="Tahoma"/>
          <w:color w:val="000000"/>
        </w:rPr>
      </w:pPr>
      <w:r w:rsidRPr="00281671">
        <w:rPr>
          <w:rFonts w:ascii="Tahoma" w:hAnsi="Tahoma" w:cs="Tahoma"/>
          <w:color w:val="000000"/>
        </w:rPr>
        <w:t>En ese sentido, me comprometo a entregar el bien con las características, en la forma y plazo especificados en las Bases.</w:t>
      </w:r>
    </w:p>
    <w:p w:rsidR="00844F15" w:rsidRPr="00281671" w:rsidRDefault="00844F15" w:rsidP="00844F15">
      <w:pPr>
        <w:autoSpaceDE w:val="0"/>
        <w:autoSpaceDN w:val="0"/>
        <w:adjustRightInd w:val="0"/>
        <w:jc w:val="both"/>
        <w:rPr>
          <w:rFonts w:ascii="Tahoma" w:hAnsi="Tahoma" w:cs="Tahoma"/>
          <w:color w:val="000000"/>
        </w:rPr>
      </w:pPr>
      <w:r w:rsidRPr="00281671">
        <w:rPr>
          <w:rFonts w:ascii="Tahoma" w:hAnsi="Tahoma" w:cs="Tahoma"/>
          <w:color w:val="000000"/>
        </w:rPr>
        <w:tab/>
      </w:r>
      <w:r w:rsidRPr="00281671">
        <w:rPr>
          <w:rFonts w:ascii="Tahoma" w:hAnsi="Tahoma" w:cs="Tahoma"/>
          <w:color w:val="000000"/>
        </w:rPr>
        <w:tab/>
      </w: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1F09BB" w:rsidP="00844F15">
      <w:pPr>
        <w:autoSpaceDE w:val="0"/>
        <w:autoSpaceDN w:val="0"/>
        <w:adjustRightInd w:val="0"/>
        <w:jc w:val="both"/>
        <w:rPr>
          <w:rFonts w:ascii="Tahoma" w:hAnsi="Tahoma" w:cs="Tahoma"/>
          <w:color w:val="000000"/>
        </w:rPr>
      </w:pPr>
      <w:r>
        <w:rPr>
          <w:rFonts w:ascii="Tahoma" w:hAnsi="Tahoma" w:cs="Tahoma"/>
          <w:color w:val="000000"/>
        </w:rPr>
        <w:t>Callao</w:t>
      </w:r>
      <w:r w:rsidR="00844F15" w:rsidRPr="00281671">
        <w:rPr>
          <w:rFonts w:ascii="Tahoma" w:hAnsi="Tahoma" w:cs="Tahoma"/>
          <w:color w:val="000000"/>
        </w:rPr>
        <w:t>,………………………………………</w:t>
      </w: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jc w:val="center"/>
        <w:rPr>
          <w:rFonts w:ascii="Tahoma" w:hAnsi="Tahoma" w:cs="Tahoma"/>
          <w:b/>
        </w:rPr>
      </w:pPr>
      <w:r w:rsidRPr="00281671">
        <w:rPr>
          <w:rFonts w:ascii="Tahoma" w:hAnsi="Tahoma" w:cs="Tahoma"/>
          <w:b/>
        </w:rPr>
        <w:t>…….………………………….…………………..</w:t>
      </w:r>
    </w:p>
    <w:p w:rsidR="00844F15" w:rsidRPr="00281671" w:rsidRDefault="00844F15" w:rsidP="00844F15">
      <w:pPr>
        <w:jc w:val="center"/>
        <w:rPr>
          <w:rFonts w:ascii="Tahoma" w:hAnsi="Tahoma" w:cs="Tahoma"/>
          <w:b/>
        </w:rPr>
      </w:pPr>
      <w:r w:rsidRPr="00281671">
        <w:rPr>
          <w:rFonts w:ascii="Tahoma" w:hAnsi="Tahoma" w:cs="Tahoma"/>
          <w:b/>
        </w:rPr>
        <w:t>Firma y sello del representante legal</w:t>
      </w:r>
    </w:p>
    <w:p w:rsidR="00844F15" w:rsidRPr="00281671" w:rsidRDefault="00844F15" w:rsidP="00844F15">
      <w:pPr>
        <w:jc w:val="center"/>
        <w:rPr>
          <w:rFonts w:ascii="Tahoma" w:hAnsi="Tahoma" w:cs="Tahoma"/>
          <w:b/>
        </w:rPr>
      </w:pPr>
      <w:r w:rsidRPr="00281671">
        <w:rPr>
          <w:rFonts w:ascii="Tahoma" w:hAnsi="Tahoma" w:cs="Tahoma"/>
          <w:b/>
        </w:rPr>
        <w:t>Nombre / Razón social del postor</w:t>
      </w:r>
    </w:p>
    <w:p w:rsidR="00844F15" w:rsidRPr="00281671" w:rsidRDefault="00844F15" w:rsidP="00844F15">
      <w:pPr>
        <w:jc w:val="both"/>
        <w:rPr>
          <w:rFonts w:ascii="Tahoma" w:hAnsi="Tahoma" w:cs="Tahoma"/>
          <w:b/>
        </w:rPr>
      </w:pPr>
    </w:p>
    <w:p w:rsidR="00844F15" w:rsidRPr="00281671" w:rsidRDefault="00844F15" w:rsidP="00844F15">
      <w:pPr>
        <w:jc w:val="both"/>
        <w:rPr>
          <w:rFonts w:ascii="Tahoma" w:hAnsi="Tahoma" w:cs="Tahoma"/>
          <w:b/>
        </w:rPr>
      </w:pPr>
    </w:p>
    <w:p w:rsidR="00844F15" w:rsidRPr="00281671" w:rsidRDefault="00844F15" w:rsidP="00844F15">
      <w:pPr>
        <w:jc w:val="both"/>
        <w:rPr>
          <w:rFonts w:ascii="Tahoma" w:hAnsi="Tahoma" w:cs="Tahoma"/>
          <w:b/>
        </w:rPr>
      </w:pPr>
    </w:p>
    <w:p w:rsidR="00844F15" w:rsidRPr="00281671" w:rsidRDefault="00844F15" w:rsidP="00844F15">
      <w:pPr>
        <w:jc w:val="both"/>
        <w:rPr>
          <w:rFonts w:ascii="Tahoma" w:hAnsi="Tahoma" w:cs="Tahoma"/>
          <w:b/>
        </w:rPr>
      </w:pPr>
    </w:p>
    <w:p w:rsidR="00844F15" w:rsidRPr="00281671" w:rsidRDefault="00844F15" w:rsidP="00844F15">
      <w:pPr>
        <w:jc w:val="both"/>
        <w:rPr>
          <w:rFonts w:ascii="Tahoma" w:hAnsi="Tahoma" w:cs="Tahoma"/>
          <w:b/>
        </w:rPr>
      </w:pPr>
    </w:p>
    <w:p w:rsidR="00844F15" w:rsidRPr="00281671" w:rsidRDefault="00844F15" w:rsidP="00844F15">
      <w:pPr>
        <w:jc w:val="both"/>
        <w:rPr>
          <w:rFonts w:ascii="Tahoma" w:hAnsi="Tahoma" w:cs="Tahoma"/>
          <w:b/>
        </w:rPr>
      </w:pPr>
    </w:p>
    <w:p w:rsidR="00844F15" w:rsidRPr="00281671" w:rsidRDefault="00844F15" w:rsidP="00844F15">
      <w:pPr>
        <w:ind w:left="426" w:hanging="426"/>
        <w:jc w:val="both"/>
        <w:rPr>
          <w:rFonts w:ascii="Tahoma" w:hAnsi="Tahoma" w:cs="Tahoma"/>
        </w:rPr>
      </w:pPr>
      <w:r w:rsidRPr="00281671">
        <w:rPr>
          <w:rFonts w:ascii="Tahoma" w:hAnsi="Tahoma" w:cs="Tahoma"/>
        </w:rPr>
        <w:t>(*)  Adicionalmente, puede requerir</w:t>
      </w:r>
      <w:r w:rsidR="00D43BF6" w:rsidRPr="00281671">
        <w:rPr>
          <w:rFonts w:ascii="Tahoma" w:hAnsi="Tahoma" w:cs="Tahoma"/>
        </w:rPr>
        <w:t>se</w:t>
      </w:r>
      <w:r w:rsidRPr="00281671">
        <w:rPr>
          <w:rFonts w:ascii="Tahoma" w:hAnsi="Tahoma" w:cs="Tahoma"/>
        </w:rPr>
        <w:t xml:space="preserve"> la presentación de otros documentos para acreditar  el cumplimiento de los Requerimientos Técnicos Mínimos, conforme a l</w:t>
      </w:r>
      <w:r w:rsidR="00752250" w:rsidRPr="00281671">
        <w:rPr>
          <w:rFonts w:ascii="Tahoma" w:hAnsi="Tahoma" w:cs="Tahoma"/>
        </w:rPr>
        <w:t>o señalado en el contenido del s</w:t>
      </w:r>
      <w:r w:rsidRPr="00281671">
        <w:rPr>
          <w:rFonts w:ascii="Tahoma" w:hAnsi="Tahoma" w:cs="Tahoma"/>
        </w:rPr>
        <w:t xml:space="preserve">obre </w:t>
      </w:r>
      <w:r w:rsidR="00752250" w:rsidRPr="00281671">
        <w:rPr>
          <w:rFonts w:ascii="Tahoma" w:hAnsi="Tahoma" w:cs="Tahoma"/>
        </w:rPr>
        <w:t>t</w:t>
      </w:r>
      <w:r w:rsidRPr="00281671">
        <w:rPr>
          <w:rFonts w:ascii="Tahoma" w:hAnsi="Tahoma" w:cs="Tahoma"/>
        </w:rPr>
        <w:t>écnico.</w:t>
      </w:r>
    </w:p>
    <w:p w:rsidR="001F09BB" w:rsidRDefault="001F09BB" w:rsidP="00844F15">
      <w:pPr>
        <w:jc w:val="center"/>
        <w:rPr>
          <w:rFonts w:ascii="Tahoma" w:hAnsi="Tahoma" w:cs="Tahoma"/>
          <w:b/>
        </w:rPr>
      </w:pPr>
    </w:p>
    <w:p w:rsidR="001F09BB" w:rsidRDefault="001F09BB" w:rsidP="00844F15">
      <w:pPr>
        <w:jc w:val="center"/>
        <w:rPr>
          <w:rFonts w:ascii="Tahoma" w:hAnsi="Tahoma" w:cs="Tahoma"/>
          <w:b/>
        </w:rPr>
      </w:pPr>
    </w:p>
    <w:p w:rsidR="00844F15" w:rsidRPr="00281671" w:rsidRDefault="00844F15" w:rsidP="00844F15">
      <w:pPr>
        <w:jc w:val="center"/>
        <w:rPr>
          <w:rFonts w:ascii="Tahoma" w:hAnsi="Tahoma" w:cs="Tahoma"/>
          <w:b/>
        </w:rPr>
      </w:pPr>
      <w:r w:rsidRPr="00281671">
        <w:rPr>
          <w:rFonts w:ascii="Tahoma" w:hAnsi="Tahoma" w:cs="Tahoma"/>
          <w:b/>
        </w:rPr>
        <w:t>ANEXO N° 03</w:t>
      </w:r>
    </w:p>
    <w:p w:rsidR="00844F15" w:rsidRPr="00281671" w:rsidRDefault="00844F15" w:rsidP="00844F15">
      <w:pPr>
        <w:jc w:val="center"/>
        <w:rPr>
          <w:rFonts w:ascii="Tahoma" w:hAnsi="Tahoma" w:cs="Tahoma"/>
          <w:b/>
        </w:rPr>
      </w:pPr>
    </w:p>
    <w:p w:rsidR="00844F15" w:rsidRPr="00281671" w:rsidRDefault="00844F15" w:rsidP="00844F15">
      <w:pPr>
        <w:pStyle w:val="Subttulo0"/>
        <w:autoSpaceDE/>
        <w:autoSpaceDN/>
        <w:adjustRightInd/>
        <w:rPr>
          <w:rFonts w:ascii="Tahoma" w:hAnsi="Tahoma" w:cs="Tahoma"/>
          <w:szCs w:val="20"/>
        </w:rPr>
      </w:pPr>
      <w:r w:rsidRPr="00281671">
        <w:rPr>
          <w:rFonts w:ascii="Tahoma" w:hAnsi="Tahoma" w:cs="Tahoma"/>
          <w:szCs w:val="20"/>
        </w:rPr>
        <w:t xml:space="preserve">DECLARACIÓN JURADA </w:t>
      </w:r>
    </w:p>
    <w:p w:rsidR="00844F15" w:rsidRPr="00281671" w:rsidRDefault="00844F15" w:rsidP="00844F15">
      <w:pPr>
        <w:pStyle w:val="xl23"/>
        <w:pBdr>
          <w:left w:val="none" w:sz="0" w:space="0" w:color="auto"/>
          <w:bottom w:val="none" w:sz="0" w:space="0" w:color="auto"/>
          <w:right w:val="none" w:sz="0" w:space="0" w:color="auto"/>
        </w:pBdr>
        <w:spacing w:before="0" w:beforeAutospacing="0" w:after="0" w:afterAutospacing="0"/>
        <w:rPr>
          <w:rFonts w:ascii="Tahoma" w:eastAsia="Times New Roman" w:hAnsi="Tahoma" w:cs="Tahoma"/>
          <w:sz w:val="20"/>
          <w:szCs w:val="20"/>
        </w:rPr>
      </w:pPr>
      <w:r w:rsidRPr="00281671">
        <w:rPr>
          <w:rFonts w:ascii="Tahoma" w:eastAsia="Times New Roman" w:hAnsi="Tahoma" w:cs="Tahoma"/>
          <w:sz w:val="20"/>
          <w:szCs w:val="20"/>
        </w:rPr>
        <w:t xml:space="preserve">(ART. 42º DEL REGLAMENTO DE </w:t>
      </w:r>
      <w:smartTag w:uri="urn:schemas-microsoft-com:office:smarttags" w:element="PersonName">
        <w:smartTagPr>
          <w:attr w:name="ProductID" w:val="LA LEY DE"/>
        </w:smartTagPr>
        <w:r w:rsidRPr="00281671">
          <w:rPr>
            <w:rFonts w:ascii="Tahoma" w:eastAsia="Times New Roman" w:hAnsi="Tahoma" w:cs="Tahoma"/>
            <w:sz w:val="20"/>
            <w:szCs w:val="20"/>
          </w:rPr>
          <w:t>LA LEY DE</w:t>
        </w:r>
      </w:smartTag>
      <w:r w:rsidRPr="00281671">
        <w:rPr>
          <w:rFonts w:ascii="Tahoma" w:eastAsia="Times New Roman" w:hAnsi="Tahoma" w:cs="Tahoma"/>
          <w:sz w:val="20"/>
          <w:szCs w:val="20"/>
        </w:rPr>
        <w:t xml:space="preserve"> CONTRATACIONES DEL ESTADO)</w:t>
      </w:r>
    </w:p>
    <w:p w:rsidR="00844F15" w:rsidRPr="00281671" w:rsidRDefault="00844F15" w:rsidP="00844F15">
      <w:pPr>
        <w:ind w:left="708"/>
        <w:jc w:val="right"/>
        <w:rPr>
          <w:rFonts w:ascii="Tahoma" w:hAnsi="Tahoma" w:cs="Tahoma"/>
        </w:rPr>
      </w:pPr>
    </w:p>
    <w:p w:rsidR="00844F15" w:rsidRPr="00281671" w:rsidRDefault="00844F15" w:rsidP="00844F15">
      <w:pPr>
        <w:rPr>
          <w:rFonts w:ascii="Tahoma" w:hAnsi="Tahoma" w:cs="Tahoma"/>
        </w:rPr>
      </w:pPr>
    </w:p>
    <w:p w:rsidR="00844F15" w:rsidRPr="00281671" w:rsidRDefault="00844F15" w:rsidP="00844F15">
      <w:pPr>
        <w:rPr>
          <w:rFonts w:ascii="Tahoma" w:hAnsi="Tahoma" w:cs="Tahoma"/>
        </w:rPr>
      </w:pPr>
    </w:p>
    <w:p w:rsidR="00844F15" w:rsidRPr="00281671" w:rsidRDefault="00844F15" w:rsidP="00844F15">
      <w:pPr>
        <w:rPr>
          <w:rFonts w:ascii="Tahoma" w:hAnsi="Tahoma" w:cs="Tahoma"/>
        </w:rPr>
      </w:pPr>
      <w:r w:rsidRPr="00281671">
        <w:rPr>
          <w:rFonts w:ascii="Tahoma" w:hAnsi="Tahoma" w:cs="Tahoma"/>
        </w:rPr>
        <w:t>Señores</w:t>
      </w:r>
    </w:p>
    <w:p w:rsidR="00844F15" w:rsidRPr="00281671" w:rsidRDefault="00844F15" w:rsidP="00844F15">
      <w:pPr>
        <w:rPr>
          <w:rFonts w:ascii="Tahoma" w:hAnsi="Tahoma" w:cs="Tahoma"/>
          <w:b/>
        </w:rPr>
      </w:pPr>
      <w:r w:rsidRPr="00281671">
        <w:rPr>
          <w:rFonts w:ascii="Tahoma" w:hAnsi="Tahoma" w:cs="Tahoma"/>
          <w:b/>
        </w:rPr>
        <w:t xml:space="preserve">COMITÉ ESPECIAL </w:t>
      </w:r>
    </w:p>
    <w:p w:rsidR="00844F15" w:rsidRPr="00281671" w:rsidRDefault="00844F15" w:rsidP="00844F15">
      <w:pPr>
        <w:rPr>
          <w:rFonts w:ascii="Tahoma" w:hAnsi="Tahoma" w:cs="Tahoma"/>
          <w:b/>
        </w:rPr>
      </w:pPr>
      <w:r w:rsidRPr="00281671">
        <w:rPr>
          <w:rFonts w:ascii="Tahoma" w:hAnsi="Tahoma" w:cs="Tahoma"/>
          <w:b/>
          <w:color w:val="000000"/>
        </w:rPr>
        <w:t>ADJUDICACIÓN DIRECTA</w:t>
      </w:r>
      <w:r w:rsidR="00162A08" w:rsidRPr="00281671">
        <w:rPr>
          <w:rFonts w:ascii="Tahoma" w:hAnsi="Tahoma" w:cs="Tahoma"/>
          <w:b/>
        </w:rPr>
        <w:t xml:space="preserve"> SELECTIV</w:t>
      </w:r>
      <w:r w:rsidRPr="00281671">
        <w:rPr>
          <w:rFonts w:ascii="Tahoma" w:hAnsi="Tahoma" w:cs="Tahoma"/>
          <w:b/>
        </w:rPr>
        <w:t>A Nº …..</w:t>
      </w:r>
    </w:p>
    <w:p w:rsidR="00844F15" w:rsidRPr="00281671" w:rsidRDefault="00844F15" w:rsidP="00844F15">
      <w:pPr>
        <w:rPr>
          <w:rFonts w:ascii="Tahoma" w:hAnsi="Tahoma" w:cs="Tahoma"/>
        </w:rPr>
      </w:pPr>
      <w:r w:rsidRPr="00281671">
        <w:rPr>
          <w:rFonts w:ascii="Tahoma" w:hAnsi="Tahoma" w:cs="Tahoma"/>
          <w:u w:val="single"/>
        </w:rPr>
        <w:t>Presente</w:t>
      </w:r>
      <w:r w:rsidRPr="00281671">
        <w:rPr>
          <w:rFonts w:ascii="Tahoma" w:hAnsi="Tahoma" w:cs="Tahoma"/>
        </w:rPr>
        <w:t>.-</w:t>
      </w:r>
    </w:p>
    <w:p w:rsidR="00844F15" w:rsidRPr="00281671" w:rsidRDefault="00844F15" w:rsidP="00844F15">
      <w:pPr>
        <w:ind w:left="708"/>
        <w:rPr>
          <w:rFonts w:ascii="Tahoma" w:hAnsi="Tahoma" w:cs="Tahoma"/>
        </w:rPr>
      </w:pPr>
    </w:p>
    <w:p w:rsidR="00844F15" w:rsidRPr="00281671" w:rsidRDefault="00844F15" w:rsidP="00844F15">
      <w:pPr>
        <w:ind w:left="708"/>
        <w:rPr>
          <w:rFonts w:ascii="Tahoma" w:hAnsi="Tahoma" w:cs="Tahoma"/>
        </w:rPr>
      </w:pPr>
    </w:p>
    <w:p w:rsidR="00844F15" w:rsidRPr="00281671" w:rsidRDefault="00844F15" w:rsidP="00844F15">
      <w:pPr>
        <w:rPr>
          <w:rFonts w:ascii="Tahoma" w:hAnsi="Tahoma" w:cs="Tahoma"/>
        </w:rPr>
      </w:pPr>
      <w:r w:rsidRPr="00281671">
        <w:rPr>
          <w:rFonts w:ascii="Tahoma" w:hAnsi="Tahoma" w:cs="Tahoma"/>
        </w:rPr>
        <w:t>De nuestra consideración:</w:t>
      </w:r>
    </w:p>
    <w:p w:rsidR="00844F15" w:rsidRPr="00281671" w:rsidRDefault="00844F15" w:rsidP="00844F15">
      <w:pPr>
        <w:ind w:left="708"/>
        <w:rPr>
          <w:rFonts w:ascii="Tahoma" w:hAnsi="Tahoma" w:cs="Tahoma"/>
        </w:rPr>
      </w:pPr>
    </w:p>
    <w:p w:rsidR="00844F15" w:rsidRPr="00281671" w:rsidRDefault="00844F15" w:rsidP="00844F15">
      <w:pPr>
        <w:pStyle w:val="Textoindependiente"/>
        <w:jc w:val="both"/>
        <w:rPr>
          <w:rFonts w:ascii="Tahoma" w:hAnsi="Tahoma" w:cs="Tahoma"/>
        </w:rPr>
      </w:pPr>
      <w:r w:rsidRPr="00281671">
        <w:rPr>
          <w:rFonts w:ascii="Tahoma" w:hAnsi="Tahoma" w:cs="Tahoma"/>
        </w:rPr>
        <w:t xml:space="preserve">El que suscribe …………….. (o representante legal de …………), identificado con DNI Nº ................,  con RUC Nº ……………, domiciliado en .........................................., que se presenta como postor de </w:t>
      </w:r>
      <w:smartTag w:uri="urn:schemas-microsoft-com:office:smarttags" w:element="PersonName">
        <w:smartTagPr>
          <w:attr w:name="ProductID" w:val="la ADJUDICACIￓN DIRECTA"/>
        </w:smartTagPr>
        <w:r w:rsidRPr="00281671">
          <w:rPr>
            <w:rFonts w:ascii="Tahoma" w:hAnsi="Tahoma" w:cs="Tahoma"/>
          </w:rPr>
          <w:t xml:space="preserve">la </w:t>
        </w:r>
        <w:r w:rsidRPr="00281671">
          <w:rPr>
            <w:rFonts w:ascii="Tahoma" w:hAnsi="Tahoma" w:cs="Tahoma"/>
            <w:b/>
            <w:color w:val="000000"/>
          </w:rPr>
          <w:t>ADJUDICACIÓN DIRECTA</w:t>
        </w:r>
      </w:smartTag>
      <w:r w:rsidRPr="00281671">
        <w:rPr>
          <w:rFonts w:ascii="Tahoma" w:hAnsi="Tahoma" w:cs="Tahoma"/>
          <w:b/>
        </w:rPr>
        <w:t xml:space="preserve"> </w:t>
      </w:r>
      <w:r w:rsidR="00162A08" w:rsidRPr="00281671">
        <w:rPr>
          <w:rFonts w:ascii="Tahoma" w:hAnsi="Tahoma" w:cs="Tahoma"/>
          <w:b/>
        </w:rPr>
        <w:t>SELECTIV</w:t>
      </w:r>
      <w:r w:rsidRPr="00281671">
        <w:rPr>
          <w:rFonts w:ascii="Tahoma" w:hAnsi="Tahoma" w:cs="Tahoma"/>
          <w:b/>
        </w:rPr>
        <w:t xml:space="preserve">A </w:t>
      </w:r>
      <w:r w:rsidRPr="00281671">
        <w:rPr>
          <w:rFonts w:ascii="Tahoma" w:hAnsi="Tahoma" w:cs="Tahoma"/>
          <w:b/>
          <w:bCs/>
        </w:rPr>
        <w:t>Nº …………………..</w:t>
      </w:r>
      <w:r w:rsidRPr="00281671">
        <w:rPr>
          <w:rFonts w:ascii="Tahoma" w:hAnsi="Tahoma" w:cs="Tahoma"/>
        </w:rPr>
        <w:t xml:space="preserve">, para </w:t>
      </w:r>
      <w:smartTag w:uri="urn:schemas-microsoft-com:office:smarttags" w:element="PersonName">
        <w:smartTagPr>
          <w:attr w:name="ProductID" w:val="la CONTRATACIￓN DE"/>
        </w:smartTagPr>
        <w:r w:rsidRPr="00281671">
          <w:rPr>
            <w:rFonts w:ascii="Tahoma" w:hAnsi="Tahoma" w:cs="Tahoma"/>
          </w:rPr>
          <w:t xml:space="preserve">la </w:t>
        </w:r>
        <w:r w:rsidRPr="00281671">
          <w:rPr>
            <w:rFonts w:ascii="Tahoma" w:hAnsi="Tahoma" w:cs="Tahoma"/>
            <w:b/>
          </w:rPr>
          <w:t>CONTRATACIÓN DE</w:t>
        </w:r>
      </w:smartTag>
      <w:r w:rsidR="001F09BB">
        <w:rPr>
          <w:rFonts w:ascii="Tahoma" w:hAnsi="Tahoma" w:cs="Tahoma"/>
          <w:b/>
        </w:rPr>
        <w:t xml:space="preserve"> LA</w:t>
      </w:r>
      <w:r w:rsidRPr="00281671">
        <w:rPr>
          <w:rFonts w:ascii="Tahoma" w:hAnsi="Tahoma" w:cs="Tahoma"/>
          <w:b/>
        </w:rPr>
        <w:t xml:space="preserve"> </w:t>
      </w:r>
      <w:r w:rsidR="00951DB5">
        <w:rPr>
          <w:rFonts w:ascii="Tahoma" w:hAnsi="Tahoma" w:cs="Tahoma"/>
          <w:b/>
          <w:caps/>
          <w:color w:val="0000FF"/>
        </w:rPr>
        <w:t xml:space="preserve">ADQUISICION DE </w:t>
      </w:r>
      <w:r w:rsidR="00951DB5" w:rsidRPr="00A45E9A">
        <w:rPr>
          <w:rFonts w:ascii="Tahoma" w:hAnsi="Tahoma" w:cs="Tahoma"/>
          <w:b/>
          <w:caps/>
          <w:color w:val="0000FF"/>
        </w:rPr>
        <w:t xml:space="preserve">VALES DE CONSUMO DE ALIMENTOS PARA LOS </w:t>
      </w:r>
      <w:r w:rsidR="00951DB5">
        <w:rPr>
          <w:rFonts w:ascii="Tahoma" w:hAnsi="Tahoma" w:cs="Tahoma"/>
          <w:b/>
          <w:caps/>
          <w:color w:val="0000FF"/>
        </w:rPr>
        <w:t xml:space="preserve">299 </w:t>
      </w:r>
      <w:r w:rsidR="00951DB5" w:rsidRPr="00A45E9A">
        <w:rPr>
          <w:rFonts w:ascii="Tahoma" w:hAnsi="Tahoma" w:cs="Tahoma"/>
          <w:b/>
          <w:caps/>
          <w:color w:val="0000FF"/>
        </w:rPr>
        <w:t xml:space="preserve">TRABAJADORES </w:t>
      </w:r>
      <w:r w:rsidR="00951DB5">
        <w:rPr>
          <w:rFonts w:ascii="Tahoma" w:hAnsi="Tahoma" w:cs="Tahoma"/>
          <w:b/>
          <w:caps/>
          <w:color w:val="0000FF"/>
        </w:rPr>
        <w:t xml:space="preserve">DE LA ADMINISTRACION CENTRAL </w:t>
      </w:r>
      <w:r w:rsidR="00951DB5" w:rsidRPr="00A45E9A">
        <w:rPr>
          <w:rFonts w:ascii="Tahoma" w:hAnsi="Tahoma" w:cs="Tahoma"/>
          <w:b/>
          <w:caps/>
          <w:color w:val="0000FF"/>
        </w:rPr>
        <w:t>DEL GOBIERNO REGIONAL DEL CALLAO</w:t>
      </w:r>
      <w:r w:rsidR="001F09BB" w:rsidRPr="00281671">
        <w:rPr>
          <w:rFonts w:ascii="Tahoma" w:hAnsi="Tahoma" w:cs="Tahoma"/>
          <w:b/>
        </w:rPr>
        <w:t xml:space="preserve"> </w:t>
      </w:r>
      <w:r w:rsidRPr="00281671">
        <w:rPr>
          <w:rFonts w:ascii="Tahoma" w:hAnsi="Tahoma" w:cs="Tahoma"/>
        </w:rPr>
        <w:t xml:space="preserve">declaro bajo juramento: </w:t>
      </w:r>
    </w:p>
    <w:p w:rsidR="00844F15" w:rsidRPr="00281671" w:rsidRDefault="00844F15" w:rsidP="00844F15">
      <w:pPr>
        <w:pStyle w:val="Textoindependiente"/>
        <w:ind w:left="705" w:hanging="705"/>
        <w:jc w:val="both"/>
        <w:rPr>
          <w:rFonts w:ascii="Tahoma" w:hAnsi="Tahoma" w:cs="Tahoma"/>
        </w:rPr>
      </w:pPr>
    </w:p>
    <w:p w:rsidR="00844F15" w:rsidRPr="00281671" w:rsidRDefault="00844F15" w:rsidP="00844F15">
      <w:pPr>
        <w:pStyle w:val="Textoindependiente"/>
        <w:ind w:left="284" w:hanging="284"/>
        <w:jc w:val="both"/>
        <w:rPr>
          <w:rFonts w:ascii="Tahoma" w:hAnsi="Tahoma" w:cs="Tahoma"/>
        </w:rPr>
      </w:pPr>
      <w:r w:rsidRPr="00281671">
        <w:rPr>
          <w:rFonts w:ascii="Tahoma" w:hAnsi="Tahoma" w:cs="Tahoma"/>
        </w:rPr>
        <w:t>1.-</w:t>
      </w:r>
      <w:r w:rsidRPr="00281671">
        <w:rPr>
          <w:rFonts w:ascii="Tahoma" w:hAnsi="Tahoma" w:cs="Tahoma"/>
        </w:rPr>
        <w:tab/>
        <w:t xml:space="preserve">No tengo impedimento para participar en el proceso de selección ni para contratar con el Estado, conforme al Art. 10º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w:t>
      </w:r>
    </w:p>
    <w:p w:rsidR="00844F15" w:rsidRPr="00281671" w:rsidRDefault="00844F15" w:rsidP="00844F15">
      <w:pPr>
        <w:pStyle w:val="Textoindependiente"/>
        <w:ind w:left="284" w:hanging="284"/>
        <w:jc w:val="both"/>
        <w:rPr>
          <w:rFonts w:ascii="Tahoma" w:hAnsi="Tahoma" w:cs="Tahoma"/>
        </w:rPr>
      </w:pPr>
    </w:p>
    <w:p w:rsidR="00844F15" w:rsidRPr="00281671" w:rsidRDefault="00844F15" w:rsidP="00844F15">
      <w:pPr>
        <w:pStyle w:val="Textoindependiente"/>
        <w:ind w:left="284" w:hanging="284"/>
        <w:jc w:val="both"/>
        <w:rPr>
          <w:rFonts w:ascii="Tahoma" w:hAnsi="Tahoma" w:cs="Tahoma"/>
        </w:rPr>
      </w:pPr>
      <w:r w:rsidRPr="00281671">
        <w:rPr>
          <w:rFonts w:ascii="Tahoma" w:hAnsi="Tahoma" w:cs="Tahoma"/>
        </w:rPr>
        <w:t>2.-</w:t>
      </w:r>
      <w:r w:rsidRPr="00281671">
        <w:rPr>
          <w:rFonts w:ascii="Tahoma" w:hAnsi="Tahoma" w:cs="Tahoma"/>
        </w:rPr>
        <w:tab/>
        <w:t>Conozco, acepto y me someto a las Bases, condiciones y procedimientos del proceso de selección.</w:t>
      </w:r>
    </w:p>
    <w:p w:rsidR="00512F54" w:rsidRPr="00281671" w:rsidRDefault="00512F54" w:rsidP="00512F54">
      <w:pPr>
        <w:pStyle w:val="Textoindependiente"/>
        <w:ind w:left="284" w:hanging="284"/>
        <w:jc w:val="both"/>
        <w:rPr>
          <w:rFonts w:ascii="Tahoma" w:hAnsi="Tahoma" w:cs="Tahoma"/>
        </w:rPr>
      </w:pPr>
    </w:p>
    <w:p w:rsidR="00512F54" w:rsidRPr="00281671" w:rsidRDefault="00512F54" w:rsidP="00512F54">
      <w:pPr>
        <w:pStyle w:val="Textoindependiente"/>
        <w:ind w:left="284" w:hanging="284"/>
        <w:jc w:val="both"/>
        <w:rPr>
          <w:rFonts w:ascii="Tahoma" w:hAnsi="Tahoma" w:cs="Tahoma"/>
        </w:rPr>
      </w:pPr>
      <w:r w:rsidRPr="00281671">
        <w:rPr>
          <w:rFonts w:ascii="Tahoma" w:hAnsi="Tahoma" w:cs="Tahoma"/>
        </w:rPr>
        <w:t>3.-</w:t>
      </w:r>
      <w:r w:rsidRPr="00281671">
        <w:rPr>
          <w:rFonts w:ascii="Tahoma" w:hAnsi="Tahoma" w:cs="Tahoma"/>
        </w:rPr>
        <w:tab/>
        <w:t>Soy responsable de la veracidad de los documentos e información que presento a efectos del presente proceso de selección.</w:t>
      </w:r>
    </w:p>
    <w:p w:rsidR="00512F54" w:rsidRPr="00281671" w:rsidRDefault="00512F54" w:rsidP="00512F54">
      <w:pPr>
        <w:pStyle w:val="Textoindependiente"/>
        <w:ind w:left="284" w:hanging="284"/>
        <w:jc w:val="both"/>
        <w:rPr>
          <w:rFonts w:ascii="Tahoma" w:hAnsi="Tahoma" w:cs="Tahoma"/>
        </w:rPr>
      </w:pPr>
    </w:p>
    <w:p w:rsidR="00512F54" w:rsidRPr="00281671" w:rsidRDefault="00512F54" w:rsidP="00512F54">
      <w:pPr>
        <w:pStyle w:val="Textoindependiente"/>
        <w:ind w:left="284" w:hanging="284"/>
        <w:jc w:val="both"/>
        <w:rPr>
          <w:rFonts w:ascii="Tahoma" w:hAnsi="Tahoma" w:cs="Tahoma"/>
        </w:rPr>
      </w:pPr>
      <w:r w:rsidRPr="00281671">
        <w:rPr>
          <w:rFonts w:ascii="Tahoma" w:hAnsi="Tahoma" w:cs="Tahoma"/>
        </w:rPr>
        <w:t>4.-</w:t>
      </w:r>
      <w:r w:rsidRPr="00281671">
        <w:rPr>
          <w:rFonts w:ascii="Tahoma" w:hAnsi="Tahoma" w:cs="Tahoma"/>
        </w:rPr>
        <w:tab/>
        <w:t xml:space="preserve">Me comprometo a mantener mi oferta durante el proceso de selección y a suscribir el contrato, en caso de resultar favorecido con </w:t>
      </w:r>
      <w:smartTag w:uri="urn:schemas-microsoft-com:office:smarttags" w:element="PersonName">
        <w:smartTagPr>
          <w:attr w:name="ProductID" w:val="la Buena Pro."/>
        </w:smartTagPr>
        <w:r w:rsidRPr="00281671">
          <w:rPr>
            <w:rFonts w:ascii="Tahoma" w:hAnsi="Tahoma" w:cs="Tahoma"/>
          </w:rPr>
          <w:t>la Buena Pro.</w:t>
        </w:r>
      </w:smartTag>
    </w:p>
    <w:p w:rsidR="00844F15" w:rsidRPr="00281671" w:rsidRDefault="00844F15" w:rsidP="00844F15">
      <w:pPr>
        <w:pStyle w:val="Textoindependiente"/>
        <w:ind w:left="284" w:hanging="284"/>
        <w:jc w:val="both"/>
        <w:rPr>
          <w:rFonts w:ascii="Tahoma" w:hAnsi="Tahoma" w:cs="Tahoma"/>
        </w:rPr>
      </w:pPr>
    </w:p>
    <w:p w:rsidR="00844F15" w:rsidRPr="00281671" w:rsidRDefault="00844F15" w:rsidP="00844F15">
      <w:pPr>
        <w:pStyle w:val="Textoindependiente"/>
        <w:ind w:left="284" w:hanging="284"/>
        <w:jc w:val="both"/>
        <w:rPr>
          <w:rFonts w:ascii="Tahoma" w:hAnsi="Tahoma" w:cs="Tahoma"/>
        </w:rPr>
      </w:pPr>
      <w:r w:rsidRPr="00281671">
        <w:rPr>
          <w:rFonts w:ascii="Tahoma" w:hAnsi="Tahoma" w:cs="Tahoma"/>
        </w:rPr>
        <w:t>5.-</w:t>
      </w:r>
      <w:r w:rsidRPr="00281671">
        <w:rPr>
          <w:rFonts w:ascii="Tahoma" w:hAnsi="Tahoma" w:cs="Tahoma"/>
        </w:rPr>
        <w:tab/>
        <w:t xml:space="preserve">Conozco las sanciones contenidas en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y su Reglamento, así como en </w:t>
      </w:r>
      <w:smartTag w:uri="urn:schemas-microsoft-com:office:smarttags" w:element="PersonName">
        <w:smartTagPr>
          <w:attr w:name="ProductID" w:val="la Ley N"/>
        </w:smartTagPr>
        <w:r w:rsidRPr="00281671">
          <w:rPr>
            <w:rFonts w:ascii="Tahoma" w:hAnsi="Tahoma" w:cs="Tahoma"/>
          </w:rPr>
          <w:t>la Ley N</w:t>
        </w:r>
      </w:smartTag>
      <w:r w:rsidRPr="00281671">
        <w:rPr>
          <w:rFonts w:ascii="Tahoma" w:hAnsi="Tahoma" w:cs="Tahoma"/>
        </w:rPr>
        <w:t xml:space="preserve">° 27444, Ley del Procedimiento Administrativo General. </w:t>
      </w:r>
    </w:p>
    <w:p w:rsidR="00844F15" w:rsidRPr="00281671" w:rsidRDefault="00844F15" w:rsidP="00844F15">
      <w:pPr>
        <w:pStyle w:val="Textoindependiente"/>
        <w:jc w:val="both"/>
        <w:rPr>
          <w:rFonts w:ascii="Tahoma" w:hAnsi="Tahoma" w:cs="Tahoma"/>
        </w:rPr>
      </w:pPr>
    </w:p>
    <w:p w:rsidR="00844F15" w:rsidRPr="00281671" w:rsidRDefault="00844F15" w:rsidP="00844F15">
      <w:pPr>
        <w:pStyle w:val="Textoindependiente"/>
        <w:jc w:val="both"/>
        <w:rPr>
          <w:rFonts w:ascii="Tahoma" w:hAnsi="Tahoma" w:cs="Tahoma"/>
          <w:b/>
        </w:rPr>
      </w:pPr>
    </w:p>
    <w:p w:rsidR="00844F15" w:rsidRPr="00281671" w:rsidRDefault="00844F15" w:rsidP="00844F15">
      <w:pPr>
        <w:pStyle w:val="Textoindependiente"/>
        <w:jc w:val="both"/>
        <w:rPr>
          <w:rFonts w:ascii="Tahoma" w:hAnsi="Tahoma" w:cs="Tahoma"/>
          <w:b/>
        </w:rPr>
      </w:pPr>
    </w:p>
    <w:p w:rsidR="00844F15" w:rsidRPr="00281671" w:rsidRDefault="001F09BB" w:rsidP="00844F15">
      <w:pPr>
        <w:pStyle w:val="Textoindependiente"/>
        <w:jc w:val="both"/>
        <w:rPr>
          <w:rFonts w:ascii="Tahoma" w:hAnsi="Tahoma" w:cs="Tahoma"/>
          <w:bCs/>
        </w:rPr>
      </w:pPr>
      <w:r>
        <w:rPr>
          <w:rFonts w:ascii="Tahoma" w:hAnsi="Tahoma" w:cs="Tahoma"/>
          <w:bCs/>
        </w:rPr>
        <w:t>Callao</w:t>
      </w:r>
      <w:r w:rsidR="00844F15" w:rsidRPr="00281671">
        <w:rPr>
          <w:rFonts w:ascii="Tahoma" w:hAnsi="Tahoma" w:cs="Tahoma"/>
          <w:bCs/>
        </w:rPr>
        <w:t xml:space="preserve">, …………………………………..        </w:t>
      </w:r>
    </w:p>
    <w:p w:rsidR="00844F15" w:rsidRPr="00281671" w:rsidRDefault="00844F15" w:rsidP="00844F15">
      <w:pPr>
        <w:ind w:left="2124"/>
        <w:jc w:val="both"/>
        <w:rPr>
          <w:rFonts w:ascii="Tahoma" w:hAnsi="Tahoma" w:cs="Tahoma"/>
          <w:b/>
        </w:rPr>
      </w:pPr>
    </w:p>
    <w:p w:rsidR="00844F15" w:rsidRPr="00281671" w:rsidRDefault="00844F15" w:rsidP="00844F15">
      <w:pPr>
        <w:ind w:left="2124"/>
        <w:jc w:val="both"/>
        <w:rPr>
          <w:rFonts w:ascii="Tahoma" w:hAnsi="Tahoma" w:cs="Tahoma"/>
          <w:b/>
        </w:rPr>
      </w:pPr>
    </w:p>
    <w:p w:rsidR="00844F15" w:rsidRPr="00281671" w:rsidRDefault="00844F15" w:rsidP="00844F15">
      <w:pPr>
        <w:ind w:left="2124"/>
        <w:jc w:val="both"/>
        <w:rPr>
          <w:rFonts w:ascii="Tahoma" w:hAnsi="Tahoma" w:cs="Tahoma"/>
          <w:b/>
        </w:rPr>
      </w:pPr>
    </w:p>
    <w:p w:rsidR="00844F15" w:rsidRPr="00281671" w:rsidRDefault="00844F15" w:rsidP="00844F15">
      <w:pPr>
        <w:ind w:left="2124"/>
        <w:jc w:val="both"/>
        <w:rPr>
          <w:rFonts w:ascii="Tahoma" w:hAnsi="Tahoma" w:cs="Tahoma"/>
          <w:b/>
        </w:rPr>
      </w:pPr>
    </w:p>
    <w:p w:rsidR="00844F15" w:rsidRPr="00281671" w:rsidRDefault="00844F15" w:rsidP="00844F15">
      <w:pPr>
        <w:ind w:left="2124"/>
        <w:jc w:val="both"/>
        <w:rPr>
          <w:rFonts w:ascii="Tahoma" w:hAnsi="Tahoma" w:cs="Tahoma"/>
          <w:b/>
        </w:rPr>
      </w:pPr>
      <w:r w:rsidRPr="00281671">
        <w:rPr>
          <w:rFonts w:ascii="Tahoma" w:hAnsi="Tahoma" w:cs="Tahoma"/>
          <w:b/>
        </w:rPr>
        <w:t xml:space="preserve">   </w:t>
      </w:r>
    </w:p>
    <w:p w:rsidR="00844F15" w:rsidRPr="00281671" w:rsidRDefault="00844F15" w:rsidP="00844F15">
      <w:pPr>
        <w:jc w:val="center"/>
        <w:rPr>
          <w:rFonts w:ascii="Tahoma" w:hAnsi="Tahoma" w:cs="Tahoma"/>
          <w:b/>
        </w:rPr>
      </w:pPr>
      <w:r w:rsidRPr="00281671">
        <w:rPr>
          <w:rFonts w:ascii="Tahoma" w:hAnsi="Tahoma" w:cs="Tahoma"/>
          <w:b/>
        </w:rPr>
        <w:t>………………………….………………………..</w:t>
      </w:r>
    </w:p>
    <w:p w:rsidR="00844F15" w:rsidRPr="00281671" w:rsidRDefault="00844F15" w:rsidP="00844F15">
      <w:pPr>
        <w:jc w:val="center"/>
        <w:rPr>
          <w:rFonts w:ascii="Tahoma" w:hAnsi="Tahoma" w:cs="Tahoma"/>
          <w:b/>
        </w:rPr>
      </w:pPr>
      <w:r w:rsidRPr="00281671">
        <w:rPr>
          <w:rFonts w:ascii="Tahoma" w:hAnsi="Tahoma" w:cs="Tahoma"/>
          <w:b/>
        </w:rPr>
        <w:t>Firma y sello del representante legal</w:t>
      </w:r>
    </w:p>
    <w:p w:rsidR="00844F15" w:rsidRPr="00281671" w:rsidRDefault="00844F15" w:rsidP="00844F15">
      <w:pPr>
        <w:jc w:val="center"/>
        <w:rPr>
          <w:rFonts w:ascii="Tahoma" w:hAnsi="Tahoma" w:cs="Tahoma"/>
          <w:b/>
        </w:rPr>
      </w:pPr>
      <w:r w:rsidRPr="00281671">
        <w:rPr>
          <w:rFonts w:ascii="Tahoma" w:hAnsi="Tahoma" w:cs="Tahoma"/>
          <w:b/>
        </w:rPr>
        <w:t>Nombre / Razón social del postor</w:t>
      </w:r>
    </w:p>
    <w:p w:rsidR="00844F15" w:rsidRDefault="00844F15" w:rsidP="00844F15">
      <w:pPr>
        <w:ind w:left="2124"/>
        <w:jc w:val="both"/>
        <w:rPr>
          <w:rFonts w:ascii="Tahoma" w:hAnsi="Tahoma" w:cs="Tahoma"/>
          <w:b/>
        </w:rPr>
      </w:pPr>
    </w:p>
    <w:p w:rsidR="00844F15" w:rsidRDefault="00844F15" w:rsidP="00844F15">
      <w:pPr>
        <w:jc w:val="center"/>
        <w:rPr>
          <w:rFonts w:ascii="Tahoma" w:hAnsi="Tahoma" w:cs="Tahoma"/>
          <w:b/>
        </w:rPr>
      </w:pPr>
    </w:p>
    <w:p w:rsidR="00F545C9" w:rsidRDefault="00F545C9" w:rsidP="00844F15">
      <w:pPr>
        <w:jc w:val="center"/>
        <w:rPr>
          <w:rFonts w:ascii="Tahoma" w:hAnsi="Tahoma" w:cs="Tahoma"/>
          <w:b/>
        </w:rPr>
      </w:pPr>
    </w:p>
    <w:p w:rsidR="009A6ED3" w:rsidRDefault="009A6ED3" w:rsidP="00844F15">
      <w:pPr>
        <w:jc w:val="center"/>
        <w:rPr>
          <w:rFonts w:ascii="Tahoma" w:hAnsi="Tahoma" w:cs="Tahoma"/>
          <w:b/>
        </w:rPr>
      </w:pPr>
    </w:p>
    <w:p w:rsidR="009A6ED3" w:rsidRDefault="009A6ED3" w:rsidP="00844F15">
      <w:pPr>
        <w:jc w:val="center"/>
        <w:rPr>
          <w:rFonts w:ascii="Tahoma" w:hAnsi="Tahoma" w:cs="Tahoma"/>
          <w:b/>
        </w:rPr>
      </w:pPr>
    </w:p>
    <w:p w:rsidR="009A6ED3" w:rsidRDefault="009A6ED3" w:rsidP="00844F15">
      <w:pPr>
        <w:jc w:val="center"/>
        <w:rPr>
          <w:rFonts w:ascii="Tahoma" w:hAnsi="Tahoma" w:cs="Tahoma"/>
          <w:b/>
        </w:rPr>
      </w:pPr>
    </w:p>
    <w:p w:rsidR="00F545C9" w:rsidRPr="00281671" w:rsidRDefault="00F545C9" w:rsidP="00844F15">
      <w:pPr>
        <w:jc w:val="center"/>
        <w:rPr>
          <w:rFonts w:ascii="Tahoma" w:hAnsi="Tahoma" w:cs="Tahoma"/>
          <w:b/>
        </w:rPr>
      </w:pPr>
    </w:p>
    <w:p w:rsidR="001F09BB" w:rsidRDefault="001F09BB"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r w:rsidRPr="00281671">
        <w:rPr>
          <w:rFonts w:ascii="Tahoma" w:hAnsi="Tahoma" w:cs="Tahoma"/>
          <w:b/>
        </w:rPr>
        <w:t>ANEXO N° 04</w:t>
      </w:r>
    </w:p>
    <w:p w:rsidR="00844F15" w:rsidRPr="00281671" w:rsidRDefault="00844F15" w:rsidP="00844F15">
      <w:pPr>
        <w:pStyle w:val="Textoindependiente"/>
        <w:jc w:val="center"/>
        <w:rPr>
          <w:rFonts w:ascii="Tahoma" w:hAnsi="Tahoma" w:cs="Tahoma"/>
        </w:rPr>
      </w:pPr>
    </w:p>
    <w:p w:rsidR="00844F15" w:rsidRPr="00281671" w:rsidRDefault="00844F15" w:rsidP="00844F15">
      <w:pPr>
        <w:pStyle w:val="Textoindependiente"/>
        <w:jc w:val="center"/>
        <w:rPr>
          <w:rFonts w:ascii="Tahoma" w:hAnsi="Tahoma" w:cs="Tahoma"/>
          <w:b/>
        </w:rPr>
      </w:pPr>
      <w:r w:rsidRPr="00281671">
        <w:rPr>
          <w:rFonts w:ascii="Tahoma" w:hAnsi="Tahoma" w:cs="Tahoma"/>
          <w:b/>
        </w:rPr>
        <w:t>PROMESA FORMAL DE CONSORCIO</w:t>
      </w:r>
    </w:p>
    <w:p w:rsidR="00844F15" w:rsidRPr="00281671" w:rsidRDefault="00844F15" w:rsidP="00844F15">
      <w:pPr>
        <w:pStyle w:val="Textoindependiente"/>
        <w:jc w:val="center"/>
        <w:rPr>
          <w:rFonts w:ascii="Tahoma" w:hAnsi="Tahoma" w:cs="Tahoma"/>
          <w:b/>
        </w:rPr>
      </w:pPr>
      <w:r w:rsidRPr="00281671">
        <w:rPr>
          <w:rFonts w:ascii="Tahoma" w:hAnsi="Tahoma" w:cs="Tahoma"/>
          <w:b/>
        </w:rPr>
        <w:t>(Sólo para el caso en que un consorcio se presente como postor)</w:t>
      </w:r>
    </w:p>
    <w:p w:rsidR="00844F15" w:rsidRPr="00281671" w:rsidRDefault="00844F15" w:rsidP="00844F15">
      <w:pPr>
        <w:pStyle w:val="Textoindependiente"/>
        <w:rPr>
          <w:rFonts w:ascii="Tahoma" w:hAnsi="Tahoma" w:cs="Tahoma"/>
        </w:rPr>
      </w:pPr>
    </w:p>
    <w:p w:rsidR="00844F15" w:rsidRPr="00281671" w:rsidRDefault="00844F15" w:rsidP="00844F15">
      <w:pPr>
        <w:pStyle w:val="Textoindependiente"/>
        <w:jc w:val="left"/>
        <w:rPr>
          <w:rFonts w:ascii="Tahoma" w:hAnsi="Tahoma" w:cs="Tahoma"/>
        </w:rPr>
      </w:pPr>
    </w:p>
    <w:p w:rsidR="00844F15" w:rsidRPr="00281671" w:rsidRDefault="00844F15" w:rsidP="00844F15">
      <w:pPr>
        <w:pStyle w:val="Textoindependiente"/>
        <w:jc w:val="left"/>
        <w:rPr>
          <w:rFonts w:ascii="Tahoma" w:hAnsi="Tahoma" w:cs="Tahoma"/>
        </w:rPr>
      </w:pPr>
    </w:p>
    <w:p w:rsidR="00844F15" w:rsidRPr="00281671" w:rsidRDefault="00844F15" w:rsidP="00844F15">
      <w:pPr>
        <w:jc w:val="both"/>
        <w:rPr>
          <w:rFonts w:ascii="Tahoma" w:hAnsi="Tahoma" w:cs="Tahoma"/>
        </w:rPr>
      </w:pPr>
      <w:r w:rsidRPr="00281671">
        <w:rPr>
          <w:rFonts w:ascii="Tahoma" w:hAnsi="Tahoma" w:cs="Tahoma"/>
        </w:rPr>
        <w:t>Señores</w:t>
      </w:r>
    </w:p>
    <w:p w:rsidR="00844F15" w:rsidRPr="00281671" w:rsidRDefault="00844F15" w:rsidP="00844F15">
      <w:pPr>
        <w:rPr>
          <w:rFonts w:ascii="Tahoma" w:hAnsi="Tahoma" w:cs="Tahoma"/>
          <w:b/>
        </w:rPr>
      </w:pPr>
      <w:r w:rsidRPr="00281671">
        <w:rPr>
          <w:rFonts w:ascii="Tahoma" w:hAnsi="Tahoma" w:cs="Tahoma"/>
          <w:b/>
        </w:rPr>
        <w:t xml:space="preserve">COMITÉ ESPECIAL </w:t>
      </w:r>
    </w:p>
    <w:p w:rsidR="00844F15" w:rsidRPr="00281671" w:rsidRDefault="00844F15" w:rsidP="00844F15">
      <w:pPr>
        <w:jc w:val="both"/>
        <w:rPr>
          <w:rFonts w:ascii="Tahoma" w:hAnsi="Tahoma" w:cs="Tahoma"/>
          <w:b/>
        </w:rPr>
      </w:pPr>
      <w:r w:rsidRPr="00281671">
        <w:rPr>
          <w:rFonts w:ascii="Tahoma" w:hAnsi="Tahoma" w:cs="Tahoma"/>
          <w:b/>
          <w:color w:val="000000"/>
        </w:rPr>
        <w:t>ADJUDICACIÓN DIRECTA</w:t>
      </w:r>
      <w:r w:rsidR="006010A3" w:rsidRPr="00281671">
        <w:rPr>
          <w:rFonts w:ascii="Tahoma" w:hAnsi="Tahoma" w:cs="Tahoma"/>
          <w:b/>
        </w:rPr>
        <w:t xml:space="preserve"> SELECTIV</w:t>
      </w:r>
      <w:r w:rsidRPr="00281671">
        <w:rPr>
          <w:rFonts w:ascii="Tahoma" w:hAnsi="Tahoma" w:cs="Tahoma"/>
          <w:b/>
        </w:rPr>
        <w:t>A Nº ………….</w:t>
      </w:r>
    </w:p>
    <w:p w:rsidR="00844F15" w:rsidRPr="00281671" w:rsidRDefault="00844F15" w:rsidP="00844F15">
      <w:pPr>
        <w:jc w:val="both"/>
        <w:rPr>
          <w:rFonts w:ascii="Tahoma" w:hAnsi="Tahoma" w:cs="Tahoma"/>
        </w:rPr>
      </w:pPr>
      <w:r w:rsidRPr="00281671">
        <w:rPr>
          <w:rFonts w:ascii="Tahoma" w:hAnsi="Tahoma" w:cs="Tahoma"/>
        </w:rPr>
        <w:t>Presente.-</w:t>
      </w: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r w:rsidRPr="00281671">
        <w:rPr>
          <w:rFonts w:ascii="Tahoma" w:hAnsi="Tahoma" w:cs="Tahoma"/>
        </w:rPr>
        <w:t>De nuestra consideración,</w:t>
      </w: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r w:rsidRPr="00281671">
        <w:rPr>
          <w:rFonts w:ascii="Tahoma" w:hAnsi="Tahoma" w:cs="Tahoma"/>
        </w:rPr>
        <w:t xml:space="preserve">Los suscritos declaramos expresamente que hemos convenido en forma irrevocable durante el lapso que dure el proceso de selección, para presentar una propuesta conjunta en </w:t>
      </w:r>
      <w:smartTag w:uri="urn:schemas-microsoft-com:office:smarttags" w:element="PersonName">
        <w:smartTagPr>
          <w:attr w:name="ProductID" w:val="la ADJUDICACIￓN DIRECTA"/>
        </w:smartTagPr>
        <w:r w:rsidRPr="00281671">
          <w:rPr>
            <w:rFonts w:ascii="Tahoma" w:hAnsi="Tahoma" w:cs="Tahoma"/>
          </w:rPr>
          <w:t xml:space="preserve">la </w:t>
        </w:r>
        <w:r w:rsidRPr="00281671">
          <w:rPr>
            <w:rFonts w:ascii="Tahoma" w:hAnsi="Tahoma" w:cs="Tahoma"/>
            <w:b/>
            <w:color w:val="000000"/>
          </w:rPr>
          <w:t>ADJUDICACIÓN DIRECTA</w:t>
        </w:r>
      </w:smartTag>
      <w:r w:rsidR="00C873FE" w:rsidRPr="00281671">
        <w:rPr>
          <w:rFonts w:ascii="Tahoma" w:hAnsi="Tahoma" w:cs="Tahoma"/>
          <w:b/>
        </w:rPr>
        <w:t xml:space="preserve"> SELECTIV</w:t>
      </w:r>
      <w:r w:rsidRPr="00281671">
        <w:rPr>
          <w:rFonts w:ascii="Tahoma" w:hAnsi="Tahoma" w:cs="Tahoma"/>
          <w:b/>
        </w:rPr>
        <w:t>A N° ………………………..</w:t>
      </w:r>
      <w:r w:rsidRPr="00281671">
        <w:rPr>
          <w:rFonts w:ascii="Tahoma" w:hAnsi="Tahoma" w:cs="Tahoma"/>
        </w:rPr>
        <w:t>, responsabilizándonos solidariamente por todas las acciones y omisiones que provengan del citado proceso.</w:t>
      </w:r>
    </w:p>
    <w:p w:rsidR="00844F15" w:rsidRPr="00281671" w:rsidRDefault="00844F15" w:rsidP="00844F15">
      <w:pPr>
        <w:jc w:val="both"/>
        <w:rPr>
          <w:rFonts w:ascii="Tahoma" w:hAnsi="Tahoma" w:cs="Tahoma"/>
        </w:rPr>
      </w:pPr>
    </w:p>
    <w:p w:rsidR="00F32A79" w:rsidRPr="00281671" w:rsidRDefault="00F32A79" w:rsidP="00F32A79">
      <w:pPr>
        <w:jc w:val="both"/>
        <w:rPr>
          <w:rFonts w:ascii="Tahoma" w:hAnsi="Tahoma" w:cs="Tahoma"/>
        </w:rPr>
      </w:pPr>
      <w:r w:rsidRPr="00281671">
        <w:rPr>
          <w:rFonts w:ascii="Tahoma" w:hAnsi="Tahoma" w:cs="Tahoma"/>
        </w:rPr>
        <w:t xml:space="preserve">Asimismo, en caso de obtener la buena pro, nos comprometemos a formalizar el contrato de consorcio, de conformidad con lo establecido por el artículo 141º del Reglamento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de Contrataciones del Estado.</w:t>
      </w: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r w:rsidRPr="00281671">
        <w:rPr>
          <w:rFonts w:ascii="Tahoma" w:hAnsi="Tahoma" w:cs="Tahoma"/>
        </w:rPr>
        <w:t>Designamos al Sr. ..................................................................................., identificado con D.N.I. Nº…………………….. como representante legal común del Consorcio, para efectos de participar en todas las etapas del proceso de selección y formalizar la contratación correspondiente. Adicionalmente, fijamos nuestro domicilio legal común en.........................................</w:t>
      </w: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r w:rsidRPr="00281671">
        <w:rPr>
          <w:rFonts w:ascii="Tahoma" w:hAnsi="Tahoma" w:cs="Tahoma"/>
        </w:rPr>
        <w:t>OBLIGACIONES DE ……..:</w:t>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t>% Participación</w:t>
      </w:r>
    </w:p>
    <w:p w:rsidR="00844F15" w:rsidRPr="00281671" w:rsidRDefault="00844F15" w:rsidP="00844F15">
      <w:pPr>
        <w:numPr>
          <w:ilvl w:val="0"/>
          <w:numId w:val="6"/>
        </w:numPr>
        <w:suppressAutoHyphens/>
        <w:jc w:val="both"/>
        <w:rPr>
          <w:rFonts w:ascii="Tahoma" w:hAnsi="Tahoma" w:cs="Tahoma"/>
        </w:rPr>
      </w:pPr>
    </w:p>
    <w:p w:rsidR="00844F15" w:rsidRPr="00281671" w:rsidRDefault="00844F15" w:rsidP="00844F15">
      <w:pPr>
        <w:numPr>
          <w:ilvl w:val="0"/>
          <w:numId w:val="6"/>
        </w:numPr>
        <w:suppressAutoHyphens/>
        <w:jc w:val="both"/>
        <w:rPr>
          <w:rFonts w:ascii="Tahoma" w:hAnsi="Tahoma" w:cs="Tahoma"/>
        </w:rPr>
      </w:pP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r w:rsidRPr="00281671">
        <w:rPr>
          <w:rFonts w:ascii="Tahoma" w:hAnsi="Tahoma" w:cs="Tahoma"/>
        </w:rPr>
        <w:t>OBLIGACIONES DE ……:</w:t>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t>% Participación</w:t>
      </w:r>
    </w:p>
    <w:p w:rsidR="00844F15" w:rsidRPr="00281671" w:rsidRDefault="00844F15" w:rsidP="00844F15">
      <w:pPr>
        <w:numPr>
          <w:ilvl w:val="0"/>
          <w:numId w:val="6"/>
        </w:numPr>
        <w:suppressAutoHyphens/>
        <w:jc w:val="both"/>
        <w:rPr>
          <w:rFonts w:ascii="Tahoma" w:hAnsi="Tahoma" w:cs="Tahoma"/>
        </w:rPr>
      </w:pPr>
    </w:p>
    <w:p w:rsidR="00844F15" w:rsidRPr="00281671" w:rsidRDefault="00844F15" w:rsidP="00844F15">
      <w:pPr>
        <w:numPr>
          <w:ilvl w:val="0"/>
          <w:numId w:val="6"/>
        </w:numPr>
        <w:suppressAutoHyphens/>
        <w:jc w:val="both"/>
        <w:rPr>
          <w:rFonts w:ascii="Tahoma" w:hAnsi="Tahoma" w:cs="Tahoma"/>
        </w:rPr>
      </w:pPr>
    </w:p>
    <w:p w:rsidR="00844F15" w:rsidRPr="00281671" w:rsidRDefault="00844F15" w:rsidP="00844F15">
      <w:pPr>
        <w:ind w:left="2832"/>
        <w:jc w:val="both"/>
        <w:rPr>
          <w:rFonts w:ascii="Tahoma" w:hAnsi="Tahoma" w:cs="Tahoma"/>
        </w:rPr>
      </w:pPr>
    </w:p>
    <w:p w:rsidR="00844F15" w:rsidRPr="00281671" w:rsidRDefault="00844F15" w:rsidP="00844F15">
      <w:pPr>
        <w:ind w:left="2832"/>
        <w:jc w:val="both"/>
        <w:rPr>
          <w:rFonts w:ascii="Tahoma" w:hAnsi="Tahoma" w:cs="Tahoma"/>
        </w:rPr>
      </w:pPr>
    </w:p>
    <w:p w:rsidR="00844F15" w:rsidRPr="00281671" w:rsidRDefault="00844F15" w:rsidP="00844F15">
      <w:pPr>
        <w:ind w:left="2832"/>
        <w:jc w:val="both"/>
        <w:rPr>
          <w:rFonts w:ascii="Tahoma" w:hAnsi="Tahoma" w:cs="Tahoma"/>
        </w:rPr>
      </w:pPr>
    </w:p>
    <w:p w:rsidR="00844F15" w:rsidRPr="00281671" w:rsidRDefault="001F09BB" w:rsidP="00844F15">
      <w:pPr>
        <w:jc w:val="both"/>
        <w:rPr>
          <w:rFonts w:ascii="Tahoma" w:hAnsi="Tahoma" w:cs="Tahoma"/>
        </w:rPr>
      </w:pPr>
      <w:r>
        <w:rPr>
          <w:rFonts w:ascii="Tahoma" w:hAnsi="Tahoma" w:cs="Tahoma"/>
        </w:rPr>
        <w:t>Callao</w:t>
      </w:r>
      <w:r w:rsidR="00844F15" w:rsidRPr="00281671">
        <w:rPr>
          <w:rFonts w:ascii="Tahoma" w:hAnsi="Tahoma" w:cs="Tahoma"/>
        </w:rPr>
        <w:t>, ……………………..</w:t>
      </w: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p>
    <w:p w:rsidR="00844F15" w:rsidRPr="00281671" w:rsidRDefault="00844F15" w:rsidP="00844F15">
      <w:pPr>
        <w:pStyle w:val="Textoindependiente"/>
        <w:jc w:val="both"/>
        <w:rPr>
          <w:rFonts w:ascii="Tahoma" w:hAnsi="Tahoma" w:cs="Tahoma"/>
        </w:rPr>
      </w:pPr>
      <w:r w:rsidRPr="00281671">
        <w:rPr>
          <w:rFonts w:ascii="Tahoma" w:hAnsi="Tahoma" w:cs="Tahoma"/>
        </w:rPr>
        <w:t xml:space="preserve">  </w:t>
      </w:r>
      <w:r w:rsidRPr="00281671">
        <w:rPr>
          <w:rFonts w:ascii="Tahoma" w:hAnsi="Tahoma" w:cs="Tahoma"/>
        </w:rPr>
        <w:tab/>
      </w:r>
      <w:r w:rsidRPr="00281671">
        <w:rPr>
          <w:rFonts w:ascii="Tahoma" w:hAnsi="Tahoma" w:cs="Tahoma"/>
        </w:rPr>
        <w:tab/>
        <w:t xml:space="preserve">         </w:t>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t>…………………………………………..                                    …..………………………………….</w:t>
      </w:r>
    </w:p>
    <w:p w:rsidR="00844F15" w:rsidRPr="00281671" w:rsidRDefault="00844F15" w:rsidP="00844F15">
      <w:pPr>
        <w:pStyle w:val="Textoindependiente"/>
        <w:ind w:firstLine="708"/>
        <w:jc w:val="left"/>
        <w:rPr>
          <w:rFonts w:ascii="Tahoma" w:hAnsi="Tahoma" w:cs="Tahoma"/>
        </w:rPr>
      </w:pPr>
      <w:r w:rsidRPr="00281671">
        <w:rPr>
          <w:rFonts w:ascii="Tahoma" w:hAnsi="Tahoma" w:cs="Tahoma"/>
        </w:rPr>
        <w:t>Nombre, firma, sello y DNI del</w:t>
      </w:r>
      <w:r w:rsidRPr="00281671">
        <w:rPr>
          <w:rFonts w:ascii="Tahoma" w:hAnsi="Tahoma" w:cs="Tahoma"/>
        </w:rPr>
        <w:tab/>
      </w:r>
      <w:r w:rsidRPr="00281671">
        <w:rPr>
          <w:rFonts w:ascii="Tahoma" w:hAnsi="Tahoma" w:cs="Tahoma"/>
        </w:rPr>
        <w:tab/>
      </w:r>
      <w:r w:rsidRPr="00281671">
        <w:rPr>
          <w:rFonts w:ascii="Tahoma" w:hAnsi="Tahoma" w:cs="Tahoma"/>
        </w:rPr>
        <w:tab/>
      </w:r>
      <w:r w:rsidRPr="00281671">
        <w:rPr>
          <w:rFonts w:ascii="Tahoma" w:hAnsi="Tahoma" w:cs="Tahoma"/>
        </w:rPr>
        <w:tab/>
        <w:t>Nombre, firma, sello y DNI del</w:t>
      </w:r>
    </w:p>
    <w:p w:rsidR="00844F15" w:rsidRPr="00281671" w:rsidRDefault="00844F15" w:rsidP="00844F15">
      <w:pPr>
        <w:pStyle w:val="Textoindependiente"/>
        <w:ind w:firstLine="708"/>
        <w:jc w:val="left"/>
        <w:rPr>
          <w:rFonts w:ascii="Tahoma" w:hAnsi="Tahoma" w:cs="Tahoma"/>
          <w:lang w:val="pt-BR"/>
        </w:rPr>
      </w:pPr>
      <w:r w:rsidRPr="00281671">
        <w:rPr>
          <w:rFonts w:ascii="Tahoma" w:hAnsi="Tahoma" w:cs="Tahoma"/>
          <w:lang w:val="pt-BR"/>
        </w:rPr>
        <w:t>Representante Legal empresa 1</w:t>
      </w:r>
      <w:r w:rsidRPr="00281671">
        <w:rPr>
          <w:rFonts w:ascii="Tahoma" w:hAnsi="Tahoma" w:cs="Tahoma"/>
          <w:lang w:val="pt-BR"/>
        </w:rPr>
        <w:tab/>
      </w:r>
      <w:r w:rsidRPr="00281671">
        <w:rPr>
          <w:rFonts w:ascii="Tahoma" w:hAnsi="Tahoma" w:cs="Tahoma"/>
          <w:lang w:val="pt-BR"/>
        </w:rPr>
        <w:tab/>
      </w:r>
      <w:r w:rsidRPr="00281671">
        <w:rPr>
          <w:rFonts w:ascii="Tahoma" w:hAnsi="Tahoma" w:cs="Tahoma"/>
          <w:lang w:val="pt-BR"/>
        </w:rPr>
        <w:tab/>
      </w:r>
      <w:r w:rsidRPr="00281671">
        <w:rPr>
          <w:rFonts w:ascii="Tahoma" w:hAnsi="Tahoma" w:cs="Tahoma"/>
          <w:lang w:val="pt-BR"/>
        </w:rPr>
        <w:tab/>
        <w:t>Representante Legal empresa 2</w:t>
      </w:r>
    </w:p>
    <w:p w:rsidR="00844F15" w:rsidRDefault="00844F15" w:rsidP="00844F15">
      <w:pPr>
        <w:pStyle w:val="Textoindependiente"/>
        <w:ind w:firstLine="708"/>
        <w:jc w:val="left"/>
        <w:rPr>
          <w:rFonts w:ascii="Tahoma" w:hAnsi="Tahoma" w:cs="Tahoma"/>
          <w:lang w:val="pt-BR"/>
        </w:rPr>
      </w:pPr>
    </w:p>
    <w:p w:rsidR="009A6ED3" w:rsidRDefault="009A6ED3" w:rsidP="00844F15">
      <w:pPr>
        <w:pStyle w:val="Textoindependiente"/>
        <w:ind w:firstLine="708"/>
        <w:jc w:val="left"/>
        <w:rPr>
          <w:rFonts w:ascii="Tahoma" w:hAnsi="Tahoma" w:cs="Tahoma"/>
          <w:lang w:val="pt-BR"/>
        </w:rPr>
      </w:pPr>
    </w:p>
    <w:p w:rsidR="009A6ED3" w:rsidRPr="00281671" w:rsidRDefault="009A6ED3" w:rsidP="00844F15">
      <w:pPr>
        <w:pStyle w:val="Textoindependiente"/>
        <w:ind w:firstLine="708"/>
        <w:jc w:val="left"/>
        <w:rPr>
          <w:rFonts w:ascii="Tahoma" w:hAnsi="Tahoma" w:cs="Tahoma"/>
          <w:lang w:val="pt-BR"/>
        </w:rPr>
      </w:pPr>
    </w:p>
    <w:p w:rsidR="00844F15" w:rsidRPr="00281671" w:rsidRDefault="00844F15" w:rsidP="00844F15">
      <w:pPr>
        <w:pStyle w:val="Textoindependiente"/>
        <w:ind w:firstLine="708"/>
        <w:jc w:val="left"/>
        <w:rPr>
          <w:rFonts w:ascii="Tahoma" w:hAnsi="Tahoma" w:cs="Tahoma"/>
          <w:lang w:val="pt-BR"/>
        </w:rPr>
      </w:pPr>
    </w:p>
    <w:p w:rsidR="00844F15" w:rsidRPr="00281671" w:rsidRDefault="00844F15" w:rsidP="00844F15">
      <w:pPr>
        <w:jc w:val="center"/>
        <w:rPr>
          <w:rFonts w:ascii="Tahoma" w:hAnsi="Tahoma" w:cs="Tahoma"/>
          <w:b/>
        </w:rPr>
      </w:pPr>
      <w:r w:rsidRPr="00281671">
        <w:rPr>
          <w:rFonts w:ascii="Tahoma" w:hAnsi="Tahoma" w:cs="Tahoma"/>
          <w:b/>
        </w:rPr>
        <w:t>ANEXO Nº 05</w:t>
      </w: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r w:rsidRPr="00281671">
        <w:rPr>
          <w:rFonts w:ascii="Tahoma" w:hAnsi="Tahoma" w:cs="Tahoma"/>
          <w:b/>
        </w:rPr>
        <w:t>DECLARACIÓN JURADA SOBRE PLAZO DE ENTREGA</w:t>
      </w:r>
    </w:p>
    <w:p w:rsidR="00844F15" w:rsidRPr="00281671" w:rsidRDefault="00844F15" w:rsidP="00844F15">
      <w:pPr>
        <w:jc w:val="center"/>
        <w:rPr>
          <w:rFonts w:ascii="Tahoma" w:hAnsi="Tahoma" w:cs="Tahoma"/>
          <w:b/>
        </w:rPr>
      </w:pPr>
    </w:p>
    <w:p w:rsidR="00844F15" w:rsidRPr="00281671" w:rsidRDefault="00844F15" w:rsidP="00844F15">
      <w:pPr>
        <w:rPr>
          <w:rFonts w:ascii="Tahoma" w:hAnsi="Tahoma" w:cs="Tahoma"/>
        </w:rPr>
      </w:pPr>
      <w:r w:rsidRPr="00281671">
        <w:rPr>
          <w:rFonts w:ascii="Tahoma" w:hAnsi="Tahoma" w:cs="Tahoma"/>
        </w:rPr>
        <w:t>Señores</w:t>
      </w:r>
    </w:p>
    <w:p w:rsidR="00844F15" w:rsidRPr="00281671" w:rsidRDefault="00844F15" w:rsidP="00844F15">
      <w:pPr>
        <w:rPr>
          <w:rFonts w:ascii="Tahoma" w:hAnsi="Tahoma" w:cs="Tahoma"/>
          <w:b/>
        </w:rPr>
      </w:pPr>
      <w:r w:rsidRPr="00281671">
        <w:rPr>
          <w:rFonts w:ascii="Tahoma" w:hAnsi="Tahoma" w:cs="Tahoma"/>
          <w:b/>
        </w:rPr>
        <w:t xml:space="preserve">COMITÉ ESPECIAL </w:t>
      </w:r>
    </w:p>
    <w:p w:rsidR="00844F15" w:rsidRPr="00281671" w:rsidRDefault="00844F15" w:rsidP="00844F15">
      <w:pPr>
        <w:rPr>
          <w:rFonts w:ascii="Tahoma" w:hAnsi="Tahoma" w:cs="Tahoma"/>
          <w:b/>
        </w:rPr>
      </w:pPr>
      <w:r w:rsidRPr="00281671">
        <w:rPr>
          <w:rFonts w:ascii="Tahoma" w:hAnsi="Tahoma" w:cs="Tahoma"/>
          <w:b/>
          <w:color w:val="000000"/>
        </w:rPr>
        <w:t>ADJUDICACIÓN DIRECTA</w:t>
      </w:r>
      <w:r w:rsidR="00C873FE" w:rsidRPr="00281671">
        <w:rPr>
          <w:rFonts w:ascii="Tahoma" w:hAnsi="Tahoma" w:cs="Tahoma"/>
          <w:b/>
        </w:rPr>
        <w:t xml:space="preserve"> SELECTIV</w:t>
      </w:r>
      <w:r w:rsidRPr="00281671">
        <w:rPr>
          <w:rFonts w:ascii="Tahoma" w:hAnsi="Tahoma" w:cs="Tahoma"/>
          <w:b/>
        </w:rPr>
        <w:t>A Nº …..</w:t>
      </w:r>
    </w:p>
    <w:p w:rsidR="00844F15" w:rsidRPr="00281671" w:rsidRDefault="00844F15" w:rsidP="00844F15">
      <w:pPr>
        <w:rPr>
          <w:rFonts w:ascii="Tahoma" w:hAnsi="Tahoma" w:cs="Tahoma"/>
        </w:rPr>
      </w:pPr>
      <w:r w:rsidRPr="00281671">
        <w:rPr>
          <w:rFonts w:ascii="Tahoma" w:hAnsi="Tahoma" w:cs="Tahoma"/>
          <w:u w:val="single"/>
        </w:rPr>
        <w:t>Presente</w:t>
      </w:r>
      <w:r w:rsidRPr="00281671">
        <w:rPr>
          <w:rFonts w:ascii="Tahoma" w:hAnsi="Tahoma" w:cs="Tahoma"/>
        </w:rPr>
        <w:t>.-</w:t>
      </w:r>
    </w:p>
    <w:p w:rsidR="00844F15" w:rsidRPr="00281671" w:rsidRDefault="00844F15" w:rsidP="00844F15">
      <w:pPr>
        <w:jc w:val="both"/>
        <w:rPr>
          <w:rFonts w:ascii="Tahoma" w:hAnsi="Tahoma" w:cs="Tahoma"/>
          <w:b/>
        </w:rPr>
      </w:pPr>
    </w:p>
    <w:p w:rsidR="00844F15" w:rsidRPr="00281671" w:rsidRDefault="00844F15" w:rsidP="00844F15">
      <w:pPr>
        <w:jc w:val="both"/>
        <w:rPr>
          <w:rFonts w:ascii="Tahoma" w:hAnsi="Tahoma" w:cs="Tahoma"/>
        </w:rPr>
      </w:pPr>
      <w:r w:rsidRPr="00281671">
        <w:rPr>
          <w:rFonts w:ascii="Tahoma" w:hAnsi="Tahoma" w:cs="Tahoma"/>
        </w:rPr>
        <w:t>De nuestra consideración,</w:t>
      </w:r>
    </w:p>
    <w:p w:rsidR="00844F15" w:rsidRPr="00281671" w:rsidRDefault="00844F15" w:rsidP="00844F15">
      <w:pPr>
        <w:jc w:val="both"/>
        <w:rPr>
          <w:rFonts w:ascii="Tahoma" w:hAnsi="Tahoma" w:cs="Tahoma"/>
        </w:rPr>
      </w:pPr>
    </w:p>
    <w:p w:rsidR="00844F15" w:rsidRPr="00281671" w:rsidRDefault="00844F15" w:rsidP="00844F15">
      <w:pPr>
        <w:jc w:val="both"/>
        <w:rPr>
          <w:rFonts w:ascii="Tahoma" w:hAnsi="Tahoma" w:cs="Tahoma"/>
        </w:rPr>
      </w:pPr>
    </w:p>
    <w:p w:rsidR="001F09BB" w:rsidRPr="001F09BB" w:rsidRDefault="00844F15" w:rsidP="00B46444">
      <w:pPr>
        <w:jc w:val="both"/>
        <w:rPr>
          <w:rFonts w:ascii="Tahoma" w:hAnsi="Tahoma" w:cs="Tahoma"/>
          <w:color w:val="0000FF"/>
        </w:rPr>
      </w:pPr>
      <w:r w:rsidRPr="00281671">
        <w:rPr>
          <w:rFonts w:ascii="Tahoma" w:hAnsi="Tahoma" w:cs="Tahoma"/>
        </w:rPr>
        <w:t xml:space="preserve">El que suscribe, don _______ identificado con </w:t>
      </w:r>
      <w:r w:rsidR="00747D4D" w:rsidRPr="00281671">
        <w:rPr>
          <w:rFonts w:ascii="Tahoma" w:hAnsi="Tahoma" w:cs="Tahoma"/>
        </w:rPr>
        <w:t>D.N.I. Nº</w:t>
      </w:r>
      <w:r w:rsidRPr="00281671">
        <w:rPr>
          <w:rFonts w:ascii="Tahoma" w:hAnsi="Tahoma" w:cs="Tahoma"/>
        </w:rPr>
        <w:t xml:space="preserve">__________, Representante Legal de __________, con RUC Nº ___________, DECLARO BAJO JURAMENTO que mi representada se compromete a entregar los bienes objeto del presente proceso en el </w:t>
      </w:r>
      <w:r w:rsidR="00B46444" w:rsidRPr="00281671">
        <w:rPr>
          <w:rFonts w:ascii="Tahoma" w:hAnsi="Tahoma" w:cs="Tahoma"/>
          <w:color w:val="000000"/>
        </w:rPr>
        <w:t>plazo de</w:t>
      </w:r>
      <w:r w:rsidR="001F09BB">
        <w:rPr>
          <w:rFonts w:ascii="Tahoma" w:hAnsi="Tahoma" w:cs="Tahoma"/>
          <w:color w:val="000000"/>
        </w:rPr>
        <w:t xml:space="preserve"> </w:t>
      </w:r>
      <w:r w:rsidR="001F09BB" w:rsidRPr="001F09BB">
        <w:rPr>
          <w:rFonts w:ascii="Tahoma" w:hAnsi="Tahoma" w:cs="Tahoma"/>
          <w:b/>
          <w:color w:val="0000FF"/>
        </w:rPr>
        <w:t>dos (2)</w:t>
      </w:r>
      <w:r w:rsidR="001F09BB">
        <w:rPr>
          <w:rFonts w:ascii="Tahoma" w:hAnsi="Tahoma" w:cs="Tahoma"/>
          <w:color w:val="0000FF"/>
        </w:rPr>
        <w:t xml:space="preserve"> días</w:t>
      </w:r>
      <w:r w:rsidR="001F09BB" w:rsidRPr="001F09BB">
        <w:rPr>
          <w:rFonts w:ascii="Tahoma" w:hAnsi="Tahoma" w:cs="Tahoma"/>
          <w:color w:val="0000FF"/>
        </w:rPr>
        <w:t xml:space="preserve"> </w:t>
      </w:r>
      <w:r w:rsidR="00B46444" w:rsidRPr="001F09BB">
        <w:rPr>
          <w:rFonts w:ascii="Tahoma" w:hAnsi="Tahoma" w:cs="Tahoma"/>
          <w:color w:val="0000FF"/>
        </w:rPr>
        <w:t>calendario</w:t>
      </w:r>
      <w:r w:rsidR="001F09BB" w:rsidRPr="001F09BB">
        <w:rPr>
          <w:rFonts w:ascii="Tahoma" w:hAnsi="Tahoma" w:cs="Tahoma"/>
          <w:color w:val="0000FF"/>
        </w:rPr>
        <w:t>.</w:t>
      </w:r>
    </w:p>
    <w:p w:rsidR="00844F15" w:rsidRPr="00281671" w:rsidRDefault="00844F15" w:rsidP="00844F15">
      <w:pPr>
        <w:jc w:val="both"/>
        <w:rPr>
          <w:rFonts w:ascii="Tahoma" w:hAnsi="Tahoma" w:cs="Tahoma"/>
        </w:rPr>
      </w:pPr>
    </w:p>
    <w:p w:rsidR="00844F15" w:rsidRPr="00281671" w:rsidRDefault="00844F15" w:rsidP="00844F15">
      <w:pPr>
        <w:ind w:left="142"/>
        <w:jc w:val="both"/>
        <w:rPr>
          <w:rFonts w:ascii="Tahoma" w:hAnsi="Tahoma" w:cs="Tahoma"/>
        </w:rPr>
      </w:pPr>
    </w:p>
    <w:p w:rsidR="00844F15" w:rsidRPr="00281671" w:rsidRDefault="001F09BB" w:rsidP="00844F15">
      <w:pPr>
        <w:jc w:val="both"/>
        <w:rPr>
          <w:rFonts w:ascii="Tahoma" w:hAnsi="Tahoma" w:cs="Tahoma"/>
        </w:rPr>
      </w:pPr>
      <w:r>
        <w:rPr>
          <w:rFonts w:ascii="Tahoma" w:hAnsi="Tahoma" w:cs="Tahoma"/>
        </w:rPr>
        <w:t>Callao</w:t>
      </w:r>
      <w:r w:rsidR="00844F15" w:rsidRPr="00281671">
        <w:rPr>
          <w:rFonts w:ascii="Tahoma" w:hAnsi="Tahoma" w:cs="Tahoma"/>
        </w:rPr>
        <w:t>, ……………………..</w:t>
      </w:r>
    </w:p>
    <w:p w:rsidR="00844F15" w:rsidRPr="00281671" w:rsidRDefault="00844F15" w:rsidP="00844F15">
      <w:pPr>
        <w:jc w:val="right"/>
        <w:rPr>
          <w:rFonts w:ascii="Tahoma" w:hAnsi="Tahoma" w:cs="Tahoma"/>
        </w:rPr>
      </w:pPr>
    </w:p>
    <w:p w:rsidR="00844F15" w:rsidRPr="00281671" w:rsidRDefault="00844F15" w:rsidP="00844F15">
      <w:pPr>
        <w:jc w:val="right"/>
        <w:rPr>
          <w:rFonts w:ascii="Tahoma" w:hAnsi="Tahoma" w:cs="Tahoma"/>
        </w:rPr>
      </w:pPr>
    </w:p>
    <w:p w:rsidR="00844F15" w:rsidRPr="00281671" w:rsidRDefault="00844F15" w:rsidP="00844F15">
      <w:pPr>
        <w:jc w:val="right"/>
        <w:rPr>
          <w:rFonts w:ascii="Tahoma" w:hAnsi="Tahoma" w:cs="Tahoma"/>
        </w:rPr>
      </w:pPr>
    </w:p>
    <w:p w:rsidR="00844F15" w:rsidRPr="00281671" w:rsidRDefault="00844F15" w:rsidP="00844F15">
      <w:pPr>
        <w:jc w:val="right"/>
        <w:rPr>
          <w:rFonts w:ascii="Tahoma" w:hAnsi="Tahoma" w:cs="Tahoma"/>
        </w:rPr>
      </w:pPr>
    </w:p>
    <w:p w:rsidR="00844F15" w:rsidRPr="00281671" w:rsidRDefault="00844F15" w:rsidP="00844F15">
      <w:pPr>
        <w:jc w:val="center"/>
        <w:rPr>
          <w:rFonts w:ascii="Tahoma" w:hAnsi="Tahoma" w:cs="Tahoma"/>
        </w:rPr>
      </w:pPr>
    </w:p>
    <w:p w:rsidR="00844F15" w:rsidRPr="00281671" w:rsidRDefault="00844F15" w:rsidP="00844F15">
      <w:pPr>
        <w:jc w:val="center"/>
        <w:rPr>
          <w:rFonts w:ascii="Tahoma" w:hAnsi="Tahoma" w:cs="Tahoma"/>
        </w:rPr>
      </w:pPr>
    </w:p>
    <w:p w:rsidR="00153F6B" w:rsidRPr="00281671" w:rsidRDefault="00153F6B" w:rsidP="00153F6B">
      <w:pPr>
        <w:autoSpaceDE w:val="0"/>
        <w:autoSpaceDN w:val="0"/>
        <w:adjustRightInd w:val="0"/>
        <w:jc w:val="both"/>
        <w:rPr>
          <w:rFonts w:ascii="Tahoma" w:hAnsi="Tahoma" w:cs="Tahoma"/>
          <w:color w:val="000000"/>
        </w:rPr>
      </w:pPr>
    </w:p>
    <w:p w:rsidR="00153F6B" w:rsidRPr="00281671" w:rsidRDefault="00153F6B" w:rsidP="00153F6B">
      <w:pPr>
        <w:autoSpaceDE w:val="0"/>
        <w:autoSpaceDN w:val="0"/>
        <w:adjustRightInd w:val="0"/>
        <w:jc w:val="center"/>
        <w:rPr>
          <w:rFonts w:ascii="Tahoma" w:hAnsi="Tahoma" w:cs="Tahoma"/>
          <w:color w:val="000000"/>
        </w:rPr>
      </w:pPr>
      <w:r w:rsidRPr="00281671">
        <w:rPr>
          <w:rFonts w:ascii="Tahoma" w:hAnsi="Tahoma" w:cs="Tahoma"/>
          <w:color w:val="000000"/>
        </w:rPr>
        <w:t>------------------------------------------------------------------</w:t>
      </w:r>
    </w:p>
    <w:p w:rsidR="00153F6B" w:rsidRPr="00281671" w:rsidRDefault="00153F6B" w:rsidP="00153F6B">
      <w:pPr>
        <w:jc w:val="center"/>
        <w:rPr>
          <w:rFonts w:ascii="Tahoma" w:hAnsi="Tahoma" w:cs="Tahoma"/>
          <w:b/>
        </w:rPr>
      </w:pPr>
      <w:r w:rsidRPr="00281671">
        <w:rPr>
          <w:rFonts w:ascii="Tahoma" w:hAnsi="Tahoma" w:cs="Tahoma"/>
          <w:b/>
        </w:rPr>
        <w:t>Firma y sello del representante legal</w:t>
      </w:r>
    </w:p>
    <w:p w:rsidR="00153F6B" w:rsidRPr="00281671" w:rsidRDefault="00153F6B" w:rsidP="00153F6B">
      <w:pPr>
        <w:jc w:val="center"/>
        <w:rPr>
          <w:rFonts w:ascii="Tahoma" w:hAnsi="Tahoma" w:cs="Tahoma"/>
          <w:b/>
        </w:rPr>
      </w:pPr>
      <w:r w:rsidRPr="00281671">
        <w:rPr>
          <w:rFonts w:ascii="Tahoma" w:hAnsi="Tahoma" w:cs="Tahoma"/>
          <w:b/>
        </w:rPr>
        <w:t>Nombre / Razón Social del postor</w:t>
      </w:r>
    </w:p>
    <w:p w:rsidR="00153F6B" w:rsidRPr="00281671" w:rsidRDefault="00153F6B" w:rsidP="00153F6B">
      <w:pP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844F15" w:rsidP="00844F15">
      <w:pPr>
        <w:pStyle w:val="Textoindependiente"/>
        <w:jc w:val="center"/>
        <w:rPr>
          <w:rFonts w:ascii="Tahoma" w:hAnsi="Tahoma" w:cs="Tahoma"/>
          <w:b/>
        </w:rPr>
      </w:pPr>
    </w:p>
    <w:p w:rsidR="00844F15" w:rsidRPr="00281671" w:rsidRDefault="0076691F" w:rsidP="00844F15">
      <w:pPr>
        <w:pStyle w:val="Textoindependiente"/>
        <w:jc w:val="center"/>
        <w:rPr>
          <w:rFonts w:ascii="Tahoma" w:hAnsi="Tahoma" w:cs="Tahoma"/>
          <w:b/>
        </w:rPr>
      </w:pPr>
      <w:r w:rsidRPr="00281671">
        <w:rPr>
          <w:rFonts w:ascii="Tahoma" w:hAnsi="Tahoma" w:cs="Tahoma"/>
          <w:b/>
        </w:rPr>
        <w:t>ANEXO N° 0</w:t>
      </w:r>
      <w:r w:rsidR="00FF7C14" w:rsidRPr="00281671">
        <w:rPr>
          <w:rFonts w:ascii="Tahoma" w:hAnsi="Tahoma" w:cs="Tahoma"/>
          <w:b/>
        </w:rPr>
        <w:t>6</w:t>
      </w:r>
    </w:p>
    <w:p w:rsidR="00844F15" w:rsidRPr="00281671" w:rsidRDefault="00844F15" w:rsidP="00844F15">
      <w:pPr>
        <w:pStyle w:val="Textoindependiente"/>
        <w:jc w:val="center"/>
        <w:rPr>
          <w:rFonts w:ascii="Tahoma" w:hAnsi="Tahoma" w:cs="Tahoma"/>
          <w:b/>
        </w:rPr>
      </w:pPr>
    </w:p>
    <w:p w:rsidR="00844F15" w:rsidRPr="00281671" w:rsidRDefault="00844F15" w:rsidP="00844F15">
      <w:pPr>
        <w:jc w:val="center"/>
        <w:rPr>
          <w:rFonts w:ascii="Tahoma" w:hAnsi="Tahoma" w:cs="Tahoma"/>
          <w:b/>
          <w:color w:val="000000"/>
        </w:rPr>
      </w:pPr>
      <w:r w:rsidRPr="00281671">
        <w:rPr>
          <w:rFonts w:ascii="Tahoma" w:hAnsi="Tahoma" w:cs="Tahoma"/>
          <w:b/>
          <w:color w:val="000000"/>
        </w:rPr>
        <w:t xml:space="preserve">EXPERIENCIA DEL POSTOR </w:t>
      </w:r>
    </w:p>
    <w:p w:rsidR="00844F15" w:rsidRPr="00281671" w:rsidRDefault="00844F15" w:rsidP="00844F15">
      <w:pPr>
        <w:pStyle w:val="Sangradetindependiente"/>
        <w:jc w:val="both"/>
        <w:rPr>
          <w:rFonts w:ascii="Tahoma" w:hAnsi="Tahoma" w:cs="Tahoma"/>
          <w:b/>
          <w:i w:val="0"/>
          <w:color w:val="000000"/>
          <w:u w:val="single"/>
        </w:rPr>
      </w:pPr>
    </w:p>
    <w:p w:rsidR="00844F15" w:rsidRPr="00281671" w:rsidRDefault="00844F15" w:rsidP="00844F15">
      <w:pPr>
        <w:autoSpaceDE w:val="0"/>
        <w:autoSpaceDN w:val="0"/>
        <w:adjustRightInd w:val="0"/>
        <w:jc w:val="both"/>
        <w:rPr>
          <w:rFonts w:ascii="Tahoma" w:hAnsi="Tahoma" w:cs="Tahoma"/>
          <w:color w:val="000000"/>
        </w:rPr>
      </w:pPr>
      <w:r w:rsidRPr="00281671">
        <w:rPr>
          <w:rFonts w:ascii="Tahoma" w:hAnsi="Tahoma" w:cs="Tahoma"/>
          <w:color w:val="000000"/>
        </w:rPr>
        <w:t>Señores</w:t>
      </w:r>
    </w:p>
    <w:p w:rsidR="00844F15" w:rsidRPr="00281671" w:rsidRDefault="00844F15" w:rsidP="00844F15">
      <w:pPr>
        <w:autoSpaceDE w:val="0"/>
        <w:autoSpaceDN w:val="0"/>
        <w:adjustRightInd w:val="0"/>
        <w:jc w:val="both"/>
        <w:rPr>
          <w:rFonts w:ascii="Tahoma" w:hAnsi="Tahoma" w:cs="Tahoma"/>
          <w:b/>
          <w:color w:val="000000"/>
        </w:rPr>
      </w:pPr>
      <w:r w:rsidRPr="00281671">
        <w:rPr>
          <w:rFonts w:ascii="Tahoma" w:hAnsi="Tahoma" w:cs="Tahoma"/>
          <w:b/>
          <w:color w:val="000000"/>
        </w:rPr>
        <w:t xml:space="preserve">COMITÉ ESPECIAL </w:t>
      </w:r>
    </w:p>
    <w:p w:rsidR="00844F15" w:rsidRPr="00281671" w:rsidRDefault="00C873FE" w:rsidP="00844F15">
      <w:pPr>
        <w:autoSpaceDE w:val="0"/>
        <w:autoSpaceDN w:val="0"/>
        <w:adjustRightInd w:val="0"/>
        <w:jc w:val="both"/>
        <w:rPr>
          <w:rFonts w:ascii="Tahoma" w:hAnsi="Tahoma" w:cs="Tahoma"/>
          <w:b/>
          <w:color w:val="000000"/>
        </w:rPr>
      </w:pPr>
      <w:r w:rsidRPr="00281671">
        <w:rPr>
          <w:rFonts w:ascii="Tahoma" w:hAnsi="Tahoma" w:cs="Tahoma"/>
          <w:b/>
          <w:color w:val="000000"/>
        </w:rPr>
        <w:t>ADJUDICACIÓN DIRECTA SELECTIV</w:t>
      </w:r>
      <w:r w:rsidR="00844F15" w:rsidRPr="00281671">
        <w:rPr>
          <w:rFonts w:ascii="Tahoma" w:hAnsi="Tahoma" w:cs="Tahoma"/>
          <w:b/>
          <w:color w:val="000000"/>
        </w:rPr>
        <w:t>A Nº</w:t>
      </w:r>
    </w:p>
    <w:p w:rsidR="00844F15" w:rsidRPr="00281671" w:rsidRDefault="00844F15" w:rsidP="00844F15">
      <w:pPr>
        <w:autoSpaceDE w:val="0"/>
        <w:autoSpaceDN w:val="0"/>
        <w:adjustRightInd w:val="0"/>
        <w:jc w:val="both"/>
        <w:rPr>
          <w:rFonts w:ascii="Tahoma" w:hAnsi="Tahoma" w:cs="Tahoma"/>
          <w:color w:val="000000"/>
        </w:rPr>
      </w:pPr>
      <w:r w:rsidRPr="00281671">
        <w:rPr>
          <w:rFonts w:ascii="Tahoma" w:hAnsi="Tahoma" w:cs="Tahoma"/>
          <w:color w:val="000000"/>
          <w:u w:val="single"/>
        </w:rPr>
        <w:t>Presente</w:t>
      </w:r>
      <w:r w:rsidRPr="00281671">
        <w:rPr>
          <w:rFonts w:ascii="Tahoma" w:hAnsi="Tahoma" w:cs="Tahoma"/>
          <w:color w:val="000000"/>
        </w:rPr>
        <w:t>.-</w:t>
      </w:r>
    </w:p>
    <w:p w:rsidR="00844F15" w:rsidRPr="00281671" w:rsidRDefault="00844F15" w:rsidP="00844F15">
      <w:pPr>
        <w:pStyle w:val="Sangradetindependiente"/>
        <w:jc w:val="both"/>
        <w:rPr>
          <w:rFonts w:ascii="Tahoma" w:hAnsi="Tahoma" w:cs="Tahoma"/>
          <w:b/>
          <w:i w:val="0"/>
          <w:color w:val="000000"/>
          <w:u w:val="single"/>
        </w:rPr>
      </w:pPr>
    </w:p>
    <w:p w:rsidR="00844F15" w:rsidRPr="00281671" w:rsidRDefault="00844F15" w:rsidP="00844F15">
      <w:pPr>
        <w:rPr>
          <w:rFonts w:ascii="Tahoma" w:hAnsi="Tahoma" w:cs="Tahoma"/>
        </w:rPr>
      </w:pPr>
    </w:p>
    <w:p w:rsidR="00844F15" w:rsidRPr="00281671" w:rsidRDefault="00844F15" w:rsidP="00844F15">
      <w:pPr>
        <w:jc w:val="both"/>
        <w:rPr>
          <w:rFonts w:ascii="Tahoma" w:hAnsi="Tahoma" w:cs="Tahoma"/>
          <w:i/>
          <w:color w:val="000000"/>
        </w:rPr>
      </w:pPr>
      <w:r w:rsidRPr="00281671">
        <w:rPr>
          <w:rFonts w:ascii="Tahoma" w:hAnsi="Tahoma" w:cs="Tahoma"/>
          <w:color w:val="000000"/>
        </w:rPr>
        <w:t xml:space="preserve">El que suscribe..........................................................., con (documento de identidad) N°.............................., Representante Legal de </w:t>
      </w:r>
      <w:smartTag w:uri="urn:schemas-microsoft-com:office:smarttags" w:element="PersonName">
        <w:smartTagPr>
          <w:attr w:name="ProductID" w:val="la Empresa.."/>
        </w:smartTagPr>
        <w:r w:rsidRPr="00281671">
          <w:rPr>
            <w:rFonts w:ascii="Tahoma" w:hAnsi="Tahoma" w:cs="Tahoma"/>
            <w:color w:val="000000"/>
          </w:rPr>
          <w:t>la Empresa..</w:t>
        </w:r>
      </w:smartTag>
      <w:r w:rsidRPr="00281671">
        <w:rPr>
          <w:rFonts w:ascii="Tahoma" w:hAnsi="Tahoma" w:cs="Tahoma"/>
          <w:color w:val="000000"/>
        </w:rPr>
        <w:t>............................................., con RUC. N°..............................., y con Domicilio Legal en......................................................................., detallamos lo siguiente</w:t>
      </w:r>
      <w:r w:rsidRPr="00281671">
        <w:rPr>
          <w:rFonts w:ascii="Tahoma" w:hAnsi="Tahoma" w:cs="Tahoma"/>
          <w:i/>
          <w:color w:val="000000"/>
        </w:rPr>
        <w:t>:</w:t>
      </w:r>
    </w:p>
    <w:p w:rsidR="00844F15" w:rsidRPr="00281671" w:rsidRDefault="00844F15" w:rsidP="00844F15">
      <w:pPr>
        <w:jc w:val="both"/>
        <w:rPr>
          <w:rFonts w:ascii="Tahoma" w:hAnsi="Tahoma" w:cs="Tahoma"/>
          <w:i/>
          <w:color w:val="000000"/>
        </w:rPr>
      </w:pPr>
    </w:p>
    <w:p w:rsidR="00844F15" w:rsidRPr="00281671" w:rsidRDefault="00844F15" w:rsidP="00844F15">
      <w:pPr>
        <w:jc w:val="both"/>
        <w:rPr>
          <w:rFonts w:ascii="Tahoma" w:hAnsi="Tahoma" w:cs="Tahoma"/>
          <w:i/>
          <w:color w:val="000000"/>
        </w:rPr>
      </w:pPr>
    </w:p>
    <w:tbl>
      <w:tblPr>
        <w:tblW w:w="8591" w:type="dxa"/>
        <w:tblInd w:w="-5" w:type="dxa"/>
        <w:tblLayout w:type="fixed"/>
        <w:tblCellMar>
          <w:left w:w="0" w:type="dxa"/>
          <w:right w:w="0" w:type="dxa"/>
        </w:tblCellMar>
        <w:tblLook w:val="0000"/>
      </w:tblPr>
      <w:tblGrid>
        <w:gridCol w:w="436"/>
        <w:gridCol w:w="2126"/>
        <w:gridCol w:w="1701"/>
        <w:gridCol w:w="1276"/>
        <w:gridCol w:w="1493"/>
        <w:gridCol w:w="1559"/>
      </w:tblGrid>
      <w:tr w:rsidR="00844F15" w:rsidRPr="001F09BB">
        <w:trPr>
          <w:cantSplit/>
          <w:trHeight w:val="900"/>
        </w:trPr>
        <w:tc>
          <w:tcPr>
            <w:tcW w:w="436" w:type="dxa"/>
            <w:tcBorders>
              <w:top w:val="single" w:sz="4" w:space="0" w:color="000000"/>
              <w:left w:val="single" w:sz="4" w:space="0" w:color="000000"/>
              <w:bottom w:val="single" w:sz="4" w:space="0" w:color="000000"/>
              <w:right w:val="single" w:sz="4" w:space="0" w:color="000000"/>
            </w:tcBorders>
            <w:shd w:val="clear" w:color="auto" w:fill="00FF00"/>
            <w:vAlign w:val="center"/>
          </w:tcPr>
          <w:p w:rsidR="00844F15" w:rsidRPr="001F09BB" w:rsidRDefault="00844F15" w:rsidP="00844F15">
            <w:pPr>
              <w:jc w:val="center"/>
              <w:rPr>
                <w:rFonts w:ascii="Tahoma" w:hAnsi="Tahoma" w:cs="Tahoma"/>
                <w:b/>
                <w:color w:val="000000"/>
                <w:sz w:val="18"/>
                <w:szCs w:val="18"/>
              </w:rPr>
            </w:pPr>
            <w:r w:rsidRPr="001F09BB">
              <w:rPr>
                <w:rFonts w:ascii="Tahoma" w:hAnsi="Tahoma" w:cs="Tahoma"/>
                <w:b/>
                <w:color w:val="000000"/>
                <w:sz w:val="18"/>
                <w:szCs w:val="18"/>
              </w:rPr>
              <w:t>Nº</w:t>
            </w:r>
          </w:p>
        </w:tc>
        <w:tc>
          <w:tcPr>
            <w:tcW w:w="2126" w:type="dxa"/>
            <w:tcBorders>
              <w:top w:val="single" w:sz="4" w:space="0" w:color="000000"/>
              <w:left w:val="nil"/>
              <w:bottom w:val="single" w:sz="4" w:space="0" w:color="000000"/>
              <w:right w:val="single" w:sz="4" w:space="0" w:color="000000"/>
            </w:tcBorders>
            <w:shd w:val="clear" w:color="auto" w:fill="00FF00"/>
            <w:vAlign w:val="center"/>
          </w:tcPr>
          <w:p w:rsidR="00844F15" w:rsidRPr="001F09BB" w:rsidRDefault="00844F15" w:rsidP="00844F15">
            <w:pPr>
              <w:jc w:val="center"/>
              <w:rPr>
                <w:rFonts w:ascii="Tahoma" w:hAnsi="Tahoma" w:cs="Tahoma"/>
                <w:b/>
                <w:color w:val="000000"/>
                <w:sz w:val="18"/>
                <w:szCs w:val="18"/>
              </w:rPr>
            </w:pPr>
            <w:r w:rsidRPr="001F09BB">
              <w:rPr>
                <w:rFonts w:ascii="Tahoma" w:hAnsi="Tahoma" w:cs="Tahoma"/>
                <w:b/>
                <w:color w:val="000000"/>
                <w:sz w:val="18"/>
                <w:szCs w:val="18"/>
              </w:rPr>
              <w:t>CLIENTE</w:t>
            </w:r>
          </w:p>
        </w:tc>
        <w:tc>
          <w:tcPr>
            <w:tcW w:w="1701" w:type="dxa"/>
            <w:tcBorders>
              <w:top w:val="single" w:sz="4" w:space="0" w:color="000000"/>
              <w:left w:val="nil"/>
              <w:bottom w:val="single" w:sz="4" w:space="0" w:color="000000"/>
              <w:right w:val="single" w:sz="4" w:space="0" w:color="000000"/>
            </w:tcBorders>
            <w:shd w:val="clear" w:color="auto" w:fill="00FF00"/>
            <w:vAlign w:val="center"/>
          </w:tcPr>
          <w:p w:rsidR="00844F15" w:rsidRPr="001F09BB" w:rsidRDefault="00844F15" w:rsidP="00844F15">
            <w:pPr>
              <w:jc w:val="center"/>
              <w:rPr>
                <w:rFonts w:ascii="Tahoma" w:hAnsi="Tahoma" w:cs="Tahoma"/>
                <w:b/>
                <w:color w:val="000000"/>
                <w:sz w:val="18"/>
                <w:szCs w:val="18"/>
              </w:rPr>
            </w:pPr>
            <w:r w:rsidRPr="001F09BB">
              <w:rPr>
                <w:rFonts w:ascii="Tahoma" w:hAnsi="Tahoma" w:cs="Tahoma"/>
                <w:b/>
                <w:color w:val="000000"/>
                <w:sz w:val="18"/>
                <w:szCs w:val="18"/>
              </w:rPr>
              <w:t>OBJETO DEL CONTRATO</w:t>
            </w:r>
          </w:p>
          <w:p w:rsidR="00844F15" w:rsidRPr="001F09BB" w:rsidRDefault="00844F15" w:rsidP="00844F15">
            <w:pPr>
              <w:jc w:val="center"/>
              <w:rPr>
                <w:rFonts w:ascii="Tahoma" w:hAnsi="Tahoma" w:cs="Tahoma"/>
                <w:b/>
                <w:color w:val="000000"/>
                <w:sz w:val="18"/>
                <w:szCs w:val="18"/>
              </w:rPr>
            </w:pPr>
            <w:r w:rsidRPr="001F09BB">
              <w:rPr>
                <w:rFonts w:ascii="Tahoma" w:hAnsi="Tahoma" w:cs="Tahoma"/>
                <w:b/>
                <w:color w:val="000000"/>
                <w:sz w:val="18"/>
                <w:szCs w:val="18"/>
              </w:rPr>
              <w:t xml:space="preserve"> (a)</w:t>
            </w:r>
          </w:p>
        </w:tc>
        <w:tc>
          <w:tcPr>
            <w:tcW w:w="1276" w:type="dxa"/>
            <w:tcBorders>
              <w:top w:val="single" w:sz="4" w:space="0" w:color="000000"/>
              <w:left w:val="nil"/>
              <w:bottom w:val="single" w:sz="4" w:space="0" w:color="000000"/>
              <w:right w:val="single" w:sz="4" w:space="0" w:color="000000"/>
            </w:tcBorders>
            <w:shd w:val="clear" w:color="auto" w:fill="00FF00"/>
            <w:vAlign w:val="center"/>
          </w:tcPr>
          <w:p w:rsidR="00844F15" w:rsidRPr="001F09BB" w:rsidRDefault="00844F15" w:rsidP="00844F15">
            <w:pPr>
              <w:jc w:val="center"/>
              <w:rPr>
                <w:rFonts w:ascii="Tahoma" w:hAnsi="Tahoma" w:cs="Tahoma"/>
                <w:b/>
                <w:color w:val="000000"/>
                <w:sz w:val="18"/>
                <w:szCs w:val="18"/>
              </w:rPr>
            </w:pPr>
            <w:r w:rsidRPr="001F09BB">
              <w:rPr>
                <w:rFonts w:ascii="Tahoma" w:hAnsi="Tahoma" w:cs="Tahoma"/>
                <w:b/>
                <w:color w:val="000000"/>
                <w:sz w:val="18"/>
                <w:szCs w:val="18"/>
              </w:rPr>
              <w:t xml:space="preserve">N° CONTRATO </w:t>
            </w:r>
          </w:p>
          <w:p w:rsidR="00844F15" w:rsidRPr="001F09BB" w:rsidRDefault="00844F15" w:rsidP="00844F15">
            <w:pPr>
              <w:jc w:val="center"/>
              <w:rPr>
                <w:rFonts w:ascii="Tahoma" w:hAnsi="Tahoma" w:cs="Tahoma"/>
                <w:b/>
                <w:color w:val="000000"/>
                <w:sz w:val="18"/>
                <w:szCs w:val="18"/>
              </w:rPr>
            </w:pPr>
            <w:r w:rsidRPr="001F09BB">
              <w:rPr>
                <w:rFonts w:ascii="Tahoma" w:hAnsi="Tahoma" w:cs="Tahoma"/>
                <w:b/>
                <w:color w:val="000000"/>
                <w:sz w:val="18"/>
                <w:szCs w:val="18"/>
              </w:rPr>
              <w:t>O FACTURA</w:t>
            </w:r>
          </w:p>
        </w:tc>
        <w:tc>
          <w:tcPr>
            <w:tcW w:w="1493" w:type="dxa"/>
            <w:tcBorders>
              <w:top w:val="single" w:sz="4" w:space="0" w:color="000000"/>
              <w:left w:val="nil"/>
              <w:bottom w:val="single" w:sz="4" w:space="0" w:color="000000"/>
              <w:right w:val="single" w:sz="4" w:space="0" w:color="000000"/>
            </w:tcBorders>
            <w:shd w:val="clear" w:color="auto" w:fill="00FF00"/>
            <w:vAlign w:val="center"/>
          </w:tcPr>
          <w:p w:rsidR="00844F15" w:rsidRPr="001F09BB" w:rsidRDefault="00844F15" w:rsidP="00844F15">
            <w:pPr>
              <w:jc w:val="center"/>
              <w:rPr>
                <w:rFonts w:ascii="Tahoma" w:hAnsi="Tahoma" w:cs="Tahoma"/>
                <w:b/>
                <w:color w:val="000000"/>
                <w:sz w:val="18"/>
                <w:szCs w:val="18"/>
              </w:rPr>
            </w:pPr>
            <w:r w:rsidRPr="001F09BB">
              <w:rPr>
                <w:rFonts w:ascii="Tahoma" w:hAnsi="Tahoma" w:cs="Tahoma"/>
                <w:b/>
                <w:color w:val="000000"/>
                <w:sz w:val="18"/>
                <w:szCs w:val="18"/>
              </w:rPr>
              <w:t>IMPORTE DEL CONTRATO O FACTURA</w:t>
            </w:r>
          </w:p>
        </w:tc>
        <w:tc>
          <w:tcPr>
            <w:tcW w:w="1559" w:type="dxa"/>
            <w:tcBorders>
              <w:top w:val="single" w:sz="4" w:space="0" w:color="000000"/>
              <w:left w:val="nil"/>
              <w:bottom w:val="single" w:sz="4" w:space="0" w:color="000000"/>
              <w:right w:val="single" w:sz="4" w:space="0" w:color="000000"/>
            </w:tcBorders>
            <w:shd w:val="clear" w:color="auto" w:fill="00FF00"/>
            <w:vAlign w:val="center"/>
          </w:tcPr>
          <w:p w:rsidR="00844F15" w:rsidRPr="001F09BB" w:rsidRDefault="00844F15" w:rsidP="00844F15">
            <w:pPr>
              <w:jc w:val="center"/>
              <w:rPr>
                <w:rFonts w:ascii="Tahoma" w:hAnsi="Tahoma" w:cs="Tahoma"/>
                <w:b/>
                <w:color w:val="000000"/>
                <w:sz w:val="18"/>
                <w:szCs w:val="18"/>
              </w:rPr>
            </w:pPr>
            <w:r w:rsidRPr="001F09BB">
              <w:rPr>
                <w:rFonts w:ascii="Tahoma" w:hAnsi="Tahoma" w:cs="Tahoma"/>
                <w:b/>
                <w:color w:val="000000"/>
                <w:sz w:val="18"/>
                <w:szCs w:val="18"/>
              </w:rPr>
              <w:t>FECHA DE INICIO Y TÉRMINO</w:t>
            </w: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1</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2</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3</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4</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5</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6</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7</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8</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844F15" w:rsidP="00844F15">
            <w:pPr>
              <w:jc w:val="center"/>
              <w:rPr>
                <w:rFonts w:ascii="Tahoma" w:hAnsi="Tahoma" w:cs="Tahoma"/>
                <w:color w:val="000000"/>
              </w:rPr>
            </w:pPr>
            <w:r w:rsidRPr="00281671">
              <w:rPr>
                <w:rFonts w:ascii="Tahoma" w:hAnsi="Tahoma" w:cs="Tahoma"/>
                <w:color w:val="000000"/>
              </w:rPr>
              <w:t>9</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570E33" w:rsidRPr="00281671" w:rsidTr="006F6F3D">
        <w:trPr>
          <w:cantSplit/>
          <w:trHeight w:val="255"/>
        </w:trPr>
        <w:tc>
          <w:tcPr>
            <w:tcW w:w="436" w:type="dxa"/>
            <w:tcBorders>
              <w:top w:val="nil"/>
              <w:left w:val="single" w:sz="4" w:space="0" w:color="000000"/>
              <w:bottom w:val="single" w:sz="4" w:space="0" w:color="000000"/>
              <w:right w:val="single" w:sz="4" w:space="0" w:color="000000"/>
            </w:tcBorders>
          </w:tcPr>
          <w:p w:rsidR="00570E33" w:rsidRPr="00281671" w:rsidRDefault="00570E33" w:rsidP="006F6F3D">
            <w:pPr>
              <w:jc w:val="center"/>
              <w:rPr>
                <w:rFonts w:ascii="Tahoma" w:hAnsi="Tahoma" w:cs="Tahoma"/>
                <w:color w:val="000000"/>
              </w:rPr>
            </w:pPr>
            <w:r w:rsidRPr="00281671">
              <w:rPr>
                <w:rFonts w:ascii="Tahoma" w:hAnsi="Tahoma" w:cs="Tahoma"/>
                <w:color w:val="000000"/>
              </w:rPr>
              <w:t>10</w:t>
            </w:r>
          </w:p>
        </w:tc>
        <w:tc>
          <w:tcPr>
            <w:tcW w:w="2126"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701"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276"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493"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559"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r>
      <w:tr w:rsidR="00570E33" w:rsidRPr="00281671" w:rsidTr="006F6F3D">
        <w:trPr>
          <w:cantSplit/>
          <w:trHeight w:val="255"/>
        </w:trPr>
        <w:tc>
          <w:tcPr>
            <w:tcW w:w="436" w:type="dxa"/>
            <w:tcBorders>
              <w:top w:val="nil"/>
              <w:left w:val="single" w:sz="4" w:space="0" w:color="000000"/>
              <w:bottom w:val="single" w:sz="4" w:space="0" w:color="000000"/>
              <w:right w:val="single" w:sz="4" w:space="0" w:color="000000"/>
            </w:tcBorders>
          </w:tcPr>
          <w:p w:rsidR="00570E33" w:rsidRPr="00281671" w:rsidRDefault="00570E33" w:rsidP="006F6F3D">
            <w:pPr>
              <w:jc w:val="center"/>
              <w:rPr>
                <w:rFonts w:ascii="Tahoma" w:hAnsi="Tahoma" w:cs="Tahoma"/>
                <w:color w:val="000000"/>
              </w:rPr>
            </w:pPr>
            <w:r>
              <w:rPr>
                <w:rFonts w:ascii="Tahoma" w:hAnsi="Tahoma" w:cs="Tahoma"/>
                <w:color w:val="000000"/>
              </w:rPr>
              <w:t>..</w:t>
            </w:r>
          </w:p>
        </w:tc>
        <w:tc>
          <w:tcPr>
            <w:tcW w:w="2126"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701"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276"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493"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559"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r>
      <w:tr w:rsidR="00570E33" w:rsidRPr="00281671" w:rsidTr="006F6F3D">
        <w:trPr>
          <w:cantSplit/>
          <w:trHeight w:val="255"/>
        </w:trPr>
        <w:tc>
          <w:tcPr>
            <w:tcW w:w="436" w:type="dxa"/>
            <w:tcBorders>
              <w:top w:val="nil"/>
              <w:left w:val="single" w:sz="4" w:space="0" w:color="000000"/>
              <w:bottom w:val="single" w:sz="4" w:space="0" w:color="000000"/>
              <w:right w:val="single" w:sz="4" w:space="0" w:color="000000"/>
            </w:tcBorders>
          </w:tcPr>
          <w:p w:rsidR="00570E33" w:rsidRPr="00281671" w:rsidRDefault="00570E33" w:rsidP="006F6F3D">
            <w:pPr>
              <w:jc w:val="center"/>
              <w:rPr>
                <w:rFonts w:ascii="Tahoma" w:hAnsi="Tahoma" w:cs="Tahoma"/>
                <w:color w:val="000000"/>
              </w:rPr>
            </w:pPr>
            <w:r>
              <w:rPr>
                <w:rFonts w:ascii="Tahoma" w:hAnsi="Tahoma" w:cs="Tahoma"/>
                <w:color w:val="000000"/>
              </w:rPr>
              <w:t>..</w:t>
            </w:r>
          </w:p>
        </w:tc>
        <w:tc>
          <w:tcPr>
            <w:tcW w:w="2126"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701"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276"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493"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559"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r>
      <w:tr w:rsidR="00570E33" w:rsidRPr="00281671" w:rsidTr="006F6F3D">
        <w:trPr>
          <w:cantSplit/>
          <w:trHeight w:val="255"/>
        </w:trPr>
        <w:tc>
          <w:tcPr>
            <w:tcW w:w="436" w:type="dxa"/>
            <w:tcBorders>
              <w:top w:val="nil"/>
              <w:left w:val="single" w:sz="4" w:space="0" w:color="000000"/>
              <w:bottom w:val="single" w:sz="4" w:space="0" w:color="000000"/>
              <w:right w:val="single" w:sz="4" w:space="0" w:color="000000"/>
            </w:tcBorders>
          </w:tcPr>
          <w:p w:rsidR="00570E33" w:rsidRPr="00281671" w:rsidRDefault="00570E33" w:rsidP="006F6F3D">
            <w:pPr>
              <w:jc w:val="center"/>
              <w:rPr>
                <w:rFonts w:ascii="Tahoma" w:hAnsi="Tahoma" w:cs="Tahoma"/>
                <w:color w:val="000000"/>
              </w:rPr>
            </w:pPr>
            <w:r>
              <w:rPr>
                <w:rFonts w:ascii="Tahoma" w:hAnsi="Tahoma" w:cs="Tahoma"/>
                <w:color w:val="000000"/>
              </w:rPr>
              <w:t>..</w:t>
            </w:r>
          </w:p>
        </w:tc>
        <w:tc>
          <w:tcPr>
            <w:tcW w:w="2126"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701"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276"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493"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c>
          <w:tcPr>
            <w:tcW w:w="1559" w:type="dxa"/>
            <w:tcBorders>
              <w:top w:val="nil"/>
              <w:left w:val="nil"/>
              <w:bottom w:val="single" w:sz="4" w:space="0" w:color="000000"/>
              <w:right w:val="single" w:sz="4" w:space="0" w:color="000000"/>
            </w:tcBorders>
          </w:tcPr>
          <w:p w:rsidR="00570E33" w:rsidRPr="00281671" w:rsidRDefault="00570E33" w:rsidP="006F6F3D">
            <w:pPr>
              <w:rPr>
                <w:rFonts w:ascii="Tahoma" w:hAnsi="Tahoma" w:cs="Tahoma"/>
                <w:color w:val="000000"/>
              </w:rPr>
            </w:pPr>
          </w:p>
        </w:tc>
      </w:tr>
      <w:tr w:rsidR="00844F15" w:rsidRPr="00281671">
        <w:trPr>
          <w:cantSplit/>
          <w:trHeight w:val="255"/>
        </w:trPr>
        <w:tc>
          <w:tcPr>
            <w:tcW w:w="436" w:type="dxa"/>
            <w:tcBorders>
              <w:top w:val="nil"/>
              <w:left w:val="single" w:sz="4" w:space="0" w:color="000000"/>
              <w:bottom w:val="single" w:sz="4" w:space="0" w:color="000000"/>
              <w:right w:val="single" w:sz="4" w:space="0" w:color="000000"/>
            </w:tcBorders>
          </w:tcPr>
          <w:p w:rsidR="00844F15" w:rsidRPr="00281671" w:rsidRDefault="00570E33" w:rsidP="00844F15">
            <w:pPr>
              <w:jc w:val="center"/>
              <w:rPr>
                <w:rFonts w:ascii="Tahoma" w:hAnsi="Tahoma" w:cs="Tahoma"/>
                <w:color w:val="000000"/>
              </w:rPr>
            </w:pPr>
            <w:r>
              <w:rPr>
                <w:rFonts w:ascii="Tahoma" w:hAnsi="Tahoma" w:cs="Tahoma"/>
                <w:color w:val="000000"/>
              </w:rPr>
              <w:t>2</w:t>
            </w:r>
            <w:r w:rsidR="00844F15" w:rsidRPr="00281671">
              <w:rPr>
                <w:rFonts w:ascii="Tahoma" w:hAnsi="Tahoma" w:cs="Tahoma"/>
                <w:color w:val="000000"/>
              </w:rPr>
              <w:t>0</w:t>
            </w:r>
          </w:p>
        </w:tc>
        <w:tc>
          <w:tcPr>
            <w:tcW w:w="212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701"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276"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color w:val="000000"/>
              </w:rPr>
            </w:pPr>
          </w:p>
        </w:tc>
      </w:tr>
      <w:tr w:rsidR="00844F15" w:rsidRPr="00281671">
        <w:trPr>
          <w:cantSplit/>
          <w:trHeight w:val="439"/>
        </w:trPr>
        <w:tc>
          <w:tcPr>
            <w:tcW w:w="436" w:type="dxa"/>
            <w:tcBorders>
              <w:top w:val="nil"/>
              <w:left w:val="single" w:sz="4" w:space="0" w:color="000000"/>
              <w:bottom w:val="single" w:sz="4" w:space="0" w:color="000000"/>
              <w:right w:val="nil"/>
            </w:tcBorders>
          </w:tcPr>
          <w:p w:rsidR="00844F15" w:rsidRPr="00281671" w:rsidRDefault="00844F15" w:rsidP="00844F15">
            <w:pPr>
              <w:jc w:val="center"/>
              <w:rPr>
                <w:rFonts w:ascii="Tahoma" w:hAnsi="Tahoma" w:cs="Tahoma"/>
                <w:b/>
                <w:color w:val="000000"/>
              </w:rPr>
            </w:pPr>
          </w:p>
        </w:tc>
        <w:tc>
          <w:tcPr>
            <w:tcW w:w="2126" w:type="dxa"/>
            <w:tcBorders>
              <w:top w:val="nil"/>
              <w:left w:val="nil"/>
              <w:bottom w:val="single" w:sz="4" w:space="0" w:color="000000"/>
              <w:right w:val="nil"/>
            </w:tcBorders>
          </w:tcPr>
          <w:p w:rsidR="00844F15" w:rsidRPr="00281671" w:rsidRDefault="00844F15" w:rsidP="00844F15">
            <w:pPr>
              <w:rPr>
                <w:rFonts w:ascii="Tahoma" w:hAnsi="Tahoma" w:cs="Tahoma"/>
                <w:b/>
                <w:color w:val="000000"/>
              </w:rPr>
            </w:pPr>
            <w:r w:rsidRPr="00281671">
              <w:rPr>
                <w:rFonts w:ascii="Tahoma" w:hAnsi="Tahoma" w:cs="Tahoma"/>
                <w:b/>
                <w:color w:val="000000"/>
              </w:rPr>
              <w:t>TOTAL</w:t>
            </w:r>
          </w:p>
        </w:tc>
        <w:tc>
          <w:tcPr>
            <w:tcW w:w="1701" w:type="dxa"/>
            <w:tcBorders>
              <w:top w:val="nil"/>
              <w:left w:val="nil"/>
              <w:bottom w:val="single" w:sz="4" w:space="0" w:color="000000"/>
              <w:right w:val="nil"/>
            </w:tcBorders>
          </w:tcPr>
          <w:p w:rsidR="00844F15" w:rsidRPr="00281671" w:rsidRDefault="00844F15" w:rsidP="00844F15">
            <w:pPr>
              <w:rPr>
                <w:rFonts w:ascii="Tahoma" w:hAnsi="Tahoma" w:cs="Tahoma"/>
                <w:b/>
                <w:color w:val="000000"/>
              </w:rPr>
            </w:pPr>
          </w:p>
        </w:tc>
        <w:tc>
          <w:tcPr>
            <w:tcW w:w="1276" w:type="dxa"/>
            <w:tcBorders>
              <w:top w:val="nil"/>
              <w:left w:val="nil"/>
              <w:bottom w:val="single" w:sz="4" w:space="0" w:color="000000"/>
              <w:right w:val="nil"/>
            </w:tcBorders>
          </w:tcPr>
          <w:p w:rsidR="00844F15" w:rsidRPr="00281671" w:rsidRDefault="00844F15" w:rsidP="00844F15">
            <w:pPr>
              <w:rPr>
                <w:rFonts w:ascii="Tahoma" w:hAnsi="Tahoma" w:cs="Tahoma"/>
                <w:b/>
                <w:color w:val="000000"/>
              </w:rPr>
            </w:pPr>
          </w:p>
        </w:tc>
        <w:tc>
          <w:tcPr>
            <w:tcW w:w="1493"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b/>
                <w:color w:val="000000"/>
              </w:rPr>
            </w:pPr>
          </w:p>
        </w:tc>
        <w:tc>
          <w:tcPr>
            <w:tcW w:w="1559" w:type="dxa"/>
            <w:tcBorders>
              <w:top w:val="nil"/>
              <w:left w:val="nil"/>
              <w:bottom w:val="single" w:sz="4" w:space="0" w:color="000000"/>
              <w:right w:val="single" w:sz="4" w:space="0" w:color="000000"/>
            </w:tcBorders>
          </w:tcPr>
          <w:p w:rsidR="00844F15" w:rsidRPr="00281671" w:rsidRDefault="00844F15" w:rsidP="00844F15">
            <w:pPr>
              <w:rPr>
                <w:rFonts w:ascii="Tahoma" w:hAnsi="Tahoma" w:cs="Tahoma"/>
                <w:b/>
                <w:color w:val="000000"/>
              </w:rPr>
            </w:pPr>
          </w:p>
        </w:tc>
      </w:tr>
    </w:tbl>
    <w:p w:rsidR="00844F15" w:rsidRPr="00281671" w:rsidRDefault="00844F15" w:rsidP="00844F15">
      <w:pPr>
        <w:jc w:val="both"/>
        <w:rPr>
          <w:rFonts w:ascii="Tahoma" w:hAnsi="Tahoma" w:cs="Tahoma"/>
          <w:b/>
          <w:color w:val="000000"/>
        </w:rPr>
      </w:pPr>
    </w:p>
    <w:p w:rsidR="00844F15" w:rsidRPr="00281671" w:rsidRDefault="00844F15" w:rsidP="00844F15">
      <w:pPr>
        <w:jc w:val="both"/>
        <w:rPr>
          <w:rFonts w:ascii="Tahoma" w:hAnsi="Tahoma" w:cs="Tahoma"/>
          <w:b/>
          <w:color w:val="000000"/>
        </w:rPr>
      </w:pP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1F09BB" w:rsidP="00844F15">
      <w:pPr>
        <w:autoSpaceDE w:val="0"/>
        <w:autoSpaceDN w:val="0"/>
        <w:adjustRightInd w:val="0"/>
        <w:jc w:val="both"/>
        <w:rPr>
          <w:rFonts w:ascii="Tahoma" w:hAnsi="Tahoma" w:cs="Tahoma"/>
          <w:color w:val="000000"/>
        </w:rPr>
      </w:pPr>
      <w:r>
        <w:rPr>
          <w:rFonts w:ascii="Tahoma" w:hAnsi="Tahoma" w:cs="Tahoma"/>
          <w:color w:val="000000"/>
        </w:rPr>
        <w:t>Callao</w:t>
      </w:r>
      <w:r w:rsidR="00844F15" w:rsidRPr="00281671">
        <w:rPr>
          <w:rFonts w:ascii="Tahoma" w:hAnsi="Tahoma" w:cs="Tahoma"/>
          <w:color w:val="000000"/>
        </w:rPr>
        <w:t>, ………………………………………</w:t>
      </w:r>
    </w:p>
    <w:p w:rsidR="00844F15" w:rsidRPr="00281671" w:rsidRDefault="00844F15" w:rsidP="00844F15">
      <w:pPr>
        <w:autoSpaceDE w:val="0"/>
        <w:autoSpaceDN w:val="0"/>
        <w:adjustRightInd w:val="0"/>
        <w:jc w:val="both"/>
        <w:rPr>
          <w:rFonts w:ascii="Tahoma" w:hAnsi="Tahoma" w:cs="Tahoma"/>
          <w:color w:val="000000"/>
        </w:rPr>
      </w:pPr>
    </w:p>
    <w:p w:rsidR="00844F15" w:rsidRPr="00281671" w:rsidRDefault="00844F15" w:rsidP="00844F15">
      <w:pPr>
        <w:pStyle w:val="Style1"/>
        <w:jc w:val="both"/>
        <w:rPr>
          <w:rFonts w:ascii="Tahoma" w:hAnsi="Tahoma" w:cs="Tahoma"/>
          <w:color w:val="000000"/>
          <w:sz w:val="20"/>
        </w:rPr>
      </w:pPr>
    </w:p>
    <w:p w:rsidR="00844F15" w:rsidRPr="00281671" w:rsidRDefault="00844F15" w:rsidP="00844F15">
      <w:pPr>
        <w:pStyle w:val="Textoindependiente"/>
        <w:ind w:firstLine="708"/>
        <w:jc w:val="left"/>
        <w:rPr>
          <w:rFonts w:ascii="Tahoma" w:hAnsi="Tahoma" w:cs="Tahoma"/>
          <w:lang w:val="pt-BR"/>
        </w:rPr>
      </w:pPr>
    </w:p>
    <w:p w:rsidR="00153F6B" w:rsidRPr="00281671" w:rsidRDefault="00153F6B" w:rsidP="00153F6B">
      <w:pPr>
        <w:autoSpaceDE w:val="0"/>
        <w:autoSpaceDN w:val="0"/>
        <w:adjustRightInd w:val="0"/>
        <w:jc w:val="both"/>
        <w:rPr>
          <w:rFonts w:ascii="Tahoma" w:hAnsi="Tahoma" w:cs="Tahoma"/>
          <w:color w:val="000000"/>
        </w:rPr>
      </w:pPr>
    </w:p>
    <w:p w:rsidR="00153F6B" w:rsidRPr="00281671" w:rsidRDefault="00153F6B" w:rsidP="00153F6B">
      <w:pPr>
        <w:autoSpaceDE w:val="0"/>
        <w:autoSpaceDN w:val="0"/>
        <w:adjustRightInd w:val="0"/>
        <w:jc w:val="center"/>
        <w:rPr>
          <w:rFonts w:ascii="Tahoma" w:hAnsi="Tahoma" w:cs="Tahoma"/>
          <w:color w:val="000000"/>
        </w:rPr>
      </w:pPr>
      <w:r w:rsidRPr="00281671">
        <w:rPr>
          <w:rFonts w:ascii="Tahoma" w:hAnsi="Tahoma" w:cs="Tahoma"/>
          <w:color w:val="000000"/>
        </w:rPr>
        <w:t>------------------------------------------------------------------</w:t>
      </w:r>
    </w:p>
    <w:p w:rsidR="00153F6B" w:rsidRPr="00281671" w:rsidRDefault="00153F6B" w:rsidP="00153F6B">
      <w:pPr>
        <w:jc w:val="center"/>
        <w:rPr>
          <w:rFonts w:ascii="Tahoma" w:hAnsi="Tahoma" w:cs="Tahoma"/>
          <w:b/>
        </w:rPr>
      </w:pPr>
      <w:r w:rsidRPr="00281671">
        <w:rPr>
          <w:rFonts w:ascii="Tahoma" w:hAnsi="Tahoma" w:cs="Tahoma"/>
          <w:b/>
        </w:rPr>
        <w:t>Firma y sello del representante legal</w:t>
      </w:r>
    </w:p>
    <w:p w:rsidR="00153F6B" w:rsidRPr="00281671" w:rsidRDefault="00153F6B" w:rsidP="00153F6B">
      <w:pPr>
        <w:jc w:val="center"/>
        <w:rPr>
          <w:rFonts w:ascii="Tahoma" w:hAnsi="Tahoma" w:cs="Tahoma"/>
          <w:b/>
        </w:rPr>
      </w:pPr>
      <w:r w:rsidRPr="00281671">
        <w:rPr>
          <w:rFonts w:ascii="Tahoma" w:hAnsi="Tahoma" w:cs="Tahoma"/>
          <w:b/>
        </w:rPr>
        <w:t>Nombre / Razón Social del postor</w:t>
      </w:r>
    </w:p>
    <w:p w:rsidR="00153F6B" w:rsidRPr="00281671" w:rsidRDefault="00153F6B" w:rsidP="00153F6B">
      <w:pPr>
        <w:rPr>
          <w:rFonts w:ascii="Tahoma" w:hAnsi="Tahoma" w:cs="Tahoma"/>
          <w:b/>
        </w:rPr>
      </w:pPr>
    </w:p>
    <w:p w:rsidR="0076691F" w:rsidRPr="00281671" w:rsidRDefault="0076691F" w:rsidP="00844F15">
      <w:pPr>
        <w:jc w:val="center"/>
        <w:rPr>
          <w:rFonts w:ascii="Tahoma" w:hAnsi="Tahoma" w:cs="Tahoma"/>
          <w:b/>
        </w:rPr>
      </w:pPr>
    </w:p>
    <w:p w:rsidR="0076691F" w:rsidRDefault="0076691F" w:rsidP="00844F15">
      <w:pPr>
        <w:jc w:val="center"/>
        <w:rPr>
          <w:rFonts w:ascii="Tahoma" w:hAnsi="Tahoma" w:cs="Tahoma"/>
          <w:b/>
        </w:rPr>
      </w:pPr>
    </w:p>
    <w:p w:rsidR="009A6ED3" w:rsidRDefault="009A6ED3" w:rsidP="00844F15">
      <w:pPr>
        <w:jc w:val="center"/>
        <w:rPr>
          <w:rFonts w:ascii="Tahoma" w:hAnsi="Tahoma" w:cs="Tahoma"/>
          <w:b/>
        </w:rPr>
      </w:pPr>
    </w:p>
    <w:p w:rsidR="009A6ED3" w:rsidRDefault="009A6ED3" w:rsidP="00844F15">
      <w:pPr>
        <w:jc w:val="center"/>
        <w:rPr>
          <w:rFonts w:ascii="Tahoma" w:hAnsi="Tahoma" w:cs="Tahoma"/>
          <w:b/>
        </w:rPr>
      </w:pPr>
    </w:p>
    <w:p w:rsidR="009A6ED3" w:rsidRPr="00281671" w:rsidRDefault="009A6ED3" w:rsidP="00844F15">
      <w:pPr>
        <w:jc w:val="center"/>
        <w:rPr>
          <w:rFonts w:ascii="Tahoma" w:hAnsi="Tahoma" w:cs="Tahoma"/>
          <w:b/>
        </w:rPr>
      </w:pPr>
    </w:p>
    <w:p w:rsidR="0076691F" w:rsidRPr="00281671" w:rsidRDefault="0076691F" w:rsidP="00844F15">
      <w:pPr>
        <w:jc w:val="center"/>
        <w:rPr>
          <w:rFonts w:ascii="Tahoma" w:hAnsi="Tahoma" w:cs="Tahoma"/>
          <w:b/>
        </w:rPr>
      </w:pPr>
    </w:p>
    <w:p w:rsidR="00B056A1" w:rsidRPr="007858E6" w:rsidRDefault="00B056A1" w:rsidP="00B056A1">
      <w:pPr>
        <w:jc w:val="center"/>
        <w:rPr>
          <w:rFonts w:ascii="Tahoma" w:hAnsi="Tahoma" w:cs="Tahoma"/>
          <w:b/>
          <w:color w:val="000000"/>
        </w:rPr>
      </w:pPr>
      <w:r w:rsidRPr="007858E6">
        <w:rPr>
          <w:rFonts w:ascii="Tahoma" w:hAnsi="Tahoma" w:cs="Tahoma"/>
          <w:b/>
          <w:color w:val="000000"/>
        </w:rPr>
        <w:t>ANEXO Nº 07</w:t>
      </w:r>
    </w:p>
    <w:p w:rsidR="00B056A1" w:rsidRPr="007858E6" w:rsidRDefault="00B056A1" w:rsidP="00B056A1">
      <w:pPr>
        <w:jc w:val="both"/>
        <w:rPr>
          <w:rFonts w:ascii="Tahoma" w:hAnsi="Tahoma" w:cs="Tahoma"/>
          <w:color w:val="000000"/>
        </w:rPr>
      </w:pPr>
    </w:p>
    <w:p w:rsidR="00B056A1" w:rsidRPr="007858E6" w:rsidRDefault="00B056A1" w:rsidP="00B056A1">
      <w:pPr>
        <w:jc w:val="both"/>
        <w:rPr>
          <w:rFonts w:ascii="Tahoma" w:hAnsi="Tahoma" w:cs="Tahoma"/>
          <w:color w:val="000000"/>
        </w:rPr>
      </w:pPr>
    </w:p>
    <w:p w:rsidR="00B056A1" w:rsidRPr="00570E33" w:rsidRDefault="00B056A1" w:rsidP="00B056A1">
      <w:pPr>
        <w:pStyle w:val="Ttulo1"/>
        <w:ind w:left="0"/>
        <w:jc w:val="center"/>
        <w:rPr>
          <w:rFonts w:ascii="Tahoma" w:hAnsi="Tahoma" w:cs="Tahoma"/>
          <w:b/>
          <w:i w:val="0"/>
        </w:rPr>
      </w:pPr>
      <w:r w:rsidRPr="00570E33">
        <w:rPr>
          <w:rFonts w:ascii="Tahoma" w:hAnsi="Tahoma" w:cs="Tahoma"/>
          <w:b/>
          <w:i w:val="0"/>
        </w:rPr>
        <w:t>MEJORAS A LAS CONDICIONES PREVISTAS</w:t>
      </w:r>
    </w:p>
    <w:p w:rsidR="00B056A1" w:rsidRDefault="00B056A1" w:rsidP="00B056A1">
      <w:pPr>
        <w:jc w:val="both"/>
        <w:rPr>
          <w:rFonts w:ascii="Tahoma" w:hAnsi="Tahoma" w:cs="Tahoma"/>
          <w:lang w:val="pt-BR"/>
        </w:rPr>
      </w:pPr>
    </w:p>
    <w:p w:rsidR="00B056A1" w:rsidRDefault="00B056A1" w:rsidP="00B056A1">
      <w:pPr>
        <w:jc w:val="both"/>
        <w:rPr>
          <w:rFonts w:ascii="Tahoma" w:hAnsi="Tahoma" w:cs="Tahoma"/>
          <w:lang w:val="pt-BR"/>
        </w:rPr>
      </w:pPr>
    </w:p>
    <w:p w:rsidR="00B056A1" w:rsidRPr="00795E7B" w:rsidRDefault="00B056A1" w:rsidP="00B056A1">
      <w:pPr>
        <w:jc w:val="both"/>
        <w:rPr>
          <w:rFonts w:ascii="Tahoma" w:hAnsi="Tahoma" w:cs="Tahoma"/>
          <w:lang w:val="pt-BR"/>
        </w:rPr>
      </w:pPr>
      <w:r w:rsidRPr="00795E7B">
        <w:rPr>
          <w:rFonts w:ascii="Tahoma" w:hAnsi="Tahoma" w:cs="Tahoma"/>
          <w:lang w:val="pt-BR"/>
        </w:rPr>
        <w:t>Señores</w:t>
      </w:r>
    </w:p>
    <w:p w:rsidR="00B056A1" w:rsidRPr="00795E7B" w:rsidRDefault="00B056A1" w:rsidP="00B056A1">
      <w:pPr>
        <w:autoSpaceDE w:val="0"/>
        <w:autoSpaceDN w:val="0"/>
        <w:adjustRightInd w:val="0"/>
        <w:jc w:val="both"/>
        <w:rPr>
          <w:rFonts w:ascii="Tahoma" w:hAnsi="Tahoma" w:cs="Tahoma"/>
          <w:b/>
          <w:color w:val="000000"/>
        </w:rPr>
      </w:pPr>
      <w:r w:rsidRPr="00795E7B">
        <w:rPr>
          <w:rFonts w:ascii="Tahoma" w:hAnsi="Tahoma" w:cs="Tahoma"/>
          <w:b/>
          <w:color w:val="000000"/>
        </w:rPr>
        <w:t xml:space="preserve">COMITÉ ESPECIAL </w:t>
      </w:r>
    </w:p>
    <w:p w:rsidR="00B056A1" w:rsidRPr="005141FD" w:rsidRDefault="00B056A1" w:rsidP="00B056A1">
      <w:pPr>
        <w:autoSpaceDE w:val="0"/>
        <w:autoSpaceDN w:val="0"/>
        <w:adjustRightInd w:val="0"/>
        <w:jc w:val="both"/>
        <w:rPr>
          <w:rFonts w:ascii="Tahoma" w:hAnsi="Tahoma" w:cs="Tahoma"/>
          <w:color w:val="000000"/>
        </w:rPr>
      </w:pPr>
      <w:r w:rsidRPr="00795E7B">
        <w:rPr>
          <w:rFonts w:ascii="Tahoma" w:hAnsi="Tahoma" w:cs="Tahoma"/>
          <w:b/>
          <w:color w:val="000000"/>
        </w:rPr>
        <w:t xml:space="preserve">ADJUDICACIÓN DIRECTA SELECTIVA Nº </w:t>
      </w:r>
      <w:r w:rsidRPr="005141FD">
        <w:rPr>
          <w:rFonts w:ascii="Tahoma" w:hAnsi="Tahoma" w:cs="Tahoma"/>
          <w:color w:val="000000"/>
        </w:rPr>
        <w:t>………….</w:t>
      </w:r>
    </w:p>
    <w:p w:rsidR="00B056A1" w:rsidRPr="00795E7B" w:rsidRDefault="00B056A1" w:rsidP="00B056A1">
      <w:pPr>
        <w:autoSpaceDE w:val="0"/>
        <w:autoSpaceDN w:val="0"/>
        <w:adjustRightInd w:val="0"/>
        <w:jc w:val="both"/>
        <w:rPr>
          <w:rFonts w:ascii="Tahoma" w:hAnsi="Tahoma" w:cs="Tahoma"/>
          <w:color w:val="000000"/>
        </w:rPr>
      </w:pPr>
      <w:r w:rsidRPr="00795E7B">
        <w:rPr>
          <w:rFonts w:ascii="Tahoma" w:hAnsi="Tahoma" w:cs="Tahoma"/>
          <w:color w:val="000000"/>
        </w:rPr>
        <w:t>Presente.-</w:t>
      </w:r>
    </w:p>
    <w:p w:rsidR="00B056A1" w:rsidRPr="00795E7B" w:rsidRDefault="00B056A1" w:rsidP="00B056A1">
      <w:pPr>
        <w:autoSpaceDE w:val="0"/>
        <w:autoSpaceDN w:val="0"/>
        <w:adjustRightInd w:val="0"/>
        <w:jc w:val="both"/>
        <w:rPr>
          <w:rFonts w:ascii="Tahoma" w:hAnsi="Tahoma" w:cs="Tahoma"/>
          <w:color w:val="000000"/>
        </w:rPr>
      </w:pPr>
    </w:p>
    <w:p w:rsidR="00B056A1" w:rsidRPr="00326C31" w:rsidRDefault="00B056A1" w:rsidP="00570E33">
      <w:pPr>
        <w:pStyle w:val="Textoindependiente"/>
        <w:jc w:val="both"/>
        <w:rPr>
          <w:rFonts w:ascii="Tahoma" w:hAnsi="Tahoma" w:cs="Tahoma"/>
          <w:color w:val="0000FF"/>
        </w:rPr>
      </w:pPr>
      <w:r w:rsidRPr="00795E7B">
        <w:rPr>
          <w:rFonts w:ascii="Tahoma" w:hAnsi="Tahoma" w:cs="Tahoma"/>
        </w:rPr>
        <w:t xml:space="preserve">Es grato dirigirme a usted, para hacer de su conocimiento que de acuerdo con </w:t>
      </w:r>
      <w:r>
        <w:rPr>
          <w:rFonts w:ascii="Tahoma" w:hAnsi="Tahoma" w:cs="Tahoma"/>
        </w:rPr>
        <w:t xml:space="preserve">las Bases </w:t>
      </w:r>
      <w:r w:rsidRPr="00795E7B">
        <w:rPr>
          <w:rFonts w:ascii="Tahoma" w:hAnsi="Tahoma" w:cs="Tahoma"/>
        </w:rPr>
        <w:t xml:space="preserve">del presente proceso de selección y </w:t>
      </w:r>
      <w:r>
        <w:rPr>
          <w:rFonts w:ascii="Tahoma" w:hAnsi="Tahoma" w:cs="Tahoma"/>
        </w:rPr>
        <w:t>las Especificaciones Técnicas</w:t>
      </w:r>
      <w:r w:rsidRPr="00795E7B">
        <w:rPr>
          <w:rFonts w:ascii="Tahoma" w:hAnsi="Tahoma" w:cs="Tahoma"/>
        </w:rPr>
        <w:t xml:space="preserve">, </w:t>
      </w:r>
      <w:r w:rsidRPr="00326C31">
        <w:rPr>
          <w:rFonts w:ascii="Tahoma" w:hAnsi="Tahoma" w:cs="Tahoma"/>
          <w:color w:val="0000FF"/>
        </w:rPr>
        <w:t xml:space="preserve">propongo como mejoras </w:t>
      </w:r>
      <w:r w:rsidR="00951DB5">
        <w:rPr>
          <w:rFonts w:ascii="Tahoma" w:hAnsi="Tahoma" w:cs="Tahoma"/>
          <w:color w:val="0000FF"/>
        </w:rPr>
        <w:t>los</w:t>
      </w:r>
      <w:r w:rsidRPr="00326C31">
        <w:rPr>
          <w:rFonts w:ascii="Tahoma" w:hAnsi="Tahoma" w:cs="Tahoma"/>
          <w:color w:val="0000FF"/>
        </w:rPr>
        <w:t xml:space="preserve"> siguiente</w:t>
      </w:r>
      <w:r w:rsidR="00951DB5">
        <w:rPr>
          <w:rFonts w:ascii="Tahoma" w:hAnsi="Tahoma" w:cs="Tahoma"/>
          <w:color w:val="0000FF"/>
        </w:rPr>
        <w:t>s</w:t>
      </w:r>
      <w:r w:rsidRPr="00326C31">
        <w:rPr>
          <w:rFonts w:ascii="Tahoma" w:hAnsi="Tahoma" w:cs="Tahoma"/>
          <w:color w:val="0000FF"/>
        </w:rPr>
        <w:t xml:space="preserve"> monto</w:t>
      </w:r>
      <w:r w:rsidR="00951DB5">
        <w:rPr>
          <w:rFonts w:ascii="Tahoma" w:hAnsi="Tahoma" w:cs="Tahoma"/>
          <w:color w:val="0000FF"/>
        </w:rPr>
        <w:t>s</w:t>
      </w:r>
      <w:r w:rsidRPr="00326C31">
        <w:rPr>
          <w:rFonts w:ascii="Tahoma" w:hAnsi="Tahoma" w:cs="Tahoma"/>
          <w:color w:val="0000FF"/>
        </w:rPr>
        <w:t xml:space="preserve"> de bonificación por </w:t>
      </w:r>
      <w:r w:rsidR="00951DB5">
        <w:rPr>
          <w:rFonts w:ascii="Tahoma" w:hAnsi="Tahoma" w:cs="Tahoma"/>
          <w:color w:val="0000FF"/>
        </w:rPr>
        <w:t xml:space="preserve">todos y cada uno de los </w:t>
      </w:r>
      <w:r w:rsidRPr="00326C31">
        <w:rPr>
          <w:rFonts w:ascii="Tahoma" w:hAnsi="Tahoma" w:cs="Tahoma"/>
          <w:color w:val="0000FF"/>
        </w:rPr>
        <w:t>vale</w:t>
      </w:r>
      <w:r w:rsidR="00951DB5">
        <w:rPr>
          <w:rFonts w:ascii="Tahoma" w:hAnsi="Tahoma" w:cs="Tahoma"/>
          <w:color w:val="0000FF"/>
        </w:rPr>
        <w:t>s</w:t>
      </w:r>
      <w:r w:rsidRPr="00326C31">
        <w:rPr>
          <w:rFonts w:ascii="Tahoma" w:hAnsi="Tahoma" w:cs="Tahoma"/>
          <w:color w:val="0000FF"/>
        </w:rPr>
        <w:t xml:space="preserve"> de consumo ofertado:</w:t>
      </w:r>
    </w:p>
    <w:p w:rsidR="00B056A1" w:rsidRPr="00DE4BC2" w:rsidRDefault="00B056A1" w:rsidP="00B056A1">
      <w:pPr>
        <w:jc w:val="both"/>
        <w:rPr>
          <w:rFonts w:ascii="Tahoma" w:hAnsi="Tahoma" w:cs="Tahoma"/>
        </w:rPr>
      </w:pPr>
    </w:p>
    <w:tbl>
      <w:tblPr>
        <w:tblW w:w="8575" w:type="dxa"/>
        <w:tblLayout w:type="fixed"/>
        <w:tblCellMar>
          <w:left w:w="70" w:type="dxa"/>
          <w:right w:w="70" w:type="dxa"/>
        </w:tblCellMar>
        <w:tblLook w:val="0000"/>
      </w:tblPr>
      <w:tblGrid>
        <w:gridCol w:w="1260"/>
        <w:gridCol w:w="3063"/>
        <w:gridCol w:w="1408"/>
        <w:gridCol w:w="1408"/>
        <w:gridCol w:w="1436"/>
      </w:tblGrid>
      <w:tr w:rsidR="004C621A" w:rsidRPr="00DE4BC2" w:rsidTr="006F6F3D">
        <w:trPr>
          <w:trHeight w:val="435"/>
        </w:trPr>
        <w:tc>
          <w:tcPr>
            <w:tcW w:w="1260" w:type="dxa"/>
            <w:tcBorders>
              <w:top w:val="single" w:sz="4" w:space="0" w:color="auto"/>
              <w:left w:val="single" w:sz="4" w:space="0" w:color="auto"/>
              <w:bottom w:val="nil"/>
              <w:right w:val="single" w:sz="4" w:space="0" w:color="auto"/>
            </w:tcBorders>
            <w:shd w:val="clear" w:color="auto" w:fill="C0C0C0"/>
            <w:vAlign w:val="bottom"/>
          </w:tcPr>
          <w:p w:rsidR="004C621A" w:rsidRPr="00DE4BC2" w:rsidRDefault="004C621A" w:rsidP="00054364">
            <w:pPr>
              <w:jc w:val="center"/>
              <w:rPr>
                <w:rFonts w:ascii="Tahoma" w:hAnsi="Tahoma" w:cs="Tahoma"/>
                <w:sz w:val="16"/>
                <w:szCs w:val="16"/>
              </w:rPr>
            </w:pPr>
            <w:r w:rsidRPr="00DE4BC2">
              <w:rPr>
                <w:rFonts w:ascii="Tahoma" w:hAnsi="Tahoma" w:cs="Tahoma"/>
                <w:sz w:val="16"/>
                <w:szCs w:val="16"/>
              </w:rPr>
              <w:t>Nº</w:t>
            </w:r>
          </w:p>
        </w:tc>
        <w:tc>
          <w:tcPr>
            <w:tcW w:w="3063" w:type="dxa"/>
            <w:tcBorders>
              <w:top w:val="single" w:sz="4" w:space="0" w:color="auto"/>
              <w:left w:val="nil"/>
              <w:bottom w:val="nil"/>
              <w:right w:val="single" w:sz="4" w:space="0" w:color="auto"/>
            </w:tcBorders>
            <w:shd w:val="clear" w:color="auto" w:fill="C0C0C0"/>
            <w:vAlign w:val="bottom"/>
          </w:tcPr>
          <w:p w:rsidR="004C621A" w:rsidRPr="00DE4BC2" w:rsidRDefault="004C621A" w:rsidP="00570E33">
            <w:pPr>
              <w:ind w:right="367"/>
              <w:jc w:val="center"/>
              <w:rPr>
                <w:rFonts w:ascii="Tahoma" w:hAnsi="Tahoma" w:cs="Tahoma"/>
                <w:sz w:val="16"/>
                <w:szCs w:val="16"/>
              </w:rPr>
            </w:pPr>
            <w:r>
              <w:rPr>
                <w:rFonts w:ascii="Tahoma" w:hAnsi="Tahoma" w:cs="Tahoma"/>
                <w:sz w:val="16"/>
                <w:szCs w:val="16"/>
              </w:rPr>
              <w:t>DESCRIPCION</w:t>
            </w:r>
          </w:p>
        </w:tc>
        <w:tc>
          <w:tcPr>
            <w:tcW w:w="1408" w:type="dxa"/>
            <w:tcBorders>
              <w:top w:val="single" w:sz="4" w:space="0" w:color="auto"/>
              <w:left w:val="nil"/>
              <w:bottom w:val="nil"/>
              <w:right w:val="single" w:sz="4" w:space="0" w:color="auto"/>
            </w:tcBorders>
            <w:shd w:val="clear" w:color="auto" w:fill="C0C0C0"/>
            <w:vAlign w:val="bottom"/>
          </w:tcPr>
          <w:p w:rsidR="004C621A" w:rsidRDefault="004C621A" w:rsidP="006F6F3D">
            <w:pPr>
              <w:jc w:val="center"/>
              <w:rPr>
                <w:rFonts w:ascii="Tahoma" w:hAnsi="Tahoma" w:cs="Tahoma"/>
                <w:sz w:val="16"/>
                <w:szCs w:val="16"/>
              </w:rPr>
            </w:pPr>
          </w:p>
          <w:p w:rsidR="004C621A" w:rsidRPr="00DE4BC2" w:rsidRDefault="004C621A" w:rsidP="006F6F3D">
            <w:pPr>
              <w:jc w:val="center"/>
              <w:rPr>
                <w:rFonts w:ascii="Tahoma" w:hAnsi="Tahoma" w:cs="Tahoma"/>
                <w:sz w:val="16"/>
                <w:szCs w:val="16"/>
              </w:rPr>
            </w:pPr>
            <w:r>
              <w:rPr>
                <w:rFonts w:ascii="Tahoma" w:hAnsi="Tahoma" w:cs="Tahoma"/>
                <w:sz w:val="16"/>
                <w:szCs w:val="16"/>
              </w:rPr>
              <w:t xml:space="preserve">MONTO </w:t>
            </w:r>
            <w:r w:rsidR="00951DB5">
              <w:rPr>
                <w:rFonts w:ascii="Tahoma" w:hAnsi="Tahoma" w:cs="Tahoma"/>
                <w:sz w:val="16"/>
                <w:szCs w:val="16"/>
              </w:rPr>
              <w:t xml:space="preserve">DE DENOMINACION </w:t>
            </w:r>
            <w:r>
              <w:rPr>
                <w:rFonts w:ascii="Tahoma" w:hAnsi="Tahoma" w:cs="Tahoma"/>
                <w:sz w:val="16"/>
                <w:szCs w:val="16"/>
              </w:rPr>
              <w:t xml:space="preserve">POR </w:t>
            </w:r>
            <w:r w:rsidR="00951DB5">
              <w:rPr>
                <w:rFonts w:ascii="Tahoma" w:hAnsi="Tahoma" w:cs="Tahoma"/>
                <w:sz w:val="16"/>
                <w:szCs w:val="16"/>
              </w:rPr>
              <w:t xml:space="preserve">CADA </w:t>
            </w:r>
            <w:r>
              <w:rPr>
                <w:rFonts w:ascii="Tahoma" w:hAnsi="Tahoma" w:cs="Tahoma"/>
                <w:sz w:val="16"/>
                <w:szCs w:val="16"/>
              </w:rPr>
              <w:t>VALE</w:t>
            </w:r>
          </w:p>
        </w:tc>
        <w:tc>
          <w:tcPr>
            <w:tcW w:w="1408" w:type="dxa"/>
            <w:vMerge w:val="restart"/>
            <w:tcBorders>
              <w:top w:val="single" w:sz="4" w:space="0" w:color="auto"/>
              <w:left w:val="single" w:sz="4" w:space="0" w:color="auto"/>
              <w:right w:val="single" w:sz="4" w:space="0" w:color="auto"/>
            </w:tcBorders>
            <w:shd w:val="clear" w:color="auto" w:fill="C0C0C0"/>
          </w:tcPr>
          <w:p w:rsidR="004C621A" w:rsidRDefault="004C621A" w:rsidP="006F6F3D">
            <w:pPr>
              <w:jc w:val="center"/>
              <w:rPr>
                <w:rFonts w:ascii="Tahoma" w:hAnsi="Tahoma" w:cs="Tahoma"/>
                <w:sz w:val="16"/>
                <w:szCs w:val="16"/>
              </w:rPr>
            </w:pPr>
          </w:p>
          <w:p w:rsidR="004C621A" w:rsidRPr="004142F4" w:rsidRDefault="004C621A" w:rsidP="006F6F3D">
            <w:pPr>
              <w:jc w:val="center"/>
              <w:rPr>
                <w:rFonts w:ascii="Tahoma" w:hAnsi="Tahoma" w:cs="Tahoma"/>
                <w:sz w:val="16"/>
                <w:szCs w:val="16"/>
              </w:rPr>
            </w:pPr>
            <w:r w:rsidRPr="004142F4">
              <w:rPr>
                <w:rFonts w:ascii="Tahoma" w:hAnsi="Tahoma" w:cs="Tahoma"/>
                <w:sz w:val="16"/>
                <w:szCs w:val="16"/>
              </w:rPr>
              <w:t>MONTO DE</w:t>
            </w:r>
            <w:r w:rsidR="00F545C9">
              <w:rPr>
                <w:rFonts w:ascii="Tahoma" w:hAnsi="Tahoma" w:cs="Tahoma"/>
                <w:sz w:val="16"/>
                <w:szCs w:val="16"/>
              </w:rPr>
              <w:t xml:space="preserve"> MEJORA</w:t>
            </w:r>
            <w:r w:rsidR="000E2CE3">
              <w:rPr>
                <w:rFonts w:ascii="Tahoma" w:hAnsi="Tahoma" w:cs="Tahoma"/>
                <w:sz w:val="16"/>
                <w:szCs w:val="16"/>
              </w:rPr>
              <w:t xml:space="preserve"> POR CADA VALE </w:t>
            </w:r>
            <w:r w:rsidRPr="004142F4">
              <w:rPr>
                <w:rFonts w:ascii="Tahoma" w:hAnsi="Tahoma" w:cs="Tahoma"/>
                <w:sz w:val="16"/>
                <w:szCs w:val="16"/>
              </w:rPr>
              <w:t xml:space="preserve"> </w:t>
            </w:r>
            <w:r w:rsidR="00F545C9">
              <w:rPr>
                <w:rFonts w:ascii="Tahoma" w:hAnsi="Tahoma" w:cs="Tahoma"/>
                <w:sz w:val="16"/>
                <w:szCs w:val="16"/>
              </w:rPr>
              <w:t>(</w:t>
            </w:r>
            <w:r w:rsidRPr="004142F4">
              <w:rPr>
                <w:rFonts w:ascii="Tahoma" w:hAnsi="Tahoma" w:cs="Tahoma"/>
                <w:sz w:val="16"/>
                <w:szCs w:val="16"/>
              </w:rPr>
              <w:t>BONIFICACION</w:t>
            </w:r>
            <w:r w:rsidR="00F545C9">
              <w:rPr>
                <w:rFonts w:ascii="Tahoma" w:hAnsi="Tahoma" w:cs="Tahoma"/>
                <w:sz w:val="16"/>
                <w:szCs w:val="16"/>
              </w:rPr>
              <w:t>)</w:t>
            </w:r>
          </w:p>
          <w:p w:rsidR="004C621A" w:rsidRPr="004142F4" w:rsidRDefault="004C621A" w:rsidP="006F6F3D">
            <w:pPr>
              <w:jc w:val="center"/>
              <w:rPr>
                <w:rFonts w:ascii="Tahoma" w:hAnsi="Tahoma" w:cs="Tahoma"/>
                <w:sz w:val="16"/>
                <w:szCs w:val="16"/>
              </w:rPr>
            </w:pPr>
            <w:r w:rsidRPr="004142F4">
              <w:rPr>
                <w:rFonts w:ascii="Tahoma" w:hAnsi="Tahoma" w:cs="Tahoma"/>
                <w:sz w:val="16"/>
                <w:szCs w:val="16"/>
              </w:rPr>
              <w:t>S/.</w:t>
            </w:r>
          </w:p>
        </w:tc>
        <w:tc>
          <w:tcPr>
            <w:tcW w:w="1436" w:type="dxa"/>
            <w:vMerge w:val="restart"/>
            <w:tcBorders>
              <w:top w:val="single" w:sz="4" w:space="0" w:color="auto"/>
              <w:left w:val="nil"/>
              <w:right w:val="single" w:sz="4" w:space="0" w:color="auto"/>
            </w:tcBorders>
            <w:shd w:val="clear" w:color="auto" w:fill="C0C0C0"/>
            <w:vAlign w:val="bottom"/>
          </w:tcPr>
          <w:p w:rsidR="004C621A" w:rsidRDefault="004C621A" w:rsidP="00054364">
            <w:pPr>
              <w:jc w:val="center"/>
              <w:rPr>
                <w:rFonts w:ascii="Tahoma" w:hAnsi="Tahoma" w:cs="Tahoma"/>
                <w:sz w:val="16"/>
                <w:szCs w:val="16"/>
              </w:rPr>
            </w:pPr>
          </w:p>
          <w:p w:rsidR="004C621A" w:rsidRDefault="004C621A" w:rsidP="00054364">
            <w:pPr>
              <w:jc w:val="center"/>
              <w:rPr>
                <w:rFonts w:ascii="Tahoma" w:hAnsi="Tahoma" w:cs="Tahoma"/>
                <w:sz w:val="16"/>
                <w:szCs w:val="16"/>
              </w:rPr>
            </w:pPr>
            <w:r>
              <w:rPr>
                <w:rFonts w:ascii="Tahoma" w:hAnsi="Tahoma" w:cs="Tahoma"/>
                <w:sz w:val="16"/>
                <w:szCs w:val="16"/>
              </w:rPr>
              <w:t xml:space="preserve">MONTO POR </w:t>
            </w:r>
            <w:r w:rsidR="000E2CE3">
              <w:rPr>
                <w:rFonts w:ascii="Tahoma" w:hAnsi="Tahoma" w:cs="Tahoma"/>
                <w:sz w:val="16"/>
                <w:szCs w:val="16"/>
              </w:rPr>
              <w:t xml:space="preserve">CADA </w:t>
            </w:r>
            <w:r>
              <w:rPr>
                <w:rFonts w:ascii="Tahoma" w:hAnsi="Tahoma" w:cs="Tahoma"/>
                <w:sz w:val="16"/>
                <w:szCs w:val="16"/>
              </w:rPr>
              <w:t xml:space="preserve">VALE </w:t>
            </w:r>
            <w:r w:rsidR="00F545C9">
              <w:rPr>
                <w:rFonts w:ascii="Tahoma" w:hAnsi="Tahoma" w:cs="Tahoma"/>
                <w:sz w:val="16"/>
                <w:szCs w:val="16"/>
              </w:rPr>
              <w:t>MEJORADO (</w:t>
            </w:r>
            <w:r>
              <w:rPr>
                <w:rFonts w:ascii="Tahoma" w:hAnsi="Tahoma" w:cs="Tahoma"/>
                <w:sz w:val="16"/>
                <w:szCs w:val="16"/>
              </w:rPr>
              <w:t>INCLUIDA LA BONIFICACION</w:t>
            </w:r>
            <w:r w:rsidR="00F545C9">
              <w:rPr>
                <w:rFonts w:ascii="Tahoma" w:hAnsi="Tahoma" w:cs="Tahoma"/>
                <w:sz w:val="16"/>
                <w:szCs w:val="16"/>
              </w:rPr>
              <w:t>)</w:t>
            </w:r>
          </w:p>
          <w:p w:rsidR="004C621A" w:rsidRDefault="004C621A" w:rsidP="00054364">
            <w:pPr>
              <w:jc w:val="center"/>
              <w:rPr>
                <w:rFonts w:ascii="Tahoma" w:hAnsi="Tahoma" w:cs="Tahoma"/>
                <w:sz w:val="16"/>
                <w:szCs w:val="16"/>
              </w:rPr>
            </w:pPr>
            <w:r>
              <w:rPr>
                <w:rFonts w:ascii="Tahoma" w:hAnsi="Tahoma" w:cs="Tahoma"/>
                <w:sz w:val="16"/>
                <w:szCs w:val="16"/>
              </w:rPr>
              <w:t>S/.</w:t>
            </w:r>
          </w:p>
          <w:p w:rsidR="004C621A" w:rsidRPr="00DE4BC2" w:rsidRDefault="004C621A" w:rsidP="00054364">
            <w:pPr>
              <w:jc w:val="center"/>
              <w:rPr>
                <w:rFonts w:ascii="Tahoma" w:hAnsi="Tahoma" w:cs="Tahoma"/>
                <w:sz w:val="16"/>
                <w:szCs w:val="16"/>
              </w:rPr>
            </w:pPr>
          </w:p>
          <w:p w:rsidR="004C621A" w:rsidRPr="00DE4BC2" w:rsidRDefault="004C621A" w:rsidP="00054364">
            <w:pPr>
              <w:rPr>
                <w:rFonts w:ascii="Tahoma" w:hAnsi="Tahoma" w:cs="Tahoma"/>
                <w:sz w:val="16"/>
                <w:szCs w:val="16"/>
              </w:rPr>
            </w:pPr>
            <w:r w:rsidRPr="00DE4BC2">
              <w:rPr>
                <w:rFonts w:ascii="Tahoma" w:hAnsi="Tahoma" w:cs="Tahoma"/>
                <w:sz w:val="16"/>
                <w:szCs w:val="16"/>
              </w:rPr>
              <w:t> </w:t>
            </w:r>
          </w:p>
        </w:tc>
      </w:tr>
      <w:tr w:rsidR="004C621A" w:rsidRPr="00DE4BC2" w:rsidTr="006F6F3D">
        <w:trPr>
          <w:trHeight w:val="435"/>
        </w:trPr>
        <w:tc>
          <w:tcPr>
            <w:tcW w:w="1260" w:type="dxa"/>
            <w:tcBorders>
              <w:top w:val="nil"/>
              <w:left w:val="single" w:sz="4" w:space="0" w:color="auto"/>
              <w:bottom w:val="single" w:sz="4" w:space="0" w:color="auto"/>
              <w:right w:val="single" w:sz="4" w:space="0" w:color="auto"/>
            </w:tcBorders>
            <w:shd w:val="clear" w:color="auto" w:fill="C0C0C0"/>
            <w:vAlign w:val="bottom"/>
          </w:tcPr>
          <w:p w:rsidR="004C621A" w:rsidRPr="00DE4BC2" w:rsidRDefault="004C621A" w:rsidP="00054364">
            <w:pPr>
              <w:jc w:val="center"/>
              <w:rPr>
                <w:rFonts w:ascii="Tahoma" w:hAnsi="Tahoma" w:cs="Tahoma"/>
                <w:sz w:val="16"/>
                <w:szCs w:val="16"/>
              </w:rPr>
            </w:pPr>
            <w:r w:rsidRPr="00DE4BC2">
              <w:rPr>
                <w:rFonts w:ascii="Tahoma" w:hAnsi="Tahoma" w:cs="Tahoma"/>
                <w:sz w:val="16"/>
                <w:szCs w:val="16"/>
              </w:rPr>
              <w:t> </w:t>
            </w:r>
          </w:p>
        </w:tc>
        <w:tc>
          <w:tcPr>
            <w:tcW w:w="3063" w:type="dxa"/>
            <w:tcBorders>
              <w:top w:val="nil"/>
              <w:left w:val="nil"/>
              <w:bottom w:val="single" w:sz="4" w:space="0" w:color="auto"/>
              <w:right w:val="single" w:sz="4" w:space="0" w:color="auto"/>
            </w:tcBorders>
            <w:shd w:val="clear" w:color="auto" w:fill="C0C0C0"/>
            <w:vAlign w:val="bottom"/>
          </w:tcPr>
          <w:p w:rsidR="004C621A" w:rsidRPr="00DE4BC2" w:rsidRDefault="004C621A" w:rsidP="00054364">
            <w:pPr>
              <w:jc w:val="center"/>
              <w:rPr>
                <w:rFonts w:ascii="Tahoma" w:hAnsi="Tahoma" w:cs="Tahoma"/>
                <w:sz w:val="16"/>
                <w:szCs w:val="16"/>
              </w:rPr>
            </w:pPr>
            <w:r w:rsidRPr="00DE4BC2">
              <w:rPr>
                <w:rFonts w:ascii="Tahoma" w:hAnsi="Tahoma" w:cs="Tahoma"/>
                <w:sz w:val="16"/>
                <w:szCs w:val="16"/>
              </w:rPr>
              <w:t> </w:t>
            </w:r>
          </w:p>
        </w:tc>
        <w:tc>
          <w:tcPr>
            <w:tcW w:w="1408" w:type="dxa"/>
            <w:tcBorders>
              <w:top w:val="nil"/>
              <w:left w:val="nil"/>
              <w:bottom w:val="single" w:sz="4" w:space="0" w:color="auto"/>
              <w:right w:val="single" w:sz="4" w:space="0" w:color="auto"/>
            </w:tcBorders>
            <w:shd w:val="clear" w:color="auto" w:fill="C0C0C0"/>
            <w:vAlign w:val="bottom"/>
          </w:tcPr>
          <w:p w:rsidR="004C621A" w:rsidRDefault="004C621A" w:rsidP="006F6F3D">
            <w:pPr>
              <w:jc w:val="center"/>
              <w:rPr>
                <w:rFonts w:ascii="Tahoma" w:hAnsi="Tahoma" w:cs="Tahoma"/>
                <w:sz w:val="16"/>
                <w:szCs w:val="16"/>
              </w:rPr>
            </w:pPr>
            <w:r w:rsidRPr="00DE4BC2">
              <w:rPr>
                <w:rFonts w:ascii="Tahoma" w:hAnsi="Tahoma" w:cs="Tahoma"/>
                <w:sz w:val="16"/>
                <w:szCs w:val="16"/>
              </w:rPr>
              <w:t> </w:t>
            </w:r>
            <w:r>
              <w:rPr>
                <w:rFonts w:ascii="Tahoma" w:hAnsi="Tahoma" w:cs="Tahoma"/>
                <w:sz w:val="16"/>
                <w:szCs w:val="16"/>
              </w:rPr>
              <w:t>S/.</w:t>
            </w:r>
          </w:p>
          <w:p w:rsidR="004C621A" w:rsidRDefault="004C621A" w:rsidP="006F6F3D">
            <w:pPr>
              <w:jc w:val="center"/>
              <w:rPr>
                <w:rFonts w:ascii="Tahoma" w:hAnsi="Tahoma" w:cs="Tahoma"/>
                <w:sz w:val="16"/>
                <w:szCs w:val="16"/>
              </w:rPr>
            </w:pPr>
          </w:p>
          <w:p w:rsidR="004C621A" w:rsidRPr="00DE4BC2" w:rsidRDefault="004C621A" w:rsidP="006F6F3D">
            <w:pPr>
              <w:jc w:val="center"/>
              <w:rPr>
                <w:rFonts w:ascii="Tahoma" w:hAnsi="Tahoma" w:cs="Tahoma"/>
                <w:sz w:val="16"/>
                <w:szCs w:val="16"/>
              </w:rPr>
            </w:pPr>
          </w:p>
        </w:tc>
        <w:tc>
          <w:tcPr>
            <w:tcW w:w="1408" w:type="dxa"/>
            <w:vMerge/>
            <w:tcBorders>
              <w:left w:val="single" w:sz="4" w:space="0" w:color="auto"/>
              <w:bottom w:val="single" w:sz="4" w:space="0" w:color="auto"/>
              <w:right w:val="single" w:sz="4" w:space="0" w:color="auto"/>
            </w:tcBorders>
            <w:shd w:val="clear" w:color="auto" w:fill="C0C0C0"/>
          </w:tcPr>
          <w:p w:rsidR="004C621A" w:rsidRPr="004142F4" w:rsidRDefault="004C621A" w:rsidP="006F6F3D">
            <w:pPr>
              <w:jc w:val="center"/>
              <w:rPr>
                <w:rFonts w:ascii="Tahoma" w:hAnsi="Tahoma" w:cs="Tahoma"/>
                <w:sz w:val="16"/>
                <w:szCs w:val="16"/>
              </w:rPr>
            </w:pPr>
          </w:p>
        </w:tc>
        <w:tc>
          <w:tcPr>
            <w:tcW w:w="1436" w:type="dxa"/>
            <w:vMerge/>
            <w:tcBorders>
              <w:left w:val="nil"/>
              <w:bottom w:val="single" w:sz="4" w:space="0" w:color="auto"/>
              <w:right w:val="single" w:sz="4" w:space="0" w:color="auto"/>
            </w:tcBorders>
            <w:shd w:val="clear" w:color="auto" w:fill="C0C0C0"/>
            <w:vAlign w:val="bottom"/>
          </w:tcPr>
          <w:p w:rsidR="004C621A" w:rsidRPr="00DE4BC2" w:rsidRDefault="004C621A" w:rsidP="00054364">
            <w:pPr>
              <w:rPr>
                <w:rFonts w:ascii="Tahoma" w:hAnsi="Tahoma" w:cs="Tahoma"/>
                <w:sz w:val="16"/>
                <w:szCs w:val="16"/>
              </w:rPr>
            </w:pPr>
          </w:p>
        </w:tc>
      </w:tr>
      <w:tr w:rsidR="00951DB5" w:rsidRPr="00DE4BC2" w:rsidTr="00D06630">
        <w:trPr>
          <w:trHeight w:val="955"/>
        </w:trPr>
        <w:tc>
          <w:tcPr>
            <w:tcW w:w="1260" w:type="dxa"/>
            <w:tcBorders>
              <w:top w:val="nil"/>
              <w:left w:val="single" w:sz="4" w:space="0" w:color="auto"/>
              <w:bottom w:val="single" w:sz="4" w:space="0" w:color="auto"/>
              <w:right w:val="single" w:sz="4" w:space="0" w:color="auto"/>
            </w:tcBorders>
            <w:vAlign w:val="center"/>
          </w:tcPr>
          <w:p w:rsidR="00951DB5" w:rsidRPr="009F61F3" w:rsidRDefault="00951DB5" w:rsidP="00D06630">
            <w:pPr>
              <w:jc w:val="center"/>
              <w:rPr>
                <w:rFonts w:ascii="Arial" w:hAnsi="Arial" w:cs="Arial"/>
                <w:b/>
                <w:bCs/>
                <w:sz w:val="18"/>
                <w:szCs w:val="18"/>
              </w:rPr>
            </w:pPr>
            <w:r w:rsidRPr="009F61F3">
              <w:rPr>
                <w:rFonts w:ascii="Arial" w:hAnsi="Arial" w:cs="Arial"/>
                <w:b/>
                <w:bCs/>
                <w:sz w:val="18"/>
                <w:szCs w:val="18"/>
              </w:rPr>
              <w:t>1</w:t>
            </w:r>
          </w:p>
          <w:p w:rsidR="00951DB5" w:rsidRPr="009F61F3" w:rsidRDefault="00951DB5" w:rsidP="00D06630">
            <w:pPr>
              <w:jc w:val="center"/>
              <w:rPr>
                <w:rFonts w:ascii="Arial" w:hAnsi="Arial" w:cs="Arial"/>
                <w:b/>
                <w:bCs/>
                <w:sz w:val="18"/>
                <w:szCs w:val="18"/>
              </w:rPr>
            </w:pPr>
          </w:p>
        </w:tc>
        <w:tc>
          <w:tcPr>
            <w:tcW w:w="3063" w:type="dxa"/>
            <w:tcBorders>
              <w:top w:val="nil"/>
              <w:left w:val="nil"/>
              <w:bottom w:val="single" w:sz="4" w:space="0" w:color="auto"/>
              <w:right w:val="single" w:sz="4" w:space="0" w:color="auto"/>
            </w:tcBorders>
            <w:vAlign w:val="center"/>
          </w:tcPr>
          <w:p w:rsidR="00951DB5" w:rsidRPr="009F61F3" w:rsidRDefault="00951DB5" w:rsidP="00951DB5">
            <w:pPr>
              <w:rPr>
                <w:rFonts w:ascii="Arial" w:hAnsi="Arial" w:cs="Arial"/>
                <w:b/>
                <w:bCs/>
                <w:sz w:val="18"/>
                <w:szCs w:val="18"/>
              </w:rPr>
            </w:pPr>
            <w:r>
              <w:rPr>
                <w:rFonts w:ascii="Arial" w:hAnsi="Arial" w:cs="Arial"/>
                <w:b/>
                <w:bCs/>
                <w:sz w:val="18"/>
                <w:szCs w:val="18"/>
              </w:rPr>
              <w:t>Vales De Consumo de Alimentos de denominación S/. 100.00</w:t>
            </w:r>
            <w:r w:rsidRPr="009F61F3">
              <w:rPr>
                <w:rFonts w:ascii="Arial" w:hAnsi="Arial" w:cs="Arial"/>
                <w:b/>
                <w:bCs/>
                <w:sz w:val="18"/>
                <w:szCs w:val="18"/>
              </w:rPr>
              <w:t xml:space="preserve">, </w:t>
            </w:r>
            <w:r w:rsidRPr="009F61F3">
              <w:rPr>
                <w:rFonts w:ascii="Arial" w:hAnsi="Arial" w:cs="Arial"/>
                <w:sz w:val="18"/>
                <w:szCs w:val="18"/>
              </w:rPr>
              <w:t>según Especificaciones Técnicas</w:t>
            </w:r>
          </w:p>
        </w:tc>
        <w:tc>
          <w:tcPr>
            <w:tcW w:w="1408" w:type="dxa"/>
            <w:tcBorders>
              <w:top w:val="nil"/>
              <w:left w:val="nil"/>
              <w:bottom w:val="single" w:sz="4" w:space="0" w:color="auto"/>
              <w:right w:val="single" w:sz="4" w:space="0" w:color="auto"/>
            </w:tcBorders>
            <w:vAlign w:val="bottom"/>
          </w:tcPr>
          <w:p w:rsidR="00951DB5" w:rsidRDefault="00951DB5" w:rsidP="00D06630">
            <w:pPr>
              <w:jc w:val="center"/>
              <w:rPr>
                <w:rFonts w:ascii="Tahoma" w:hAnsi="Tahoma" w:cs="Tahoma"/>
                <w:color w:val="0000FF"/>
              </w:rPr>
            </w:pPr>
          </w:p>
          <w:p w:rsidR="00951DB5" w:rsidRPr="009A6ED3" w:rsidRDefault="00951DB5" w:rsidP="00D06630">
            <w:pPr>
              <w:jc w:val="center"/>
              <w:rPr>
                <w:rFonts w:ascii="Tahoma" w:hAnsi="Tahoma" w:cs="Tahoma"/>
                <w:b/>
                <w:color w:val="0000FF"/>
              </w:rPr>
            </w:pPr>
            <w:r w:rsidRPr="009A6ED3">
              <w:rPr>
                <w:rFonts w:ascii="Tahoma" w:hAnsi="Tahoma" w:cs="Tahoma"/>
                <w:b/>
                <w:color w:val="0000FF"/>
              </w:rPr>
              <w:t xml:space="preserve">S/. </w:t>
            </w:r>
            <w:r>
              <w:rPr>
                <w:rFonts w:ascii="Tahoma" w:hAnsi="Tahoma" w:cs="Tahoma"/>
                <w:b/>
                <w:color w:val="0000FF"/>
              </w:rPr>
              <w:t>10</w:t>
            </w:r>
            <w:r w:rsidRPr="009A6ED3">
              <w:rPr>
                <w:rFonts w:ascii="Tahoma" w:hAnsi="Tahoma" w:cs="Tahoma"/>
                <w:b/>
                <w:color w:val="0000FF"/>
              </w:rPr>
              <w:t>0.00</w:t>
            </w:r>
          </w:p>
          <w:p w:rsidR="00951DB5" w:rsidRDefault="00951DB5" w:rsidP="00D06630">
            <w:pPr>
              <w:jc w:val="center"/>
              <w:rPr>
                <w:rFonts w:ascii="Tahoma" w:hAnsi="Tahoma" w:cs="Tahoma"/>
              </w:rPr>
            </w:pPr>
          </w:p>
          <w:p w:rsidR="00951DB5" w:rsidRPr="00DE4BC2" w:rsidRDefault="00951DB5" w:rsidP="00D06630">
            <w:pPr>
              <w:jc w:val="center"/>
              <w:rPr>
                <w:rFonts w:ascii="Tahoma" w:hAnsi="Tahoma" w:cs="Tahoma"/>
              </w:rPr>
            </w:pPr>
          </w:p>
        </w:tc>
        <w:tc>
          <w:tcPr>
            <w:tcW w:w="1408" w:type="dxa"/>
            <w:tcBorders>
              <w:top w:val="nil"/>
              <w:left w:val="single" w:sz="4" w:space="0" w:color="auto"/>
              <w:bottom w:val="single" w:sz="4" w:space="0" w:color="auto"/>
              <w:right w:val="single" w:sz="4" w:space="0" w:color="auto"/>
            </w:tcBorders>
            <w:vAlign w:val="bottom"/>
          </w:tcPr>
          <w:p w:rsidR="00951DB5" w:rsidRDefault="00951DB5" w:rsidP="00D06630">
            <w:pPr>
              <w:jc w:val="center"/>
              <w:rPr>
                <w:rFonts w:ascii="Tahoma" w:hAnsi="Tahoma" w:cs="Tahoma"/>
                <w:color w:val="0000FF"/>
              </w:rPr>
            </w:pPr>
          </w:p>
          <w:p w:rsidR="00951DB5" w:rsidRDefault="00951DB5" w:rsidP="00D06630">
            <w:pPr>
              <w:jc w:val="center"/>
              <w:rPr>
                <w:rFonts w:ascii="Tahoma" w:hAnsi="Tahoma" w:cs="Tahoma"/>
              </w:rPr>
            </w:pPr>
          </w:p>
          <w:p w:rsidR="00951DB5" w:rsidRPr="00DE4BC2" w:rsidRDefault="00951DB5" w:rsidP="00D06630">
            <w:pPr>
              <w:jc w:val="center"/>
              <w:rPr>
                <w:rFonts w:ascii="Tahoma" w:hAnsi="Tahoma" w:cs="Tahoma"/>
              </w:rPr>
            </w:pPr>
          </w:p>
        </w:tc>
        <w:tc>
          <w:tcPr>
            <w:tcW w:w="1436" w:type="dxa"/>
            <w:tcBorders>
              <w:top w:val="nil"/>
              <w:left w:val="nil"/>
              <w:bottom w:val="single" w:sz="4" w:space="0" w:color="auto"/>
              <w:right w:val="single" w:sz="4" w:space="0" w:color="auto"/>
            </w:tcBorders>
            <w:vAlign w:val="bottom"/>
          </w:tcPr>
          <w:p w:rsidR="00951DB5" w:rsidRDefault="00951DB5" w:rsidP="00D06630">
            <w:pPr>
              <w:jc w:val="center"/>
              <w:rPr>
                <w:rFonts w:ascii="Tahoma" w:hAnsi="Tahoma" w:cs="Tahoma"/>
              </w:rPr>
            </w:pPr>
          </w:p>
          <w:p w:rsidR="00951DB5" w:rsidRPr="00DE4BC2" w:rsidRDefault="00951DB5" w:rsidP="00D06630">
            <w:pPr>
              <w:jc w:val="center"/>
              <w:rPr>
                <w:rFonts w:ascii="Tahoma" w:hAnsi="Tahoma" w:cs="Tahoma"/>
              </w:rPr>
            </w:pPr>
          </w:p>
        </w:tc>
      </w:tr>
      <w:tr w:rsidR="00F545C9" w:rsidRPr="00DE4BC2" w:rsidTr="009A6ED3">
        <w:trPr>
          <w:trHeight w:val="955"/>
        </w:trPr>
        <w:tc>
          <w:tcPr>
            <w:tcW w:w="1260" w:type="dxa"/>
            <w:tcBorders>
              <w:top w:val="nil"/>
              <w:left w:val="single" w:sz="4" w:space="0" w:color="auto"/>
              <w:bottom w:val="single" w:sz="4" w:space="0" w:color="auto"/>
              <w:right w:val="single" w:sz="4" w:space="0" w:color="auto"/>
            </w:tcBorders>
            <w:vAlign w:val="center"/>
          </w:tcPr>
          <w:p w:rsidR="00F545C9" w:rsidRPr="009F61F3" w:rsidRDefault="00951DB5" w:rsidP="00951DB5">
            <w:pPr>
              <w:jc w:val="center"/>
              <w:rPr>
                <w:rFonts w:ascii="Arial" w:hAnsi="Arial" w:cs="Arial"/>
                <w:b/>
                <w:bCs/>
                <w:sz w:val="18"/>
                <w:szCs w:val="18"/>
              </w:rPr>
            </w:pPr>
            <w:r>
              <w:rPr>
                <w:rFonts w:ascii="Arial" w:hAnsi="Arial" w:cs="Arial"/>
                <w:b/>
                <w:bCs/>
                <w:sz w:val="18"/>
                <w:szCs w:val="18"/>
              </w:rPr>
              <w:t>2</w:t>
            </w:r>
          </w:p>
        </w:tc>
        <w:tc>
          <w:tcPr>
            <w:tcW w:w="3063" w:type="dxa"/>
            <w:tcBorders>
              <w:top w:val="nil"/>
              <w:left w:val="nil"/>
              <w:bottom w:val="single" w:sz="4" w:space="0" w:color="auto"/>
              <w:right w:val="single" w:sz="4" w:space="0" w:color="auto"/>
            </w:tcBorders>
            <w:vAlign w:val="center"/>
          </w:tcPr>
          <w:p w:rsidR="00F545C9" w:rsidRPr="009F61F3" w:rsidRDefault="00F545C9" w:rsidP="00951DB5">
            <w:pPr>
              <w:rPr>
                <w:rFonts w:ascii="Arial" w:hAnsi="Arial" w:cs="Arial"/>
                <w:b/>
                <w:bCs/>
                <w:sz w:val="18"/>
                <w:szCs w:val="18"/>
              </w:rPr>
            </w:pPr>
            <w:r>
              <w:rPr>
                <w:rFonts w:ascii="Arial" w:hAnsi="Arial" w:cs="Arial"/>
                <w:b/>
                <w:bCs/>
                <w:sz w:val="18"/>
                <w:szCs w:val="18"/>
              </w:rPr>
              <w:t>Vale</w:t>
            </w:r>
            <w:r w:rsidR="00951DB5">
              <w:rPr>
                <w:rFonts w:ascii="Arial" w:hAnsi="Arial" w:cs="Arial"/>
                <w:b/>
                <w:bCs/>
                <w:sz w:val="18"/>
                <w:szCs w:val="18"/>
              </w:rPr>
              <w:t>s</w:t>
            </w:r>
            <w:r>
              <w:rPr>
                <w:rFonts w:ascii="Arial" w:hAnsi="Arial" w:cs="Arial"/>
                <w:b/>
                <w:bCs/>
                <w:sz w:val="18"/>
                <w:szCs w:val="18"/>
              </w:rPr>
              <w:t xml:space="preserve"> De Consumo de Alimentos</w:t>
            </w:r>
            <w:r w:rsidR="00951DB5">
              <w:rPr>
                <w:rFonts w:ascii="Arial" w:hAnsi="Arial" w:cs="Arial"/>
                <w:b/>
                <w:bCs/>
                <w:sz w:val="18"/>
                <w:szCs w:val="18"/>
              </w:rPr>
              <w:t xml:space="preserve"> de denominación S/. 50.00</w:t>
            </w:r>
            <w:r w:rsidRPr="009F61F3">
              <w:rPr>
                <w:rFonts w:ascii="Arial" w:hAnsi="Arial" w:cs="Arial"/>
                <w:b/>
                <w:bCs/>
                <w:sz w:val="18"/>
                <w:szCs w:val="18"/>
              </w:rPr>
              <w:t xml:space="preserve">, </w:t>
            </w:r>
            <w:r w:rsidRPr="009F61F3">
              <w:rPr>
                <w:rFonts w:ascii="Arial" w:hAnsi="Arial" w:cs="Arial"/>
                <w:sz w:val="18"/>
                <w:szCs w:val="18"/>
              </w:rPr>
              <w:t>según Especificaciones Técnicas</w:t>
            </w:r>
          </w:p>
        </w:tc>
        <w:tc>
          <w:tcPr>
            <w:tcW w:w="1408" w:type="dxa"/>
            <w:tcBorders>
              <w:top w:val="nil"/>
              <w:left w:val="nil"/>
              <w:bottom w:val="single" w:sz="4" w:space="0" w:color="auto"/>
              <w:right w:val="single" w:sz="4" w:space="0" w:color="auto"/>
            </w:tcBorders>
            <w:vAlign w:val="bottom"/>
          </w:tcPr>
          <w:p w:rsidR="00F545C9" w:rsidRDefault="00F545C9" w:rsidP="003B1D13">
            <w:pPr>
              <w:jc w:val="center"/>
              <w:rPr>
                <w:rFonts w:ascii="Tahoma" w:hAnsi="Tahoma" w:cs="Tahoma"/>
                <w:color w:val="0000FF"/>
              </w:rPr>
            </w:pPr>
          </w:p>
          <w:p w:rsidR="00F545C9" w:rsidRPr="009A6ED3" w:rsidRDefault="00F545C9" w:rsidP="003B1D13">
            <w:pPr>
              <w:jc w:val="center"/>
              <w:rPr>
                <w:rFonts w:ascii="Tahoma" w:hAnsi="Tahoma" w:cs="Tahoma"/>
                <w:b/>
                <w:color w:val="0000FF"/>
              </w:rPr>
            </w:pPr>
            <w:r w:rsidRPr="009A6ED3">
              <w:rPr>
                <w:rFonts w:ascii="Tahoma" w:hAnsi="Tahoma" w:cs="Tahoma"/>
                <w:b/>
                <w:color w:val="0000FF"/>
              </w:rPr>
              <w:t>S/. 50.00</w:t>
            </w:r>
          </w:p>
          <w:p w:rsidR="00F545C9" w:rsidRDefault="00F545C9" w:rsidP="003B1D13">
            <w:pPr>
              <w:jc w:val="center"/>
              <w:rPr>
                <w:rFonts w:ascii="Tahoma" w:hAnsi="Tahoma" w:cs="Tahoma"/>
              </w:rPr>
            </w:pPr>
          </w:p>
          <w:p w:rsidR="00F545C9" w:rsidRPr="00DE4BC2" w:rsidRDefault="00F545C9" w:rsidP="003B1D13">
            <w:pPr>
              <w:jc w:val="center"/>
              <w:rPr>
                <w:rFonts w:ascii="Tahoma" w:hAnsi="Tahoma" w:cs="Tahoma"/>
              </w:rPr>
            </w:pPr>
          </w:p>
        </w:tc>
        <w:tc>
          <w:tcPr>
            <w:tcW w:w="1408" w:type="dxa"/>
            <w:tcBorders>
              <w:top w:val="nil"/>
              <w:left w:val="single" w:sz="4" w:space="0" w:color="auto"/>
              <w:bottom w:val="single" w:sz="4" w:space="0" w:color="auto"/>
              <w:right w:val="single" w:sz="4" w:space="0" w:color="auto"/>
            </w:tcBorders>
            <w:vAlign w:val="bottom"/>
          </w:tcPr>
          <w:p w:rsidR="00F545C9" w:rsidRDefault="00F545C9" w:rsidP="003B1D13">
            <w:pPr>
              <w:jc w:val="center"/>
              <w:rPr>
                <w:rFonts w:ascii="Tahoma" w:hAnsi="Tahoma" w:cs="Tahoma"/>
                <w:color w:val="0000FF"/>
              </w:rPr>
            </w:pPr>
          </w:p>
          <w:p w:rsidR="00F545C9" w:rsidRDefault="00F545C9" w:rsidP="003B1D13">
            <w:pPr>
              <w:jc w:val="center"/>
              <w:rPr>
                <w:rFonts w:ascii="Tahoma" w:hAnsi="Tahoma" w:cs="Tahoma"/>
              </w:rPr>
            </w:pPr>
          </w:p>
          <w:p w:rsidR="00F545C9" w:rsidRPr="00DE4BC2" w:rsidRDefault="00F545C9" w:rsidP="003B1D13">
            <w:pPr>
              <w:jc w:val="center"/>
              <w:rPr>
                <w:rFonts w:ascii="Tahoma" w:hAnsi="Tahoma" w:cs="Tahoma"/>
              </w:rPr>
            </w:pPr>
          </w:p>
        </w:tc>
        <w:tc>
          <w:tcPr>
            <w:tcW w:w="1436" w:type="dxa"/>
            <w:tcBorders>
              <w:top w:val="nil"/>
              <w:left w:val="nil"/>
              <w:bottom w:val="single" w:sz="4" w:space="0" w:color="auto"/>
              <w:right w:val="single" w:sz="4" w:space="0" w:color="auto"/>
            </w:tcBorders>
            <w:vAlign w:val="bottom"/>
          </w:tcPr>
          <w:p w:rsidR="00F545C9" w:rsidRDefault="00F545C9" w:rsidP="003B1D13">
            <w:pPr>
              <w:jc w:val="center"/>
              <w:rPr>
                <w:rFonts w:ascii="Tahoma" w:hAnsi="Tahoma" w:cs="Tahoma"/>
              </w:rPr>
            </w:pPr>
          </w:p>
          <w:p w:rsidR="00F545C9" w:rsidRPr="00DE4BC2" w:rsidRDefault="00F545C9" w:rsidP="003B1D13">
            <w:pPr>
              <w:jc w:val="center"/>
              <w:rPr>
                <w:rFonts w:ascii="Tahoma" w:hAnsi="Tahoma" w:cs="Tahoma"/>
              </w:rPr>
            </w:pPr>
          </w:p>
        </w:tc>
      </w:tr>
    </w:tbl>
    <w:p w:rsidR="00B056A1" w:rsidRPr="00DE4BC2" w:rsidRDefault="00B056A1" w:rsidP="00B056A1">
      <w:pPr>
        <w:jc w:val="both"/>
        <w:rPr>
          <w:rFonts w:ascii="Tahoma" w:hAnsi="Tahoma" w:cs="Tahoma"/>
        </w:rPr>
      </w:pPr>
    </w:p>
    <w:p w:rsidR="00B056A1" w:rsidRDefault="00B056A1" w:rsidP="00B056A1">
      <w:pPr>
        <w:jc w:val="both"/>
        <w:rPr>
          <w:rFonts w:ascii="Tahoma" w:hAnsi="Tahoma" w:cs="Tahoma"/>
        </w:rPr>
      </w:pPr>
    </w:p>
    <w:p w:rsidR="00B056A1" w:rsidRDefault="00B056A1" w:rsidP="00B056A1">
      <w:pPr>
        <w:jc w:val="both"/>
        <w:rPr>
          <w:rFonts w:ascii="Tahoma" w:hAnsi="Tahoma" w:cs="Tahoma"/>
        </w:rPr>
      </w:pPr>
    </w:p>
    <w:p w:rsidR="00B056A1" w:rsidRDefault="00B056A1" w:rsidP="00B056A1">
      <w:pPr>
        <w:jc w:val="both"/>
        <w:rPr>
          <w:rFonts w:ascii="Tahoma" w:hAnsi="Tahoma" w:cs="Tahoma"/>
        </w:rPr>
      </w:pPr>
    </w:p>
    <w:p w:rsidR="00B056A1" w:rsidRPr="00DE4BC2" w:rsidRDefault="00B056A1" w:rsidP="00B056A1">
      <w:pPr>
        <w:jc w:val="both"/>
        <w:rPr>
          <w:rFonts w:ascii="Tahoma" w:hAnsi="Tahoma" w:cs="Tahoma"/>
        </w:rPr>
      </w:pPr>
    </w:p>
    <w:p w:rsidR="00570E33" w:rsidRPr="00281671" w:rsidRDefault="00570E33" w:rsidP="00570E33">
      <w:pPr>
        <w:autoSpaceDE w:val="0"/>
        <w:autoSpaceDN w:val="0"/>
        <w:adjustRightInd w:val="0"/>
        <w:jc w:val="both"/>
        <w:rPr>
          <w:rFonts w:ascii="Tahoma" w:hAnsi="Tahoma" w:cs="Tahoma"/>
          <w:color w:val="000000"/>
        </w:rPr>
      </w:pPr>
      <w:r>
        <w:rPr>
          <w:rFonts w:ascii="Tahoma" w:hAnsi="Tahoma" w:cs="Tahoma"/>
          <w:color w:val="000000"/>
        </w:rPr>
        <w:t>Callao</w:t>
      </w:r>
      <w:r w:rsidRPr="00281671">
        <w:rPr>
          <w:rFonts w:ascii="Tahoma" w:hAnsi="Tahoma" w:cs="Tahoma"/>
          <w:color w:val="000000"/>
        </w:rPr>
        <w:t>, ………………………………………</w:t>
      </w:r>
    </w:p>
    <w:p w:rsidR="00570E33" w:rsidRPr="00281671" w:rsidRDefault="00570E33" w:rsidP="00570E33">
      <w:pPr>
        <w:autoSpaceDE w:val="0"/>
        <w:autoSpaceDN w:val="0"/>
        <w:adjustRightInd w:val="0"/>
        <w:jc w:val="both"/>
        <w:rPr>
          <w:rFonts w:ascii="Tahoma" w:hAnsi="Tahoma" w:cs="Tahoma"/>
          <w:color w:val="000000"/>
        </w:rPr>
      </w:pPr>
    </w:p>
    <w:p w:rsidR="00570E33" w:rsidRPr="00281671" w:rsidRDefault="00570E33" w:rsidP="00570E33">
      <w:pPr>
        <w:pStyle w:val="Style1"/>
        <w:jc w:val="both"/>
        <w:rPr>
          <w:rFonts w:ascii="Tahoma" w:hAnsi="Tahoma" w:cs="Tahoma"/>
          <w:color w:val="000000"/>
          <w:sz w:val="20"/>
        </w:rPr>
      </w:pPr>
    </w:p>
    <w:p w:rsidR="00570E33" w:rsidRPr="00281671" w:rsidRDefault="00570E33" w:rsidP="00570E33">
      <w:pPr>
        <w:pStyle w:val="Textoindependiente"/>
        <w:ind w:firstLine="708"/>
        <w:jc w:val="left"/>
        <w:rPr>
          <w:rFonts w:ascii="Tahoma" w:hAnsi="Tahoma" w:cs="Tahoma"/>
          <w:lang w:val="pt-BR"/>
        </w:rPr>
      </w:pPr>
    </w:p>
    <w:p w:rsidR="00570E33" w:rsidRPr="00281671" w:rsidRDefault="00570E33" w:rsidP="00570E33">
      <w:pPr>
        <w:autoSpaceDE w:val="0"/>
        <w:autoSpaceDN w:val="0"/>
        <w:adjustRightInd w:val="0"/>
        <w:jc w:val="both"/>
        <w:rPr>
          <w:rFonts w:ascii="Tahoma" w:hAnsi="Tahoma" w:cs="Tahoma"/>
          <w:color w:val="000000"/>
        </w:rPr>
      </w:pPr>
    </w:p>
    <w:p w:rsidR="00570E33" w:rsidRPr="00281671" w:rsidRDefault="00570E33" w:rsidP="00570E33">
      <w:pPr>
        <w:autoSpaceDE w:val="0"/>
        <w:autoSpaceDN w:val="0"/>
        <w:adjustRightInd w:val="0"/>
        <w:jc w:val="center"/>
        <w:rPr>
          <w:rFonts w:ascii="Tahoma" w:hAnsi="Tahoma" w:cs="Tahoma"/>
          <w:color w:val="000000"/>
        </w:rPr>
      </w:pPr>
      <w:r w:rsidRPr="00281671">
        <w:rPr>
          <w:rFonts w:ascii="Tahoma" w:hAnsi="Tahoma" w:cs="Tahoma"/>
          <w:color w:val="000000"/>
        </w:rPr>
        <w:t>------------------------------------------------------------------</w:t>
      </w:r>
    </w:p>
    <w:p w:rsidR="00570E33" w:rsidRPr="00281671" w:rsidRDefault="00570E33" w:rsidP="00570E33">
      <w:pPr>
        <w:jc w:val="center"/>
        <w:rPr>
          <w:rFonts w:ascii="Tahoma" w:hAnsi="Tahoma" w:cs="Tahoma"/>
          <w:b/>
        </w:rPr>
      </w:pPr>
      <w:r w:rsidRPr="00281671">
        <w:rPr>
          <w:rFonts w:ascii="Tahoma" w:hAnsi="Tahoma" w:cs="Tahoma"/>
          <w:b/>
        </w:rPr>
        <w:t>Firma y sello del representante legal</w:t>
      </w:r>
    </w:p>
    <w:p w:rsidR="00570E33" w:rsidRPr="00281671" w:rsidRDefault="00570E33" w:rsidP="00570E33">
      <w:pPr>
        <w:jc w:val="center"/>
        <w:rPr>
          <w:rFonts w:ascii="Tahoma" w:hAnsi="Tahoma" w:cs="Tahoma"/>
          <w:b/>
        </w:rPr>
      </w:pPr>
      <w:r w:rsidRPr="00281671">
        <w:rPr>
          <w:rFonts w:ascii="Tahoma" w:hAnsi="Tahoma" w:cs="Tahoma"/>
          <w:b/>
        </w:rPr>
        <w:t>Nombre / Razón Social del postor</w:t>
      </w:r>
    </w:p>
    <w:p w:rsidR="00B056A1" w:rsidRDefault="00B056A1" w:rsidP="00B056A1">
      <w:pPr>
        <w:jc w:val="center"/>
        <w:rPr>
          <w:rFonts w:ascii="Tahoma" w:hAnsi="Tahoma" w:cs="Tahoma"/>
          <w:b/>
        </w:rPr>
      </w:pPr>
    </w:p>
    <w:p w:rsidR="00B056A1" w:rsidRDefault="00B056A1" w:rsidP="00B056A1">
      <w:pPr>
        <w:jc w:val="center"/>
        <w:rPr>
          <w:rFonts w:ascii="Tahoma" w:hAnsi="Tahoma" w:cs="Tahoma"/>
          <w:b/>
        </w:rPr>
      </w:pPr>
    </w:p>
    <w:p w:rsidR="00B056A1" w:rsidRDefault="00B056A1" w:rsidP="00B056A1">
      <w:pPr>
        <w:jc w:val="center"/>
        <w:rPr>
          <w:rFonts w:ascii="Tahoma" w:hAnsi="Tahoma" w:cs="Tahoma"/>
          <w:b/>
        </w:rPr>
      </w:pPr>
    </w:p>
    <w:p w:rsidR="00B056A1" w:rsidRDefault="00B056A1" w:rsidP="00B056A1">
      <w:pPr>
        <w:jc w:val="center"/>
        <w:rPr>
          <w:rFonts w:ascii="Tahoma" w:hAnsi="Tahoma" w:cs="Tahoma"/>
          <w:b/>
        </w:rPr>
      </w:pPr>
    </w:p>
    <w:p w:rsidR="00B056A1" w:rsidRDefault="00B056A1" w:rsidP="00B056A1">
      <w:pPr>
        <w:jc w:val="center"/>
        <w:rPr>
          <w:rFonts w:ascii="Tahoma" w:hAnsi="Tahoma" w:cs="Tahoma"/>
          <w:b/>
        </w:rPr>
      </w:pPr>
    </w:p>
    <w:p w:rsidR="00B056A1" w:rsidRDefault="00B056A1" w:rsidP="00B056A1">
      <w:pPr>
        <w:jc w:val="center"/>
        <w:rPr>
          <w:rFonts w:ascii="Tahoma" w:hAnsi="Tahoma" w:cs="Tahoma"/>
          <w:b/>
        </w:rPr>
      </w:pPr>
    </w:p>
    <w:p w:rsidR="00F545C9" w:rsidRDefault="00F545C9" w:rsidP="00B056A1">
      <w:pPr>
        <w:jc w:val="center"/>
        <w:rPr>
          <w:rFonts w:ascii="Tahoma" w:hAnsi="Tahoma" w:cs="Tahoma"/>
          <w:b/>
        </w:rPr>
      </w:pPr>
    </w:p>
    <w:p w:rsidR="00F545C9" w:rsidRDefault="00F545C9" w:rsidP="00B056A1">
      <w:pPr>
        <w:jc w:val="center"/>
        <w:rPr>
          <w:rFonts w:ascii="Tahoma" w:hAnsi="Tahoma" w:cs="Tahoma"/>
          <w:b/>
        </w:rPr>
      </w:pPr>
    </w:p>
    <w:p w:rsidR="00752250" w:rsidRPr="00281671" w:rsidRDefault="00752250" w:rsidP="00844F15">
      <w:pPr>
        <w:jc w:val="center"/>
        <w:rPr>
          <w:rFonts w:ascii="Tahoma" w:hAnsi="Tahoma" w:cs="Tahoma"/>
          <w:b/>
        </w:rPr>
      </w:pPr>
    </w:p>
    <w:p w:rsidR="0076691F" w:rsidRPr="00281671" w:rsidRDefault="00FF7C14" w:rsidP="0076691F">
      <w:pPr>
        <w:jc w:val="center"/>
        <w:rPr>
          <w:rFonts w:ascii="Tahoma" w:hAnsi="Tahoma" w:cs="Tahoma"/>
          <w:b/>
        </w:rPr>
      </w:pPr>
      <w:r w:rsidRPr="00281671">
        <w:rPr>
          <w:rFonts w:ascii="Tahoma" w:hAnsi="Tahoma" w:cs="Tahoma"/>
          <w:b/>
        </w:rPr>
        <w:t>ANEXO Nº 0</w:t>
      </w:r>
      <w:r w:rsidR="00B056A1">
        <w:rPr>
          <w:rFonts w:ascii="Tahoma" w:hAnsi="Tahoma" w:cs="Tahoma"/>
          <w:b/>
        </w:rPr>
        <w:t>8</w:t>
      </w:r>
    </w:p>
    <w:p w:rsidR="0076691F" w:rsidRPr="00281671" w:rsidRDefault="0076691F" w:rsidP="0076691F">
      <w:pPr>
        <w:pStyle w:val="Textoindependiente"/>
        <w:jc w:val="center"/>
        <w:rPr>
          <w:rFonts w:ascii="Tahoma" w:hAnsi="Tahoma" w:cs="Tahoma"/>
          <w:b/>
        </w:rPr>
      </w:pPr>
    </w:p>
    <w:p w:rsidR="0076691F" w:rsidRPr="00281671" w:rsidRDefault="0076691F" w:rsidP="0076691F">
      <w:pPr>
        <w:pStyle w:val="Textoindependiente"/>
        <w:jc w:val="center"/>
        <w:rPr>
          <w:rFonts w:ascii="Tahoma" w:hAnsi="Tahoma" w:cs="Tahoma"/>
          <w:b/>
        </w:rPr>
      </w:pPr>
      <w:r w:rsidRPr="00281671">
        <w:rPr>
          <w:rFonts w:ascii="Tahoma" w:hAnsi="Tahoma" w:cs="Tahoma"/>
          <w:b/>
        </w:rPr>
        <w:t>CARTA DE PROPUESTA ECONÓMICA</w:t>
      </w:r>
    </w:p>
    <w:p w:rsidR="0076691F" w:rsidRPr="00281671" w:rsidRDefault="0076691F" w:rsidP="0076691F">
      <w:pPr>
        <w:pStyle w:val="Textoindependiente"/>
        <w:jc w:val="center"/>
        <w:rPr>
          <w:rFonts w:ascii="Tahoma" w:hAnsi="Tahoma" w:cs="Tahoma"/>
        </w:rPr>
      </w:pPr>
      <w:r w:rsidRPr="00281671">
        <w:rPr>
          <w:rFonts w:ascii="Tahoma" w:hAnsi="Tahoma" w:cs="Tahoma"/>
          <w:b/>
        </w:rPr>
        <w:t>(MODELO)</w:t>
      </w:r>
    </w:p>
    <w:p w:rsidR="0076691F" w:rsidRPr="00281671" w:rsidRDefault="0076691F" w:rsidP="0076691F">
      <w:pPr>
        <w:pStyle w:val="Textoindependiente"/>
        <w:rPr>
          <w:rFonts w:ascii="Tahoma" w:hAnsi="Tahoma" w:cs="Tahoma"/>
        </w:rPr>
      </w:pPr>
    </w:p>
    <w:p w:rsidR="0076691F" w:rsidRPr="00281671" w:rsidRDefault="0076691F" w:rsidP="0076691F">
      <w:pPr>
        <w:pStyle w:val="Textoindependiente"/>
        <w:jc w:val="both"/>
        <w:rPr>
          <w:rFonts w:ascii="Tahoma" w:hAnsi="Tahoma" w:cs="Tahoma"/>
        </w:rPr>
      </w:pPr>
    </w:p>
    <w:p w:rsidR="0076691F" w:rsidRPr="00281671" w:rsidRDefault="0076691F" w:rsidP="0076691F">
      <w:pPr>
        <w:pStyle w:val="Textoindependiente"/>
        <w:jc w:val="both"/>
        <w:rPr>
          <w:rFonts w:ascii="Tahoma" w:hAnsi="Tahoma" w:cs="Tahoma"/>
        </w:rPr>
      </w:pPr>
      <w:r w:rsidRPr="00281671">
        <w:rPr>
          <w:rFonts w:ascii="Tahoma" w:hAnsi="Tahoma" w:cs="Tahoma"/>
        </w:rPr>
        <w:t>Señores</w:t>
      </w:r>
    </w:p>
    <w:p w:rsidR="0076691F" w:rsidRPr="00281671" w:rsidRDefault="0076691F" w:rsidP="0076691F">
      <w:pPr>
        <w:pStyle w:val="Textoindependiente"/>
        <w:jc w:val="both"/>
        <w:rPr>
          <w:rFonts w:ascii="Tahoma" w:hAnsi="Tahoma" w:cs="Tahoma"/>
          <w:b/>
        </w:rPr>
      </w:pPr>
      <w:r w:rsidRPr="00281671">
        <w:rPr>
          <w:rFonts w:ascii="Tahoma" w:hAnsi="Tahoma" w:cs="Tahoma"/>
          <w:b/>
        </w:rPr>
        <w:t>COMITÉ ESPECIAL</w:t>
      </w:r>
    </w:p>
    <w:p w:rsidR="0076691F" w:rsidRPr="00281671" w:rsidRDefault="0076691F" w:rsidP="0076691F">
      <w:pPr>
        <w:pStyle w:val="Textoindependiente"/>
        <w:jc w:val="both"/>
        <w:rPr>
          <w:rFonts w:ascii="Tahoma" w:hAnsi="Tahoma" w:cs="Tahoma"/>
          <w:b/>
        </w:rPr>
      </w:pPr>
      <w:r w:rsidRPr="00281671">
        <w:rPr>
          <w:rFonts w:ascii="Tahoma" w:hAnsi="Tahoma" w:cs="Tahoma"/>
          <w:b/>
          <w:color w:val="000000"/>
        </w:rPr>
        <w:t>ADJUDICACIÓN DIRECTA</w:t>
      </w:r>
      <w:r w:rsidRPr="00281671">
        <w:rPr>
          <w:rFonts w:ascii="Tahoma" w:hAnsi="Tahoma" w:cs="Tahoma"/>
          <w:b/>
        </w:rPr>
        <w:t xml:space="preserve"> SELECTIVA Nº …………</w:t>
      </w:r>
    </w:p>
    <w:p w:rsidR="0076691F" w:rsidRPr="00281671" w:rsidRDefault="0076691F" w:rsidP="0076691F">
      <w:pPr>
        <w:pStyle w:val="Textoindependiente"/>
        <w:jc w:val="both"/>
        <w:rPr>
          <w:rFonts w:ascii="Tahoma" w:hAnsi="Tahoma" w:cs="Tahoma"/>
          <w:u w:val="single"/>
        </w:rPr>
      </w:pPr>
      <w:r w:rsidRPr="00281671">
        <w:rPr>
          <w:rFonts w:ascii="Tahoma" w:hAnsi="Tahoma" w:cs="Tahoma"/>
          <w:u w:val="single"/>
        </w:rPr>
        <w:t>Presente</w:t>
      </w:r>
      <w:r w:rsidRPr="00281671">
        <w:rPr>
          <w:rFonts w:ascii="Tahoma" w:hAnsi="Tahoma" w:cs="Tahoma"/>
        </w:rPr>
        <w:t>.-</w:t>
      </w:r>
    </w:p>
    <w:p w:rsidR="0076691F" w:rsidRPr="00281671" w:rsidRDefault="0076691F" w:rsidP="0076691F">
      <w:pPr>
        <w:pStyle w:val="Textoindependiente"/>
        <w:jc w:val="both"/>
        <w:rPr>
          <w:rFonts w:ascii="Tahoma" w:hAnsi="Tahoma" w:cs="Tahoma"/>
        </w:rPr>
      </w:pPr>
    </w:p>
    <w:p w:rsidR="0076691F" w:rsidRPr="00281671" w:rsidRDefault="0076691F" w:rsidP="0076691F">
      <w:pPr>
        <w:pStyle w:val="Textoindependiente"/>
        <w:jc w:val="both"/>
        <w:rPr>
          <w:rFonts w:ascii="Tahoma" w:hAnsi="Tahoma" w:cs="Tahoma"/>
        </w:rPr>
      </w:pPr>
      <w:r w:rsidRPr="00281671">
        <w:rPr>
          <w:rFonts w:ascii="Tahoma" w:hAnsi="Tahoma" w:cs="Tahoma"/>
        </w:rPr>
        <w:t>De nuestra consideración,</w:t>
      </w:r>
    </w:p>
    <w:p w:rsidR="0076691F" w:rsidRPr="00281671" w:rsidRDefault="0076691F" w:rsidP="0076691F">
      <w:pPr>
        <w:pStyle w:val="Textoindependiente"/>
        <w:jc w:val="both"/>
        <w:rPr>
          <w:rFonts w:ascii="Tahoma" w:hAnsi="Tahoma" w:cs="Tahoma"/>
        </w:rPr>
      </w:pPr>
    </w:p>
    <w:p w:rsidR="0076691F" w:rsidRPr="00281671" w:rsidRDefault="0076691F" w:rsidP="0076691F">
      <w:pPr>
        <w:pStyle w:val="Textoindependiente"/>
        <w:jc w:val="both"/>
        <w:rPr>
          <w:rFonts w:ascii="Tahoma" w:hAnsi="Tahoma" w:cs="Tahoma"/>
        </w:rPr>
      </w:pPr>
      <w:r w:rsidRPr="00281671">
        <w:rPr>
          <w:rFonts w:ascii="Tahoma" w:hAnsi="Tahoma" w:cs="Tahoma"/>
        </w:rPr>
        <w:t>A continuación, hacemos de conocimiento que nuestra propuesta económica es la siguiente:</w:t>
      </w:r>
    </w:p>
    <w:p w:rsidR="0076691F" w:rsidRPr="00281671" w:rsidRDefault="0076691F" w:rsidP="0076691F">
      <w:pPr>
        <w:pStyle w:val="Textoindependiente"/>
        <w:rPr>
          <w:rFonts w:ascii="Tahoma" w:hAnsi="Tahoma" w:cs="Tahoma"/>
          <w:b/>
        </w:rPr>
      </w:pPr>
    </w:p>
    <w:tbl>
      <w:tblPr>
        <w:tblW w:w="9070" w:type="dxa"/>
        <w:tblLayout w:type="fixed"/>
        <w:tblCellMar>
          <w:left w:w="70" w:type="dxa"/>
          <w:right w:w="70" w:type="dxa"/>
        </w:tblCellMar>
        <w:tblLook w:val="0000"/>
      </w:tblPr>
      <w:tblGrid>
        <w:gridCol w:w="1150"/>
        <w:gridCol w:w="3420"/>
        <w:gridCol w:w="1440"/>
        <w:gridCol w:w="3060"/>
      </w:tblGrid>
      <w:tr w:rsidR="004C621A" w:rsidRPr="007858E6" w:rsidTr="006F6F3D">
        <w:trPr>
          <w:trHeight w:val="420"/>
        </w:trPr>
        <w:tc>
          <w:tcPr>
            <w:tcW w:w="1150" w:type="dxa"/>
            <w:vMerge w:val="restart"/>
            <w:tcBorders>
              <w:top w:val="single" w:sz="4" w:space="0" w:color="auto"/>
              <w:left w:val="single" w:sz="4" w:space="0" w:color="auto"/>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r>
              <w:rPr>
                <w:rFonts w:ascii="Tahoma" w:hAnsi="Tahoma" w:cs="Tahoma"/>
                <w:color w:val="000000"/>
                <w:sz w:val="16"/>
                <w:szCs w:val="16"/>
              </w:rPr>
              <w:t xml:space="preserve">Ítem </w:t>
            </w:r>
            <w:r w:rsidRPr="007858E6">
              <w:rPr>
                <w:rFonts w:ascii="Tahoma" w:hAnsi="Tahoma" w:cs="Tahoma"/>
                <w:color w:val="000000"/>
                <w:sz w:val="16"/>
                <w:szCs w:val="16"/>
              </w:rPr>
              <w:t>Nº</w:t>
            </w:r>
          </w:p>
        </w:tc>
        <w:tc>
          <w:tcPr>
            <w:tcW w:w="3420" w:type="dxa"/>
            <w:vMerge w:val="restart"/>
            <w:tcBorders>
              <w:top w:val="single" w:sz="4" w:space="0" w:color="auto"/>
              <w:left w:val="nil"/>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r>
              <w:rPr>
                <w:rFonts w:ascii="Tahoma" w:hAnsi="Tahoma" w:cs="Tahoma"/>
                <w:color w:val="000000"/>
                <w:sz w:val="16"/>
                <w:szCs w:val="16"/>
              </w:rPr>
              <w:t>CONCEPTO</w:t>
            </w:r>
          </w:p>
        </w:tc>
        <w:tc>
          <w:tcPr>
            <w:tcW w:w="4500" w:type="dxa"/>
            <w:gridSpan w:val="2"/>
            <w:tcBorders>
              <w:top w:val="single" w:sz="4" w:space="0" w:color="auto"/>
              <w:left w:val="nil"/>
              <w:bottom w:val="single" w:sz="4" w:space="0" w:color="auto"/>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p>
          <w:p w:rsidR="004C621A" w:rsidRPr="007858E6" w:rsidRDefault="004C621A" w:rsidP="006F6F3D">
            <w:pPr>
              <w:jc w:val="center"/>
              <w:rPr>
                <w:rFonts w:ascii="Tahoma" w:hAnsi="Tahoma" w:cs="Tahoma"/>
                <w:b/>
                <w:color w:val="000000"/>
                <w:sz w:val="16"/>
                <w:szCs w:val="16"/>
              </w:rPr>
            </w:pPr>
            <w:r>
              <w:rPr>
                <w:rFonts w:ascii="Tahoma" w:hAnsi="Tahoma" w:cs="Tahoma"/>
                <w:b/>
                <w:color w:val="000000"/>
                <w:sz w:val="16"/>
                <w:szCs w:val="16"/>
              </w:rPr>
              <w:t xml:space="preserve">MONTO TOTAL DE </w:t>
            </w:r>
            <w:smartTag w:uri="urn:schemas-microsoft-com:office:smarttags" w:element="PersonName">
              <w:smartTagPr>
                <w:attr w:name="ProductID" w:val="LA PROPUESTA ECONOMICA"/>
              </w:smartTagPr>
              <w:r>
                <w:rPr>
                  <w:rFonts w:ascii="Tahoma" w:hAnsi="Tahoma" w:cs="Tahoma"/>
                  <w:b/>
                  <w:color w:val="000000"/>
                  <w:sz w:val="16"/>
                  <w:szCs w:val="16"/>
                </w:rPr>
                <w:t>LA PROPUESTA ECONOMICA</w:t>
              </w:r>
            </w:smartTag>
            <w:r>
              <w:rPr>
                <w:rFonts w:ascii="Tahoma" w:hAnsi="Tahoma" w:cs="Tahoma"/>
                <w:b/>
                <w:color w:val="000000"/>
                <w:sz w:val="16"/>
                <w:szCs w:val="16"/>
              </w:rPr>
              <w:t xml:space="preserve">   S/.</w:t>
            </w:r>
          </w:p>
          <w:p w:rsidR="004C621A" w:rsidRPr="007858E6" w:rsidRDefault="004C621A" w:rsidP="006F6F3D">
            <w:pPr>
              <w:jc w:val="center"/>
              <w:rPr>
                <w:rFonts w:ascii="Tahoma" w:hAnsi="Tahoma" w:cs="Tahoma"/>
                <w:color w:val="000000"/>
                <w:sz w:val="16"/>
                <w:szCs w:val="16"/>
              </w:rPr>
            </w:pPr>
          </w:p>
        </w:tc>
      </w:tr>
      <w:tr w:rsidR="004C621A" w:rsidRPr="007858E6" w:rsidTr="006F6F3D">
        <w:trPr>
          <w:trHeight w:val="193"/>
        </w:trPr>
        <w:tc>
          <w:tcPr>
            <w:tcW w:w="1150" w:type="dxa"/>
            <w:vMerge/>
            <w:tcBorders>
              <w:left w:val="single" w:sz="4" w:space="0" w:color="auto"/>
              <w:bottom w:val="nil"/>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p>
        </w:tc>
        <w:tc>
          <w:tcPr>
            <w:tcW w:w="3420" w:type="dxa"/>
            <w:vMerge/>
            <w:tcBorders>
              <w:left w:val="nil"/>
              <w:bottom w:val="nil"/>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p>
        </w:tc>
        <w:tc>
          <w:tcPr>
            <w:tcW w:w="1440" w:type="dxa"/>
            <w:vMerge w:val="restart"/>
            <w:tcBorders>
              <w:top w:val="single" w:sz="4" w:space="0" w:color="auto"/>
              <w:left w:val="nil"/>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r w:rsidRPr="007858E6">
              <w:rPr>
                <w:rFonts w:ascii="Tahoma" w:hAnsi="Tahoma" w:cs="Tahoma"/>
                <w:color w:val="000000"/>
                <w:sz w:val="16"/>
                <w:szCs w:val="16"/>
              </w:rPr>
              <w:t>NUMEROS (</w:t>
            </w:r>
            <w:r>
              <w:rPr>
                <w:rFonts w:ascii="Tahoma" w:hAnsi="Tahoma" w:cs="Tahoma"/>
                <w:color w:val="000000"/>
                <w:sz w:val="16"/>
                <w:szCs w:val="16"/>
              </w:rPr>
              <w:t>NUEVOS SOLES</w:t>
            </w:r>
            <w:r w:rsidRPr="007858E6">
              <w:rPr>
                <w:rFonts w:ascii="Tahoma" w:hAnsi="Tahoma" w:cs="Tahoma"/>
                <w:color w:val="000000"/>
                <w:sz w:val="16"/>
                <w:szCs w:val="16"/>
              </w:rPr>
              <w:t>)</w:t>
            </w:r>
          </w:p>
          <w:p w:rsidR="004C621A" w:rsidRPr="007858E6" w:rsidRDefault="004C621A" w:rsidP="006F6F3D">
            <w:pPr>
              <w:jc w:val="center"/>
              <w:rPr>
                <w:rFonts w:ascii="Tahoma" w:hAnsi="Tahoma" w:cs="Tahoma"/>
                <w:color w:val="000000"/>
                <w:sz w:val="16"/>
                <w:szCs w:val="16"/>
              </w:rPr>
            </w:pPr>
            <w:r w:rsidRPr="007858E6">
              <w:rPr>
                <w:rFonts w:ascii="Tahoma" w:hAnsi="Tahoma" w:cs="Tahoma"/>
                <w:color w:val="000000"/>
                <w:sz w:val="16"/>
                <w:szCs w:val="16"/>
              </w:rPr>
              <w:t> </w:t>
            </w:r>
          </w:p>
        </w:tc>
        <w:tc>
          <w:tcPr>
            <w:tcW w:w="3060" w:type="dxa"/>
            <w:vMerge w:val="restart"/>
            <w:tcBorders>
              <w:top w:val="single" w:sz="4" w:space="0" w:color="auto"/>
              <w:left w:val="nil"/>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r w:rsidRPr="007858E6">
              <w:rPr>
                <w:rFonts w:ascii="Tahoma" w:hAnsi="Tahoma" w:cs="Tahoma"/>
                <w:color w:val="000000"/>
                <w:sz w:val="16"/>
                <w:szCs w:val="16"/>
              </w:rPr>
              <w:t> </w:t>
            </w:r>
          </w:p>
          <w:p w:rsidR="004C621A" w:rsidRDefault="004C621A" w:rsidP="006F6F3D">
            <w:pPr>
              <w:jc w:val="center"/>
              <w:rPr>
                <w:rFonts w:ascii="Tahoma" w:hAnsi="Tahoma" w:cs="Tahoma"/>
                <w:color w:val="000000"/>
                <w:sz w:val="16"/>
                <w:szCs w:val="16"/>
              </w:rPr>
            </w:pPr>
            <w:r w:rsidRPr="007858E6">
              <w:rPr>
                <w:rFonts w:ascii="Tahoma" w:hAnsi="Tahoma" w:cs="Tahoma"/>
                <w:color w:val="000000"/>
                <w:sz w:val="16"/>
                <w:szCs w:val="16"/>
              </w:rPr>
              <w:t>LETRAS</w:t>
            </w:r>
          </w:p>
          <w:p w:rsidR="004C621A" w:rsidRPr="007858E6" w:rsidRDefault="004C621A" w:rsidP="006F6F3D">
            <w:pPr>
              <w:jc w:val="center"/>
              <w:rPr>
                <w:rFonts w:ascii="Tahoma" w:hAnsi="Tahoma" w:cs="Tahoma"/>
                <w:color w:val="000000"/>
                <w:sz w:val="16"/>
                <w:szCs w:val="16"/>
              </w:rPr>
            </w:pPr>
            <w:r w:rsidRPr="007858E6">
              <w:rPr>
                <w:rFonts w:ascii="Tahoma" w:hAnsi="Tahoma" w:cs="Tahoma"/>
                <w:color w:val="000000"/>
                <w:sz w:val="16"/>
                <w:szCs w:val="16"/>
              </w:rPr>
              <w:t>(</w:t>
            </w:r>
            <w:r>
              <w:rPr>
                <w:rFonts w:ascii="Tahoma" w:hAnsi="Tahoma" w:cs="Tahoma"/>
                <w:color w:val="000000"/>
                <w:sz w:val="16"/>
                <w:szCs w:val="16"/>
              </w:rPr>
              <w:t>NUEVOS SOLES)</w:t>
            </w:r>
          </w:p>
          <w:p w:rsidR="004C621A" w:rsidRPr="007858E6" w:rsidRDefault="004C621A" w:rsidP="006F6F3D">
            <w:pPr>
              <w:jc w:val="center"/>
              <w:rPr>
                <w:rFonts w:ascii="Tahoma" w:hAnsi="Tahoma" w:cs="Tahoma"/>
                <w:color w:val="000000"/>
                <w:sz w:val="16"/>
                <w:szCs w:val="16"/>
              </w:rPr>
            </w:pPr>
          </w:p>
        </w:tc>
      </w:tr>
      <w:tr w:rsidR="004C621A" w:rsidRPr="007858E6" w:rsidTr="006F6F3D">
        <w:trPr>
          <w:trHeight w:val="435"/>
        </w:trPr>
        <w:tc>
          <w:tcPr>
            <w:tcW w:w="1150" w:type="dxa"/>
            <w:tcBorders>
              <w:top w:val="nil"/>
              <w:left w:val="single" w:sz="4" w:space="0" w:color="auto"/>
              <w:bottom w:val="single" w:sz="4" w:space="0" w:color="auto"/>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r w:rsidRPr="007858E6">
              <w:rPr>
                <w:rFonts w:ascii="Tahoma" w:hAnsi="Tahoma" w:cs="Tahoma"/>
                <w:color w:val="000000"/>
                <w:sz w:val="16"/>
                <w:szCs w:val="16"/>
              </w:rPr>
              <w:t> </w:t>
            </w:r>
          </w:p>
        </w:tc>
        <w:tc>
          <w:tcPr>
            <w:tcW w:w="3420" w:type="dxa"/>
            <w:tcBorders>
              <w:top w:val="nil"/>
              <w:left w:val="nil"/>
              <w:bottom w:val="single" w:sz="4" w:space="0" w:color="auto"/>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r w:rsidRPr="007858E6">
              <w:rPr>
                <w:rFonts w:ascii="Tahoma" w:hAnsi="Tahoma" w:cs="Tahoma"/>
                <w:color w:val="000000"/>
                <w:sz w:val="16"/>
                <w:szCs w:val="16"/>
              </w:rPr>
              <w:t> </w:t>
            </w:r>
          </w:p>
        </w:tc>
        <w:tc>
          <w:tcPr>
            <w:tcW w:w="1440" w:type="dxa"/>
            <w:vMerge/>
            <w:tcBorders>
              <w:left w:val="nil"/>
              <w:bottom w:val="single" w:sz="4" w:space="0" w:color="auto"/>
              <w:right w:val="single" w:sz="4" w:space="0" w:color="auto"/>
            </w:tcBorders>
            <w:shd w:val="clear" w:color="auto" w:fill="C0C0C0"/>
            <w:vAlign w:val="bottom"/>
          </w:tcPr>
          <w:p w:rsidR="004C621A" w:rsidRPr="007858E6" w:rsidRDefault="004C621A" w:rsidP="006F6F3D">
            <w:pPr>
              <w:jc w:val="center"/>
              <w:rPr>
                <w:rFonts w:ascii="Tahoma" w:hAnsi="Tahoma" w:cs="Tahoma"/>
                <w:color w:val="000000"/>
                <w:sz w:val="16"/>
                <w:szCs w:val="16"/>
              </w:rPr>
            </w:pPr>
          </w:p>
        </w:tc>
        <w:tc>
          <w:tcPr>
            <w:tcW w:w="3060" w:type="dxa"/>
            <w:vMerge/>
            <w:tcBorders>
              <w:top w:val="single" w:sz="4" w:space="0" w:color="auto"/>
              <w:left w:val="nil"/>
              <w:bottom w:val="single" w:sz="4" w:space="0" w:color="auto"/>
              <w:right w:val="single" w:sz="4" w:space="0" w:color="auto"/>
            </w:tcBorders>
            <w:shd w:val="clear" w:color="auto" w:fill="C0C0C0"/>
            <w:vAlign w:val="bottom"/>
          </w:tcPr>
          <w:p w:rsidR="004C621A" w:rsidRPr="007858E6" w:rsidRDefault="004C621A" w:rsidP="006F6F3D">
            <w:pPr>
              <w:rPr>
                <w:rFonts w:ascii="Tahoma" w:hAnsi="Tahoma" w:cs="Tahoma"/>
                <w:color w:val="000000"/>
                <w:sz w:val="16"/>
                <w:szCs w:val="16"/>
              </w:rPr>
            </w:pPr>
          </w:p>
        </w:tc>
      </w:tr>
      <w:tr w:rsidR="004C621A" w:rsidRPr="007858E6" w:rsidTr="006F6F3D">
        <w:trPr>
          <w:trHeight w:val="255"/>
        </w:trPr>
        <w:tc>
          <w:tcPr>
            <w:tcW w:w="1150" w:type="dxa"/>
            <w:tcBorders>
              <w:top w:val="nil"/>
              <w:left w:val="single" w:sz="4" w:space="0" w:color="auto"/>
              <w:bottom w:val="single" w:sz="4" w:space="0" w:color="auto"/>
              <w:right w:val="single" w:sz="4" w:space="0" w:color="auto"/>
            </w:tcBorders>
            <w:vAlign w:val="center"/>
          </w:tcPr>
          <w:p w:rsidR="004C621A" w:rsidRPr="009F61F3" w:rsidRDefault="004C621A" w:rsidP="006F6F3D">
            <w:pPr>
              <w:jc w:val="center"/>
              <w:rPr>
                <w:rFonts w:ascii="Arial" w:hAnsi="Arial" w:cs="Arial"/>
                <w:b/>
                <w:bCs/>
                <w:sz w:val="18"/>
                <w:szCs w:val="18"/>
              </w:rPr>
            </w:pPr>
            <w:r>
              <w:rPr>
                <w:rFonts w:ascii="Arial" w:hAnsi="Arial" w:cs="Arial"/>
                <w:b/>
                <w:bCs/>
                <w:sz w:val="18"/>
                <w:szCs w:val="18"/>
              </w:rPr>
              <w:t>único</w:t>
            </w:r>
          </w:p>
        </w:tc>
        <w:tc>
          <w:tcPr>
            <w:tcW w:w="3420" w:type="dxa"/>
            <w:tcBorders>
              <w:top w:val="nil"/>
              <w:left w:val="nil"/>
              <w:bottom w:val="single" w:sz="4" w:space="0" w:color="auto"/>
              <w:right w:val="single" w:sz="4" w:space="0" w:color="auto"/>
            </w:tcBorders>
            <w:vAlign w:val="center"/>
          </w:tcPr>
          <w:p w:rsidR="004C621A" w:rsidRDefault="004C621A" w:rsidP="006F6F3D">
            <w:pPr>
              <w:rPr>
                <w:rFonts w:ascii="Arial" w:hAnsi="Arial" w:cs="Arial"/>
                <w:b/>
                <w:bCs/>
                <w:sz w:val="18"/>
                <w:szCs w:val="18"/>
              </w:rPr>
            </w:pPr>
          </w:p>
          <w:p w:rsidR="004C621A" w:rsidRDefault="004C621A" w:rsidP="006F6F3D">
            <w:pPr>
              <w:rPr>
                <w:rFonts w:ascii="Arial" w:hAnsi="Arial" w:cs="Arial"/>
                <w:sz w:val="18"/>
                <w:szCs w:val="18"/>
              </w:rPr>
            </w:pPr>
            <w:r>
              <w:rPr>
                <w:rFonts w:ascii="Arial" w:hAnsi="Arial" w:cs="Arial"/>
                <w:b/>
                <w:bCs/>
                <w:sz w:val="18"/>
                <w:szCs w:val="18"/>
              </w:rPr>
              <w:t>Vales de Consumo de Alimentos,</w:t>
            </w:r>
            <w:r w:rsidRPr="009F61F3">
              <w:rPr>
                <w:rFonts w:ascii="Arial" w:hAnsi="Arial" w:cs="Arial"/>
                <w:sz w:val="18"/>
                <w:szCs w:val="18"/>
              </w:rPr>
              <w:t xml:space="preserve"> según Especificaciones Técnicas</w:t>
            </w:r>
          </w:p>
          <w:p w:rsidR="004C621A" w:rsidRPr="009F61F3" w:rsidRDefault="004C621A" w:rsidP="006F6F3D">
            <w:pPr>
              <w:rPr>
                <w:rFonts w:ascii="Arial" w:hAnsi="Arial" w:cs="Arial"/>
                <w:b/>
                <w:bCs/>
                <w:sz w:val="18"/>
                <w:szCs w:val="18"/>
              </w:rPr>
            </w:pPr>
          </w:p>
        </w:tc>
        <w:tc>
          <w:tcPr>
            <w:tcW w:w="1440" w:type="dxa"/>
            <w:tcBorders>
              <w:top w:val="nil"/>
              <w:left w:val="nil"/>
              <w:bottom w:val="single" w:sz="4" w:space="0" w:color="auto"/>
              <w:right w:val="single" w:sz="4" w:space="0" w:color="auto"/>
            </w:tcBorders>
            <w:vAlign w:val="bottom"/>
          </w:tcPr>
          <w:p w:rsidR="004C621A" w:rsidRPr="007858E6" w:rsidRDefault="004C621A" w:rsidP="006F6F3D">
            <w:pPr>
              <w:jc w:val="center"/>
              <w:rPr>
                <w:rFonts w:ascii="Tahoma" w:hAnsi="Tahoma" w:cs="Tahoma"/>
                <w:color w:val="000000"/>
              </w:rPr>
            </w:pPr>
          </w:p>
          <w:p w:rsidR="004C621A" w:rsidRPr="007858E6" w:rsidRDefault="004C621A" w:rsidP="006F6F3D">
            <w:pPr>
              <w:jc w:val="center"/>
              <w:rPr>
                <w:rFonts w:ascii="Tahoma" w:hAnsi="Tahoma" w:cs="Tahoma"/>
                <w:color w:val="000000"/>
              </w:rPr>
            </w:pPr>
          </w:p>
        </w:tc>
        <w:tc>
          <w:tcPr>
            <w:tcW w:w="3060" w:type="dxa"/>
            <w:tcBorders>
              <w:top w:val="nil"/>
              <w:left w:val="nil"/>
              <w:bottom w:val="single" w:sz="4" w:space="0" w:color="auto"/>
              <w:right w:val="single" w:sz="4" w:space="0" w:color="auto"/>
            </w:tcBorders>
            <w:vAlign w:val="bottom"/>
          </w:tcPr>
          <w:p w:rsidR="004C621A" w:rsidRPr="007858E6" w:rsidRDefault="004C621A" w:rsidP="006F6F3D">
            <w:pPr>
              <w:jc w:val="center"/>
              <w:rPr>
                <w:rFonts w:ascii="Tahoma" w:hAnsi="Tahoma" w:cs="Tahoma"/>
                <w:color w:val="000000"/>
              </w:rPr>
            </w:pPr>
          </w:p>
          <w:p w:rsidR="004C621A" w:rsidRPr="007858E6" w:rsidRDefault="004C621A" w:rsidP="006F6F3D">
            <w:pPr>
              <w:jc w:val="center"/>
              <w:rPr>
                <w:rFonts w:ascii="Tahoma" w:hAnsi="Tahoma" w:cs="Tahoma"/>
                <w:color w:val="000000"/>
              </w:rPr>
            </w:pPr>
          </w:p>
        </w:tc>
      </w:tr>
    </w:tbl>
    <w:p w:rsidR="004C621A" w:rsidRDefault="004C621A" w:rsidP="0076691F">
      <w:pPr>
        <w:pStyle w:val="Textoindependiente"/>
        <w:jc w:val="both"/>
        <w:rPr>
          <w:rFonts w:ascii="Tahoma" w:hAnsi="Tahoma" w:cs="Tahoma"/>
          <w:color w:val="000000"/>
        </w:rPr>
      </w:pPr>
    </w:p>
    <w:p w:rsidR="0076691F" w:rsidRPr="00281671" w:rsidRDefault="0076691F" w:rsidP="0076691F">
      <w:pPr>
        <w:pStyle w:val="Textoindependiente"/>
        <w:jc w:val="both"/>
        <w:rPr>
          <w:rFonts w:ascii="Tahoma" w:hAnsi="Tahoma" w:cs="Tahoma"/>
          <w:lang w:val="es-ES_tradnl"/>
        </w:rPr>
      </w:pPr>
      <w:r w:rsidRPr="00281671">
        <w:rPr>
          <w:rFonts w:ascii="Tahoma" w:hAnsi="Tahoma" w:cs="Tahoma"/>
          <w:color w:val="000000"/>
        </w:rPr>
        <w:t xml:space="preserve">La propuesta económica incluye </w:t>
      </w:r>
      <w:r w:rsidRPr="00281671">
        <w:rPr>
          <w:rFonts w:ascii="Tahoma" w:hAnsi="Tahoma" w:cs="Tahoma"/>
          <w:lang w:val="es-ES_tradnl"/>
        </w:rPr>
        <w:t>todos los tributos, seguros, transportes, inspecciones, pruebas, y de ser el caso, los costos laborales conforme a la legislación vigente, así como cualquier otro concepto que le sea aplicable y que pueda tener incidencia sobre el costo del bien a contratar.</w:t>
      </w:r>
    </w:p>
    <w:p w:rsidR="0076691F" w:rsidRPr="00281671" w:rsidRDefault="0076691F" w:rsidP="0076691F">
      <w:pPr>
        <w:pStyle w:val="Textoindependiente"/>
        <w:rPr>
          <w:rFonts w:ascii="Tahoma" w:hAnsi="Tahoma" w:cs="Tahoma"/>
        </w:rPr>
      </w:pPr>
    </w:p>
    <w:p w:rsidR="0076691F" w:rsidRPr="00281671" w:rsidRDefault="0076691F" w:rsidP="0076691F">
      <w:pPr>
        <w:pStyle w:val="Textoindependiente"/>
        <w:rPr>
          <w:rFonts w:ascii="Tahoma" w:hAnsi="Tahoma" w:cs="Tahoma"/>
        </w:rPr>
      </w:pPr>
    </w:p>
    <w:p w:rsidR="0076691F" w:rsidRPr="00281671" w:rsidRDefault="004C621A" w:rsidP="0076691F">
      <w:pPr>
        <w:pStyle w:val="Textoindependiente"/>
        <w:jc w:val="left"/>
        <w:rPr>
          <w:rFonts w:ascii="Tahoma" w:hAnsi="Tahoma" w:cs="Tahoma"/>
        </w:rPr>
      </w:pPr>
      <w:r>
        <w:rPr>
          <w:rFonts w:ascii="Tahoma" w:hAnsi="Tahoma" w:cs="Tahoma"/>
        </w:rPr>
        <w:t>Callao</w:t>
      </w:r>
      <w:r w:rsidR="0076691F" w:rsidRPr="00281671">
        <w:rPr>
          <w:rFonts w:ascii="Tahoma" w:hAnsi="Tahoma" w:cs="Tahoma"/>
        </w:rPr>
        <w:t>,……………………………………</w:t>
      </w:r>
    </w:p>
    <w:p w:rsidR="0076691F" w:rsidRPr="00281671" w:rsidRDefault="0076691F" w:rsidP="0076691F">
      <w:pPr>
        <w:pStyle w:val="Textoindependiente"/>
        <w:rPr>
          <w:rFonts w:ascii="Tahoma" w:hAnsi="Tahoma" w:cs="Tahoma"/>
        </w:rPr>
      </w:pPr>
    </w:p>
    <w:p w:rsidR="0076691F" w:rsidRPr="00281671" w:rsidRDefault="0076691F" w:rsidP="0076691F">
      <w:pPr>
        <w:pStyle w:val="Textoindependiente"/>
        <w:jc w:val="left"/>
        <w:rPr>
          <w:rFonts w:ascii="Tahoma" w:hAnsi="Tahoma" w:cs="Tahoma"/>
        </w:rPr>
      </w:pPr>
    </w:p>
    <w:p w:rsidR="0076691F" w:rsidRPr="00281671" w:rsidRDefault="0076691F" w:rsidP="0076691F">
      <w:pPr>
        <w:pStyle w:val="Textoindependiente"/>
        <w:jc w:val="left"/>
        <w:rPr>
          <w:rFonts w:ascii="Tahoma" w:hAnsi="Tahoma" w:cs="Tahoma"/>
        </w:rPr>
      </w:pPr>
    </w:p>
    <w:p w:rsidR="0076691F" w:rsidRPr="00281671" w:rsidRDefault="0076691F" w:rsidP="0076691F">
      <w:pPr>
        <w:ind w:right="515"/>
        <w:jc w:val="center"/>
        <w:rPr>
          <w:rFonts w:ascii="Tahoma" w:hAnsi="Tahoma" w:cs="Tahoma"/>
          <w:b/>
          <w:iCs/>
          <w:spacing w:val="-2"/>
          <w:position w:val="6"/>
        </w:rPr>
      </w:pPr>
    </w:p>
    <w:p w:rsidR="0076691F" w:rsidRPr="00281671" w:rsidRDefault="0076691F" w:rsidP="0076691F">
      <w:pPr>
        <w:jc w:val="center"/>
        <w:rPr>
          <w:rFonts w:ascii="Tahoma" w:hAnsi="Tahoma" w:cs="Tahoma"/>
          <w:b/>
        </w:rPr>
      </w:pPr>
      <w:r w:rsidRPr="00281671">
        <w:rPr>
          <w:rFonts w:ascii="Tahoma" w:hAnsi="Tahoma" w:cs="Tahoma"/>
          <w:b/>
        </w:rPr>
        <w:t>……………………………….…………………..</w:t>
      </w:r>
    </w:p>
    <w:p w:rsidR="0076691F" w:rsidRPr="00281671" w:rsidRDefault="0076691F" w:rsidP="0076691F">
      <w:pPr>
        <w:pStyle w:val="Textoindependiente"/>
        <w:jc w:val="center"/>
        <w:rPr>
          <w:rFonts w:ascii="Tahoma" w:hAnsi="Tahoma" w:cs="Tahoma"/>
          <w:b/>
        </w:rPr>
      </w:pPr>
      <w:r w:rsidRPr="00281671">
        <w:rPr>
          <w:rFonts w:ascii="Tahoma" w:hAnsi="Tahoma" w:cs="Tahoma"/>
          <w:b/>
        </w:rPr>
        <w:t>Firma y sello del representante legal</w:t>
      </w:r>
    </w:p>
    <w:p w:rsidR="0076691F" w:rsidRPr="00281671" w:rsidRDefault="0076691F" w:rsidP="0076691F">
      <w:pPr>
        <w:pStyle w:val="Textoindependiente"/>
        <w:jc w:val="center"/>
        <w:rPr>
          <w:rFonts w:ascii="Tahoma" w:hAnsi="Tahoma" w:cs="Tahoma"/>
          <w:b/>
        </w:rPr>
      </w:pPr>
      <w:r w:rsidRPr="00281671">
        <w:rPr>
          <w:rFonts w:ascii="Tahoma" w:hAnsi="Tahoma" w:cs="Tahoma"/>
          <w:b/>
        </w:rPr>
        <w:t>Nombre / Razón social del postor</w:t>
      </w:r>
    </w:p>
    <w:p w:rsidR="0076691F" w:rsidRPr="00281671" w:rsidRDefault="0076691F" w:rsidP="0076691F">
      <w:pPr>
        <w:pStyle w:val="Textoindependiente"/>
        <w:jc w:val="center"/>
        <w:rPr>
          <w:rFonts w:ascii="Tahoma" w:hAnsi="Tahoma" w:cs="Tahoma"/>
          <w:b/>
        </w:rPr>
      </w:pPr>
    </w:p>
    <w:p w:rsidR="0076691F" w:rsidRPr="00281671" w:rsidRDefault="0076691F" w:rsidP="0076691F">
      <w:pPr>
        <w:tabs>
          <w:tab w:val="center" w:pos="5124"/>
          <w:tab w:val="right" w:pos="9543"/>
        </w:tabs>
        <w:jc w:val="center"/>
        <w:rPr>
          <w:rFonts w:ascii="Tahoma" w:hAnsi="Tahoma" w:cs="Tahoma"/>
          <w:b/>
          <w:u w:val="single"/>
        </w:rPr>
      </w:pPr>
    </w:p>
    <w:p w:rsidR="00B056A1" w:rsidRDefault="00B056A1" w:rsidP="00350D75">
      <w:pPr>
        <w:pStyle w:val="Textonotapie"/>
        <w:jc w:val="both"/>
        <w:rPr>
          <w:rFonts w:ascii="Tahoma" w:eastAsia="MS Mincho" w:hAnsi="Tahoma" w:cs="Tahoma"/>
          <w:b/>
          <w:i/>
          <w:color w:val="0000FF"/>
        </w:rPr>
      </w:pPr>
    </w:p>
    <w:p w:rsidR="000E2CE3" w:rsidRDefault="000E2CE3" w:rsidP="00350D75">
      <w:pPr>
        <w:pStyle w:val="Textonotapie"/>
        <w:jc w:val="both"/>
        <w:rPr>
          <w:rFonts w:ascii="Tahoma" w:eastAsia="MS Mincho" w:hAnsi="Tahoma" w:cs="Tahoma"/>
          <w:b/>
          <w:i/>
          <w:color w:val="0000FF"/>
        </w:rPr>
      </w:pPr>
    </w:p>
    <w:p w:rsidR="000E2CE3" w:rsidRDefault="000E2CE3" w:rsidP="00350D75">
      <w:pPr>
        <w:pStyle w:val="Textonotapie"/>
        <w:jc w:val="both"/>
        <w:rPr>
          <w:rFonts w:ascii="Tahoma" w:eastAsia="MS Mincho" w:hAnsi="Tahoma" w:cs="Tahoma"/>
          <w:b/>
          <w:i/>
          <w:color w:val="0000FF"/>
        </w:rPr>
      </w:pPr>
    </w:p>
    <w:p w:rsidR="000E2CE3" w:rsidRDefault="000E2CE3" w:rsidP="00350D75">
      <w:pPr>
        <w:pStyle w:val="Textonotapie"/>
        <w:jc w:val="both"/>
        <w:rPr>
          <w:rFonts w:ascii="Tahoma" w:eastAsia="MS Mincho" w:hAnsi="Tahoma" w:cs="Tahoma"/>
          <w:b/>
          <w:i/>
          <w:color w:val="0000FF"/>
        </w:rPr>
      </w:pPr>
    </w:p>
    <w:p w:rsidR="00951DB5" w:rsidRDefault="00951DB5" w:rsidP="00350D75">
      <w:pPr>
        <w:pStyle w:val="Textonotapie"/>
        <w:jc w:val="both"/>
        <w:rPr>
          <w:rFonts w:ascii="Tahoma" w:eastAsia="MS Mincho" w:hAnsi="Tahoma" w:cs="Tahoma"/>
          <w:b/>
          <w:i/>
          <w:color w:val="0000FF"/>
        </w:rPr>
      </w:pPr>
    </w:p>
    <w:p w:rsidR="00951DB5" w:rsidRDefault="00951DB5" w:rsidP="00350D75">
      <w:pPr>
        <w:pStyle w:val="Textonotapie"/>
        <w:jc w:val="both"/>
        <w:rPr>
          <w:rFonts w:ascii="Tahoma" w:eastAsia="MS Mincho" w:hAnsi="Tahoma" w:cs="Tahoma"/>
          <w:b/>
          <w:i/>
          <w:color w:val="0000FF"/>
        </w:rPr>
      </w:pPr>
    </w:p>
    <w:p w:rsidR="00951DB5" w:rsidRDefault="00951DB5" w:rsidP="00350D75">
      <w:pPr>
        <w:pStyle w:val="Textonotapie"/>
        <w:jc w:val="both"/>
        <w:rPr>
          <w:rFonts w:ascii="Tahoma" w:eastAsia="MS Mincho" w:hAnsi="Tahoma" w:cs="Tahoma"/>
          <w:b/>
          <w:i/>
          <w:color w:val="0000FF"/>
        </w:rPr>
      </w:pPr>
    </w:p>
    <w:p w:rsidR="00951DB5" w:rsidRDefault="00951DB5" w:rsidP="00350D75">
      <w:pPr>
        <w:pStyle w:val="Textonotapie"/>
        <w:jc w:val="both"/>
        <w:rPr>
          <w:rFonts w:ascii="Tahoma" w:eastAsia="MS Mincho" w:hAnsi="Tahoma" w:cs="Tahoma"/>
          <w:b/>
          <w:i/>
          <w:color w:val="0000FF"/>
        </w:rPr>
      </w:pPr>
    </w:p>
    <w:p w:rsidR="00951DB5" w:rsidRDefault="00951DB5" w:rsidP="00350D75">
      <w:pPr>
        <w:pStyle w:val="Textonotapie"/>
        <w:jc w:val="both"/>
        <w:rPr>
          <w:rFonts w:ascii="Tahoma" w:eastAsia="MS Mincho" w:hAnsi="Tahoma" w:cs="Tahoma"/>
          <w:b/>
          <w:i/>
          <w:color w:val="0000FF"/>
        </w:rPr>
      </w:pPr>
    </w:p>
    <w:p w:rsidR="00951DB5" w:rsidRDefault="00951DB5" w:rsidP="00350D75">
      <w:pPr>
        <w:pStyle w:val="Textonotapie"/>
        <w:jc w:val="both"/>
        <w:rPr>
          <w:rFonts w:ascii="Tahoma" w:eastAsia="MS Mincho" w:hAnsi="Tahoma" w:cs="Tahoma"/>
          <w:b/>
          <w:i/>
          <w:color w:val="0000FF"/>
        </w:rPr>
      </w:pPr>
    </w:p>
    <w:p w:rsidR="00951DB5" w:rsidRDefault="00951DB5" w:rsidP="00350D75">
      <w:pPr>
        <w:pStyle w:val="Textonotapie"/>
        <w:jc w:val="both"/>
        <w:rPr>
          <w:rFonts w:ascii="Tahoma" w:eastAsia="MS Mincho" w:hAnsi="Tahoma" w:cs="Tahoma"/>
          <w:b/>
          <w:i/>
          <w:color w:val="0000FF"/>
        </w:rPr>
      </w:pPr>
    </w:p>
    <w:p w:rsidR="00951DB5" w:rsidRDefault="00951DB5" w:rsidP="00350D75">
      <w:pPr>
        <w:pStyle w:val="Textonotapie"/>
        <w:jc w:val="both"/>
        <w:rPr>
          <w:rFonts w:ascii="Tahoma" w:eastAsia="MS Mincho" w:hAnsi="Tahoma" w:cs="Tahoma"/>
          <w:b/>
          <w:i/>
          <w:color w:val="0000FF"/>
        </w:rPr>
      </w:pPr>
    </w:p>
    <w:p w:rsidR="00B056A1" w:rsidRDefault="00B056A1" w:rsidP="00350D75">
      <w:pPr>
        <w:pStyle w:val="Textonotapie"/>
        <w:jc w:val="both"/>
        <w:rPr>
          <w:rFonts w:ascii="Tahoma" w:eastAsia="MS Mincho" w:hAnsi="Tahoma" w:cs="Tahoma"/>
        </w:rPr>
      </w:pPr>
    </w:p>
    <w:p w:rsidR="00B056A1" w:rsidRPr="00D30B5E" w:rsidRDefault="00B056A1" w:rsidP="00B056A1">
      <w:pPr>
        <w:jc w:val="center"/>
        <w:rPr>
          <w:rFonts w:ascii="Tahoma" w:hAnsi="Tahoma" w:cs="Tahoma"/>
          <w:b/>
        </w:rPr>
      </w:pPr>
      <w:r w:rsidRPr="00D30B5E">
        <w:rPr>
          <w:rFonts w:ascii="Tahoma" w:hAnsi="Tahoma" w:cs="Tahoma"/>
          <w:b/>
        </w:rPr>
        <w:t xml:space="preserve">ANEXO Nº </w:t>
      </w:r>
      <w:r>
        <w:rPr>
          <w:rFonts w:ascii="Tahoma" w:hAnsi="Tahoma" w:cs="Tahoma"/>
          <w:b/>
        </w:rPr>
        <w:t>09</w:t>
      </w:r>
    </w:p>
    <w:p w:rsidR="00B056A1" w:rsidRPr="00D30B5E" w:rsidRDefault="00B056A1" w:rsidP="00B056A1">
      <w:pPr>
        <w:pStyle w:val="Textoindependiente"/>
        <w:jc w:val="center"/>
        <w:rPr>
          <w:rFonts w:ascii="Tahoma" w:hAnsi="Tahoma" w:cs="Tahoma"/>
          <w:b/>
        </w:rPr>
      </w:pPr>
    </w:p>
    <w:p w:rsidR="00B056A1" w:rsidRPr="00D30B5E" w:rsidRDefault="00B056A1" w:rsidP="00B056A1">
      <w:pPr>
        <w:pStyle w:val="Textoindependiente"/>
        <w:jc w:val="center"/>
        <w:rPr>
          <w:rFonts w:ascii="Tahoma" w:hAnsi="Tahoma" w:cs="Tahoma"/>
          <w:b/>
        </w:rPr>
      </w:pPr>
      <w:r w:rsidRPr="00D30B5E">
        <w:rPr>
          <w:rFonts w:ascii="Tahoma" w:hAnsi="Tahoma" w:cs="Tahoma"/>
          <w:b/>
        </w:rPr>
        <w:t>CARTA AUTORIZACION</w:t>
      </w:r>
    </w:p>
    <w:p w:rsidR="00B056A1" w:rsidRPr="00D30B5E" w:rsidRDefault="00B056A1" w:rsidP="00B056A1">
      <w:pPr>
        <w:pStyle w:val="Textoindependiente"/>
        <w:jc w:val="center"/>
        <w:rPr>
          <w:rFonts w:ascii="Tahoma" w:hAnsi="Tahoma" w:cs="Tahoma"/>
          <w:b/>
        </w:rPr>
      </w:pPr>
      <w:r w:rsidRPr="00D30B5E">
        <w:rPr>
          <w:rFonts w:ascii="Tahoma" w:hAnsi="Tahoma" w:cs="Tahoma"/>
          <w:b/>
        </w:rPr>
        <w:t>(Para el pago con abonos en la cuenta bancaria del proveedor)</w:t>
      </w:r>
    </w:p>
    <w:p w:rsidR="00B056A1" w:rsidRPr="00D30B5E" w:rsidRDefault="00B056A1" w:rsidP="00B056A1">
      <w:pPr>
        <w:pStyle w:val="Textoindependiente"/>
        <w:rPr>
          <w:rFonts w:ascii="Tahoma" w:hAnsi="Tahoma" w:cs="Tahoma"/>
        </w:rPr>
      </w:pPr>
    </w:p>
    <w:p w:rsidR="00B056A1" w:rsidRPr="00D30B5E" w:rsidRDefault="00B056A1" w:rsidP="00B056A1">
      <w:pPr>
        <w:pStyle w:val="Textoindependiente"/>
        <w:jc w:val="both"/>
        <w:rPr>
          <w:rFonts w:ascii="Tahoma" w:hAnsi="Tahoma" w:cs="Tahoma"/>
        </w:rPr>
      </w:pPr>
    </w:p>
    <w:p w:rsidR="00B056A1" w:rsidRPr="0067188B" w:rsidRDefault="00B056A1" w:rsidP="00B056A1">
      <w:pPr>
        <w:pStyle w:val="Textoindependiente"/>
        <w:jc w:val="both"/>
        <w:rPr>
          <w:rFonts w:ascii="Tahoma" w:hAnsi="Tahoma" w:cs="Tahoma"/>
        </w:rPr>
      </w:pPr>
      <w:r>
        <w:rPr>
          <w:rFonts w:ascii="Tahoma" w:hAnsi="Tahoma" w:cs="Tahoma"/>
        </w:rPr>
        <w:t>Callao</w:t>
      </w:r>
      <w:r w:rsidRPr="0067188B">
        <w:rPr>
          <w:rFonts w:ascii="Tahoma" w:hAnsi="Tahoma" w:cs="Tahoma"/>
        </w:rPr>
        <w:t>,</w:t>
      </w:r>
    </w:p>
    <w:p w:rsidR="00B056A1" w:rsidRPr="00D30B5E" w:rsidRDefault="00B056A1" w:rsidP="00B056A1">
      <w:pPr>
        <w:pStyle w:val="Textoindependiente"/>
        <w:jc w:val="both"/>
        <w:rPr>
          <w:rFonts w:ascii="Tahoma" w:hAnsi="Tahoma" w:cs="Tahoma"/>
        </w:rPr>
      </w:pPr>
    </w:p>
    <w:p w:rsidR="00B056A1" w:rsidRPr="00D30B5E" w:rsidRDefault="00B056A1" w:rsidP="00B056A1">
      <w:pPr>
        <w:pStyle w:val="Textoindependiente"/>
        <w:jc w:val="both"/>
        <w:rPr>
          <w:rFonts w:ascii="Tahoma" w:hAnsi="Tahoma" w:cs="Tahoma"/>
        </w:rPr>
      </w:pPr>
    </w:p>
    <w:p w:rsidR="00B056A1" w:rsidRPr="00D30B5E" w:rsidRDefault="00B056A1" w:rsidP="00B056A1">
      <w:pPr>
        <w:pStyle w:val="Textoindependiente"/>
        <w:jc w:val="both"/>
        <w:rPr>
          <w:rFonts w:ascii="Tahoma" w:hAnsi="Tahoma" w:cs="Tahoma"/>
        </w:rPr>
      </w:pPr>
      <w:r w:rsidRPr="00D30B5E">
        <w:rPr>
          <w:rFonts w:ascii="Tahoma" w:hAnsi="Tahoma" w:cs="Tahoma"/>
        </w:rPr>
        <w:t>Señor:</w:t>
      </w:r>
    </w:p>
    <w:p w:rsidR="00B056A1" w:rsidRPr="00D30B5E" w:rsidRDefault="00B056A1" w:rsidP="00B056A1">
      <w:pPr>
        <w:pStyle w:val="Textoindependiente"/>
        <w:jc w:val="both"/>
        <w:rPr>
          <w:rFonts w:ascii="Tahoma" w:hAnsi="Tahoma" w:cs="Tahoma"/>
          <w:b/>
        </w:rPr>
      </w:pPr>
      <w:r w:rsidRPr="00D30B5E">
        <w:rPr>
          <w:rFonts w:ascii="Tahoma" w:hAnsi="Tahoma" w:cs="Tahoma"/>
          <w:b/>
        </w:rPr>
        <w:t>Gerente de Administración</w:t>
      </w:r>
    </w:p>
    <w:p w:rsidR="00B056A1" w:rsidRPr="00BD7F55" w:rsidRDefault="00B056A1" w:rsidP="00B056A1">
      <w:pPr>
        <w:pStyle w:val="Textoindependiente"/>
        <w:jc w:val="both"/>
        <w:rPr>
          <w:rFonts w:ascii="Tahoma" w:hAnsi="Tahoma" w:cs="Tahoma"/>
          <w:b/>
        </w:rPr>
      </w:pPr>
      <w:r w:rsidRPr="00BD7F55">
        <w:rPr>
          <w:rFonts w:ascii="Tahoma" w:hAnsi="Tahoma" w:cs="Tahoma"/>
          <w:b/>
        </w:rPr>
        <w:t>Gobierno Regional del Callao</w:t>
      </w:r>
    </w:p>
    <w:p w:rsidR="00B056A1" w:rsidRPr="00D30B5E" w:rsidRDefault="00B056A1" w:rsidP="00B056A1">
      <w:pPr>
        <w:pStyle w:val="Textoindependiente"/>
        <w:jc w:val="both"/>
        <w:rPr>
          <w:rFonts w:ascii="Tahoma" w:hAnsi="Tahoma" w:cs="Tahoma"/>
          <w:u w:val="single"/>
        </w:rPr>
      </w:pPr>
    </w:p>
    <w:p w:rsidR="00B056A1" w:rsidRPr="00D30B5E" w:rsidRDefault="00B056A1" w:rsidP="00B056A1">
      <w:pPr>
        <w:pStyle w:val="Textoindependiente"/>
        <w:jc w:val="both"/>
        <w:rPr>
          <w:rFonts w:ascii="Tahoma" w:hAnsi="Tahoma" w:cs="Tahoma"/>
          <w:u w:val="single"/>
        </w:rPr>
      </w:pPr>
      <w:r w:rsidRPr="00D30B5E">
        <w:rPr>
          <w:rFonts w:ascii="Tahoma" w:hAnsi="Tahoma" w:cs="Tahoma"/>
          <w:u w:val="single"/>
        </w:rPr>
        <w:t>Presente</w:t>
      </w:r>
      <w:r w:rsidRPr="00D30B5E">
        <w:rPr>
          <w:rFonts w:ascii="Tahoma" w:hAnsi="Tahoma" w:cs="Tahoma"/>
        </w:rPr>
        <w:t>.-</w:t>
      </w:r>
    </w:p>
    <w:p w:rsidR="00B056A1" w:rsidRPr="00D30B5E" w:rsidRDefault="00B056A1" w:rsidP="00B056A1">
      <w:pPr>
        <w:pStyle w:val="Textoindependiente"/>
        <w:jc w:val="both"/>
        <w:rPr>
          <w:rFonts w:ascii="Tahoma" w:hAnsi="Tahoma" w:cs="Tahoma"/>
        </w:rPr>
      </w:pPr>
      <w:r w:rsidRPr="00D30B5E">
        <w:rPr>
          <w:rFonts w:ascii="Tahoma" w:hAnsi="Tahoma" w:cs="Tahoma"/>
        </w:rPr>
        <w:tab/>
      </w:r>
      <w:r w:rsidRPr="00D30B5E">
        <w:rPr>
          <w:rFonts w:ascii="Tahoma" w:hAnsi="Tahoma" w:cs="Tahoma"/>
        </w:rPr>
        <w:tab/>
      </w:r>
      <w:r w:rsidRPr="00D30B5E">
        <w:rPr>
          <w:rFonts w:ascii="Tahoma" w:hAnsi="Tahoma" w:cs="Tahoma"/>
        </w:rPr>
        <w:tab/>
      </w:r>
      <w:r w:rsidRPr="00D30B5E">
        <w:rPr>
          <w:rFonts w:ascii="Tahoma" w:hAnsi="Tahoma" w:cs="Tahoma"/>
        </w:rPr>
        <w:tab/>
      </w:r>
      <w:r w:rsidRPr="00D30B5E">
        <w:rPr>
          <w:rFonts w:ascii="Tahoma" w:hAnsi="Tahoma" w:cs="Tahoma"/>
          <w:b/>
          <w:u w:val="single"/>
        </w:rPr>
        <w:t>Asunto</w:t>
      </w:r>
      <w:r w:rsidRPr="00D30B5E">
        <w:rPr>
          <w:rFonts w:ascii="Tahoma" w:hAnsi="Tahoma" w:cs="Tahoma"/>
        </w:rPr>
        <w:t xml:space="preserve">: Autorización para el pago con abonos en cuenta </w:t>
      </w:r>
    </w:p>
    <w:p w:rsidR="00B056A1" w:rsidRPr="00D30B5E" w:rsidRDefault="00B056A1" w:rsidP="00B056A1">
      <w:pPr>
        <w:pStyle w:val="Textoindependiente"/>
        <w:jc w:val="both"/>
        <w:rPr>
          <w:rFonts w:ascii="Tahoma" w:hAnsi="Tahoma" w:cs="Tahoma"/>
        </w:rPr>
      </w:pPr>
    </w:p>
    <w:p w:rsidR="00B056A1" w:rsidRPr="00D30B5E" w:rsidRDefault="00B056A1" w:rsidP="00B056A1">
      <w:pPr>
        <w:pStyle w:val="Textoindependiente"/>
        <w:jc w:val="both"/>
        <w:rPr>
          <w:rFonts w:ascii="Tahoma" w:hAnsi="Tahoma" w:cs="Tahoma"/>
        </w:rPr>
      </w:pPr>
    </w:p>
    <w:p w:rsidR="00B056A1" w:rsidRPr="00D30B5E" w:rsidRDefault="00B056A1" w:rsidP="00B056A1">
      <w:pPr>
        <w:pStyle w:val="Textoindependiente"/>
        <w:jc w:val="both"/>
        <w:rPr>
          <w:rFonts w:ascii="Tahoma" w:hAnsi="Tahoma" w:cs="Tahoma"/>
        </w:rPr>
      </w:pPr>
      <w:r w:rsidRPr="00D30B5E">
        <w:rPr>
          <w:rFonts w:ascii="Tahoma" w:hAnsi="Tahoma" w:cs="Tahoma"/>
        </w:rPr>
        <w:t>Por medio de la presente comunico a usted que el número del Código de Cuenta Interbancario (CCI) de la empresa que represento es el…………………………………………………………………………… (indicar el CCI así</w:t>
      </w:r>
      <w:r>
        <w:rPr>
          <w:rFonts w:ascii="Tahoma" w:hAnsi="Tahoma" w:cs="Tahoma"/>
        </w:rPr>
        <w:t xml:space="preserve"> </w:t>
      </w:r>
      <w:r w:rsidRPr="00D30B5E">
        <w:rPr>
          <w:rFonts w:ascii="Tahoma" w:hAnsi="Tahoma" w:cs="Tahoma"/>
        </w:rPr>
        <w:t>como el nombre o razón social del proveedor titular de la cuenta); agradeciéndole se sirva disponer lo conveniente para que los pagos a nombre de mi representada sean abonados en la cuenta que corresponde al indicado CCI en el Banco ……………………………………….</w:t>
      </w:r>
    </w:p>
    <w:p w:rsidR="00B056A1" w:rsidRPr="00D30B5E" w:rsidRDefault="00B056A1" w:rsidP="00B056A1">
      <w:pPr>
        <w:pStyle w:val="Textoindependiente"/>
        <w:jc w:val="both"/>
        <w:rPr>
          <w:rFonts w:ascii="Tahoma" w:hAnsi="Tahoma" w:cs="Tahoma"/>
        </w:rPr>
      </w:pPr>
    </w:p>
    <w:p w:rsidR="00B056A1" w:rsidRPr="00D30B5E" w:rsidRDefault="00B056A1" w:rsidP="00B056A1">
      <w:pPr>
        <w:pStyle w:val="Textoindependiente"/>
        <w:jc w:val="both"/>
        <w:rPr>
          <w:rFonts w:ascii="Tahoma" w:hAnsi="Tahoma" w:cs="Tahoma"/>
        </w:rPr>
      </w:pPr>
      <w:r w:rsidRPr="00D30B5E">
        <w:rPr>
          <w:rFonts w:ascii="Tahoma" w:hAnsi="Tahoma" w:cs="Tahoma"/>
        </w:rPr>
        <w:t>Así mismo, dejo constancia que la factura a ser emitida</w:t>
      </w:r>
      <w:r>
        <w:rPr>
          <w:rFonts w:ascii="Tahoma" w:hAnsi="Tahoma" w:cs="Tahoma"/>
        </w:rPr>
        <w:t xml:space="preserve"> </w:t>
      </w:r>
      <w:r w:rsidRPr="00D30B5E">
        <w:rPr>
          <w:rFonts w:ascii="Tahoma" w:hAnsi="Tahoma" w:cs="Tahoma"/>
        </w:rPr>
        <w:t xml:space="preserve">por mi representada, una vez cumplida o atendida la correspondiente Orden de Compra y/o de Servicio o las Prestaciones en Bienes y/o Servicios materia del contrato quedará cancelada para todos sus efectos mediante la sola acreditación del importe de la referida factura a favor de la cuenta en la entidad bancaria a que se refiere el primer párrafo de la presente.  </w:t>
      </w:r>
    </w:p>
    <w:p w:rsidR="00B056A1" w:rsidRPr="00D30B5E" w:rsidRDefault="00B056A1" w:rsidP="00B056A1">
      <w:pPr>
        <w:pStyle w:val="Textoindependiente"/>
        <w:jc w:val="both"/>
        <w:rPr>
          <w:rFonts w:ascii="Tahoma" w:hAnsi="Tahoma" w:cs="Tahoma"/>
        </w:rPr>
      </w:pPr>
    </w:p>
    <w:p w:rsidR="00B056A1" w:rsidRPr="00D30B5E" w:rsidRDefault="00B056A1" w:rsidP="00B056A1">
      <w:pPr>
        <w:pStyle w:val="Textoindependiente"/>
        <w:jc w:val="both"/>
        <w:rPr>
          <w:rFonts w:ascii="Tahoma" w:hAnsi="Tahoma" w:cs="Tahoma"/>
        </w:rPr>
      </w:pPr>
      <w:r w:rsidRPr="00D30B5E">
        <w:rPr>
          <w:rFonts w:ascii="Tahoma" w:hAnsi="Tahoma" w:cs="Tahoma"/>
        </w:rPr>
        <w:t>Atentamente,</w:t>
      </w: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A74A31" w:rsidRPr="00281671" w:rsidRDefault="00A74A31" w:rsidP="00A74A31">
      <w:pPr>
        <w:pStyle w:val="Textoindependiente"/>
        <w:rPr>
          <w:rFonts w:ascii="Tahoma" w:hAnsi="Tahoma" w:cs="Tahoma"/>
        </w:rPr>
      </w:pPr>
    </w:p>
    <w:p w:rsidR="00A74A31" w:rsidRPr="00281671" w:rsidRDefault="00A74A31" w:rsidP="00A74A31">
      <w:pPr>
        <w:pStyle w:val="Textoindependiente"/>
        <w:jc w:val="left"/>
        <w:rPr>
          <w:rFonts w:ascii="Tahoma" w:hAnsi="Tahoma" w:cs="Tahoma"/>
        </w:rPr>
      </w:pPr>
    </w:p>
    <w:p w:rsidR="00A74A31" w:rsidRPr="00281671" w:rsidRDefault="00A74A31" w:rsidP="00A74A31">
      <w:pPr>
        <w:pStyle w:val="Textoindependiente"/>
        <w:jc w:val="left"/>
        <w:rPr>
          <w:rFonts w:ascii="Tahoma" w:hAnsi="Tahoma" w:cs="Tahoma"/>
        </w:rPr>
      </w:pPr>
    </w:p>
    <w:p w:rsidR="00A74A31" w:rsidRPr="00281671" w:rsidRDefault="00A74A31" w:rsidP="00A74A31">
      <w:pPr>
        <w:ind w:right="515"/>
        <w:jc w:val="center"/>
        <w:rPr>
          <w:rFonts w:ascii="Tahoma" w:hAnsi="Tahoma" w:cs="Tahoma"/>
          <w:b/>
          <w:iCs/>
          <w:spacing w:val="-2"/>
          <w:position w:val="6"/>
        </w:rPr>
      </w:pPr>
    </w:p>
    <w:p w:rsidR="00A74A31" w:rsidRPr="00281671" w:rsidRDefault="00A74A31" w:rsidP="00A74A31">
      <w:pPr>
        <w:jc w:val="center"/>
        <w:rPr>
          <w:rFonts w:ascii="Tahoma" w:hAnsi="Tahoma" w:cs="Tahoma"/>
          <w:b/>
        </w:rPr>
      </w:pPr>
      <w:r w:rsidRPr="00281671">
        <w:rPr>
          <w:rFonts w:ascii="Tahoma" w:hAnsi="Tahoma" w:cs="Tahoma"/>
          <w:b/>
        </w:rPr>
        <w:t>……………………………….…………………..</w:t>
      </w:r>
    </w:p>
    <w:p w:rsidR="00A74A31" w:rsidRPr="00281671" w:rsidRDefault="00A74A31" w:rsidP="00A74A31">
      <w:pPr>
        <w:pStyle w:val="Textoindependiente"/>
        <w:jc w:val="center"/>
        <w:rPr>
          <w:rFonts w:ascii="Tahoma" w:hAnsi="Tahoma" w:cs="Tahoma"/>
          <w:b/>
        </w:rPr>
      </w:pPr>
      <w:r w:rsidRPr="00281671">
        <w:rPr>
          <w:rFonts w:ascii="Tahoma" w:hAnsi="Tahoma" w:cs="Tahoma"/>
          <w:b/>
        </w:rPr>
        <w:t>Firma y sello del representante legal</w:t>
      </w:r>
    </w:p>
    <w:p w:rsidR="00A74A31" w:rsidRPr="00281671" w:rsidRDefault="00A74A31" w:rsidP="00A74A31">
      <w:pPr>
        <w:pStyle w:val="Textoindependiente"/>
        <w:jc w:val="center"/>
        <w:rPr>
          <w:rFonts w:ascii="Tahoma" w:hAnsi="Tahoma" w:cs="Tahoma"/>
          <w:b/>
        </w:rPr>
      </w:pPr>
      <w:r w:rsidRPr="00281671">
        <w:rPr>
          <w:rFonts w:ascii="Tahoma" w:hAnsi="Tahoma" w:cs="Tahoma"/>
          <w:b/>
        </w:rPr>
        <w:t>Nombre / Razón social del postor</w:t>
      </w: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9A6ED3" w:rsidRDefault="009A6ED3" w:rsidP="00B056A1">
      <w:pPr>
        <w:tabs>
          <w:tab w:val="center" w:pos="5124"/>
          <w:tab w:val="right" w:pos="9543"/>
        </w:tabs>
        <w:jc w:val="both"/>
        <w:rPr>
          <w:b/>
        </w:rPr>
      </w:pPr>
    </w:p>
    <w:p w:rsidR="009A6ED3" w:rsidRDefault="009A6ED3" w:rsidP="00B056A1">
      <w:pPr>
        <w:tabs>
          <w:tab w:val="center" w:pos="5124"/>
          <w:tab w:val="right" w:pos="9543"/>
        </w:tabs>
        <w:jc w:val="both"/>
        <w:rPr>
          <w:b/>
        </w:rPr>
      </w:pPr>
    </w:p>
    <w:p w:rsidR="009A6ED3" w:rsidRDefault="009A6ED3" w:rsidP="00B056A1">
      <w:pPr>
        <w:tabs>
          <w:tab w:val="center" w:pos="5124"/>
          <w:tab w:val="right" w:pos="9543"/>
        </w:tabs>
        <w:jc w:val="both"/>
        <w:rPr>
          <w:b/>
        </w:rPr>
      </w:pPr>
    </w:p>
    <w:p w:rsidR="009A6ED3" w:rsidRDefault="009A6ED3"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tabs>
          <w:tab w:val="center" w:pos="5124"/>
          <w:tab w:val="right" w:pos="9543"/>
        </w:tabs>
        <w:jc w:val="both"/>
        <w:rPr>
          <w:b/>
        </w:rPr>
      </w:pPr>
    </w:p>
    <w:p w:rsidR="00B056A1" w:rsidRDefault="00B056A1" w:rsidP="00B056A1">
      <w:pPr>
        <w:jc w:val="center"/>
        <w:rPr>
          <w:rFonts w:ascii="Tahoma" w:hAnsi="Tahoma" w:cs="Tahoma"/>
          <w:b/>
        </w:rPr>
      </w:pPr>
    </w:p>
    <w:p w:rsidR="00B056A1" w:rsidRPr="00D30B5E" w:rsidRDefault="00B056A1" w:rsidP="00B056A1">
      <w:pPr>
        <w:jc w:val="center"/>
        <w:rPr>
          <w:rFonts w:ascii="Tahoma" w:hAnsi="Tahoma" w:cs="Tahoma"/>
          <w:b/>
        </w:rPr>
      </w:pPr>
      <w:r w:rsidRPr="00D30B5E">
        <w:rPr>
          <w:rFonts w:ascii="Tahoma" w:hAnsi="Tahoma" w:cs="Tahoma"/>
          <w:b/>
        </w:rPr>
        <w:t xml:space="preserve">ANEXO Nº </w:t>
      </w:r>
      <w:r>
        <w:rPr>
          <w:rFonts w:ascii="Tahoma" w:hAnsi="Tahoma" w:cs="Tahoma"/>
          <w:b/>
        </w:rPr>
        <w:t>10</w:t>
      </w:r>
    </w:p>
    <w:p w:rsidR="00B056A1" w:rsidRDefault="00B056A1" w:rsidP="00B056A1">
      <w:pPr>
        <w:tabs>
          <w:tab w:val="center" w:pos="5124"/>
          <w:tab w:val="right" w:pos="9543"/>
        </w:tabs>
        <w:jc w:val="both"/>
        <w:rPr>
          <w:b/>
        </w:rPr>
      </w:pPr>
    </w:p>
    <w:p w:rsidR="00B056A1" w:rsidRPr="00281671" w:rsidRDefault="00B056A1" w:rsidP="00B056A1">
      <w:pPr>
        <w:tabs>
          <w:tab w:val="center" w:pos="5124"/>
          <w:tab w:val="right" w:pos="9543"/>
        </w:tabs>
        <w:jc w:val="center"/>
        <w:rPr>
          <w:rFonts w:ascii="Tahoma" w:hAnsi="Tahoma" w:cs="Tahoma"/>
          <w:b/>
          <w:u w:val="single"/>
        </w:rPr>
      </w:pPr>
      <w:r w:rsidRPr="00281671">
        <w:rPr>
          <w:rFonts w:ascii="Tahoma" w:hAnsi="Tahoma" w:cs="Tahoma"/>
          <w:b/>
          <w:u w:val="single"/>
        </w:rPr>
        <w:t>ESPECIFICACIONES TÉCNICAS Y REQUERIMIENTOS TÉCNICOS MÍNIMOS</w:t>
      </w:r>
    </w:p>
    <w:p w:rsidR="00B056A1" w:rsidRPr="00B056A1" w:rsidRDefault="00B056A1" w:rsidP="00B056A1">
      <w:pPr>
        <w:pStyle w:val="Textonotapie"/>
        <w:jc w:val="both"/>
        <w:rPr>
          <w:rFonts w:ascii="Tahoma" w:eastAsia="MS Mincho" w:hAnsi="Tahoma" w:cs="Tahoma"/>
        </w:rPr>
      </w:pPr>
    </w:p>
    <w:sectPr w:rsidR="00B056A1" w:rsidRPr="00B056A1" w:rsidSect="000C1D88">
      <w:headerReference w:type="default" r:id="rId7"/>
      <w:footerReference w:type="default" r:id="rId8"/>
      <w:pgSz w:w="11907" w:h="16840" w:code="9"/>
      <w:pgMar w:top="1701" w:right="1701" w:bottom="1418" w:left="1701" w:header="851" w:footer="3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4F9" w:rsidRDefault="007A64F9">
      <w:r>
        <w:separator/>
      </w:r>
    </w:p>
  </w:endnote>
  <w:endnote w:type="continuationSeparator" w:id="0">
    <w:p w:rsidR="007A64F9" w:rsidRDefault="007A64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B12" w:rsidRDefault="0076638B">
    <w:pPr>
      <w:pStyle w:val="Piedepgina"/>
      <w:jc w:val="center"/>
    </w:pPr>
    <w:fldSimple w:instr=" PAGE   \* MERGEFORMAT ">
      <w:r w:rsidR="00D735F7">
        <w:rPr>
          <w:noProof/>
        </w:rPr>
        <w:t>1</w:t>
      </w:r>
    </w:fldSimple>
  </w:p>
  <w:p w:rsidR="00FE4B12" w:rsidRDefault="00FE4B1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4F9" w:rsidRDefault="007A64F9">
      <w:r>
        <w:separator/>
      </w:r>
    </w:p>
  </w:footnote>
  <w:footnote w:type="continuationSeparator" w:id="0">
    <w:p w:rsidR="007A64F9" w:rsidRDefault="007A64F9">
      <w:r>
        <w:continuationSeparator/>
      </w:r>
    </w:p>
  </w:footnote>
  <w:footnote w:id="1">
    <w:p w:rsidR="00FE4B12" w:rsidRPr="003C53D6" w:rsidRDefault="00FE4B12" w:rsidP="00F55940">
      <w:pPr>
        <w:pStyle w:val="Textonotapie"/>
        <w:tabs>
          <w:tab w:val="left" w:pos="284"/>
        </w:tabs>
        <w:rPr>
          <w:rFonts w:ascii="Tahoma" w:hAnsi="Tahoma" w:cs="Tahoma"/>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w:t>
      </w:r>
      <w:r w:rsidRPr="003C53D6">
        <w:rPr>
          <w:rFonts w:ascii="Tahoma" w:hAnsi="Tahoma" w:cs="Tahoma"/>
          <w:sz w:val="16"/>
          <w:szCs w:val="16"/>
        </w:rPr>
        <w:tab/>
        <w:t>En cada caso concreto deberá consignarse la moneda que resulte aplicable.</w:t>
      </w:r>
    </w:p>
    <w:p w:rsidR="00FE4B12" w:rsidRPr="003C53D6" w:rsidRDefault="00FE4B12" w:rsidP="00F55940">
      <w:pPr>
        <w:pStyle w:val="Textonotapie"/>
        <w:rPr>
          <w:rFonts w:ascii="Tahoma" w:hAnsi="Tahoma" w:cs="Tahoma"/>
          <w:sz w:val="16"/>
          <w:szCs w:val="16"/>
        </w:rPr>
      </w:pPr>
    </w:p>
  </w:footnote>
  <w:footnote w:id="2">
    <w:p w:rsidR="00FE4B12" w:rsidRPr="003C53D6" w:rsidRDefault="00FE4B12" w:rsidP="008741E6">
      <w:pPr>
        <w:pStyle w:val="Textonotapie"/>
        <w:ind w:left="284" w:hanging="284"/>
        <w:jc w:val="both"/>
        <w:rPr>
          <w:rFonts w:ascii="Tahoma" w:hAnsi="Tahoma" w:cs="Tahoma"/>
          <w:color w:val="101010"/>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w:t>
      </w:r>
      <w:r w:rsidRPr="003C53D6">
        <w:rPr>
          <w:rFonts w:ascii="Tahoma" w:hAnsi="Tahoma" w:cs="Tahoma"/>
          <w:sz w:val="16"/>
          <w:szCs w:val="16"/>
        </w:rPr>
        <w:tab/>
        <w:t xml:space="preserve">En caso de convocarse a un proceso </w:t>
      </w:r>
      <w:r w:rsidRPr="003C53D6">
        <w:rPr>
          <w:rFonts w:ascii="Tahoma" w:hAnsi="Tahoma" w:cs="Tahoma"/>
          <w:color w:val="101010"/>
          <w:sz w:val="16"/>
          <w:szCs w:val="16"/>
        </w:rPr>
        <w:t>de selección según relación de ítems, cuando el valor referencial del ítem corresponda a una Adjudicación de Menor Cuantía, bastará que el postor presente en su propuesta técnica una declaración jurada donde se comprometa a mantener vigente su oferta hasta la suscripción del contrato.</w:t>
      </w:r>
    </w:p>
    <w:p w:rsidR="00FE4B12" w:rsidRPr="003C53D6" w:rsidRDefault="00FE4B12" w:rsidP="008741E6">
      <w:pPr>
        <w:pStyle w:val="Textonotapie"/>
        <w:ind w:left="709" w:hanging="709"/>
        <w:jc w:val="both"/>
        <w:rPr>
          <w:rFonts w:ascii="Tahoma" w:hAnsi="Tahoma" w:cs="Tahoma"/>
          <w:sz w:val="16"/>
          <w:szCs w:val="16"/>
        </w:rPr>
      </w:pPr>
    </w:p>
  </w:footnote>
  <w:footnote w:id="3">
    <w:p w:rsidR="00FE4B12" w:rsidRDefault="00FE4B12" w:rsidP="004F01DE">
      <w:pPr>
        <w:pStyle w:val="Textonotapie"/>
        <w:ind w:left="142" w:hanging="142"/>
        <w:jc w:val="both"/>
        <w:rPr>
          <w:rFonts w:ascii="Tahoma" w:hAnsi="Tahoma" w:cs="Tahoma"/>
          <w:sz w:val="16"/>
          <w:szCs w:val="16"/>
          <w:lang w:val="es-ES"/>
        </w:rPr>
      </w:pPr>
      <w:r w:rsidRPr="00585B70">
        <w:rPr>
          <w:rStyle w:val="Refdenotaalpie"/>
          <w:rFonts w:ascii="Tahoma" w:hAnsi="Tahoma" w:cs="Tahoma"/>
          <w:sz w:val="16"/>
          <w:szCs w:val="16"/>
        </w:rPr>
        <w:footnoteRef/>
      </w:r>
      <w:r w:rsidRPr="00585B70">
        <w:rPr>
          <w:rFonts w:ascii="Tahoma" w:hAnsi="Tahoma" w:cs="Tahoma"/>
          <w:sz w:val="16"/>
          <w:szCs w:val="16"/>
          <w:lang w:val="es-ES"/>
        </w:rPr>
        <w:t xml:space="preserve"> </w:t>
      </w:r>
      <w:r w:rsidRPr="00FE10FC">
        <w:rPr>
          <w:rFonts w:ascii="Tahoma" w:hAnsi="Tahoma" w:cs="Tahoma"/>
          <w:sz w:val="16"/>
          <w:szCs w:val="16"/>
          <w:lang w:val="es-ES"/>
        </w:rPr>
        <w:t xml:space="preserve">El monto del valor referencial indicado en esta sección de las Bases no debe diferir del monto del valor referencial consignado en la ficha del proceso en el SEACE. No obstante, de existir contradicción entre estos montos, primará el monto del valor referencial indicado en las Bases  aprobadas, sin perjuicio de las acciones que el Titular de </w:t>
      </w:r>
      <w:smartTag w:uri="urn:schemas-microsoft-com:office:smarttags" w:element="PersonName">
        <w:smartTagPr>
          <w:attr w:name="ProductID" w:val="la Entidad"/>
        </w:smartTagPr>
        <w:r w:rsidRPr="00FE10FC">
          <w:rPr>
            <w:rFonts w:ascii="Tahoma" w:hAnsi="Tahoma" w:cs="Tahoma"/>
            <w:sz w:val="16"/>
            <w:szCs w:val="16"/>
            <w:lang w:val="es-ES"/>
          </w:rPr>
          <w:t>la Entidad</w:t>
        </w:r>
      </w:smartTag>
      <w:r w:rsidRPr="00FE10FC">
        <w:rPr>
          <w:rFonts w:ascii="Tahoma" w:hAnsi="Tahoma" w:cs="Tahoma"/>
          <w:sz w:val="16"/>
          <w:szCs w:val="16"/>
          <w:lang w:val="es-ES"/>
        </w:rPr>
        <w:t xml:space="preserve"> ejecute en virtud al artículo 58º de </w:t>
      </w:r>
      <w:smartTag w:uri="urn:schemas-microsoft-com:office:smarttags" w:element="PersonName">
        <w:smartTagPr>
          <w:attr w:name="ProductID" w:val="la Ley"/>
        </w:smartTagPr>
        <w:r w:rsidRPr="00FE10FC">
          <w:rPr>
            <w:rFonts w:ascii="Tahoma" w:hAnsi="Tahoma" w:cs="Tahoma"/>
            <w:sz w:val="16"/>
            <w:szCs w:val="16"/>
            <w:lang w:val="es-ES"/>
          </w:rPr>
          <w:t>la Ley</w:t>
        </w:r>
      </w:smartTag>
      <w:r w:rsidRPr="00FE10FC">
        <w:rPr>
          <w:rFonts w:ascii="Tahoma" w:hAnsi="Tahoma" w:cs="Tahoma"/>
          <w:sz w:val="16"/>
          <w:szCs w:val="16"/>
          <w:lang w:val="es-ES"/>
        </w:rPr>
        <w:t>, de ser necesario.</w:t>
      </w:r>
    </w:p>
    <w:p w:rsidR="00FE4B12" w:rsidRPr="00585B70" w:rsidRDefault="00FE4B12">
      <w:pPr>
        <w:pStyle w:val="Textonotapie"/>
        <w:rPr>
          <w:lang w:val="es-ES"/>
        </w:rPr>
      </w:pPr>
    </w:p>
  </w:footnote>
  <w:footnote w:id="4">
    <w:p w:rsidR="00FE4B12" w:rsidRPr="003C53D6" w:rsidRDefault="00FE4B12" w:rsidP="00844F15">
      <w:pPr>
        <w:pStyle w:val="Textonotapie"/>
        <w:ind w:left="142" w:hanging="142"/>
        <w:jc w:val="both"/>
        <w:rPr>
          <w:rFonts w:ascii="Tahoma" w:hAnsi="Tahoma" w:cs="Tahoma"/>
          <w:sz w:val="16"/>
          <w:szCs w:val="16"/>
          <w:lang w:val="es-ES"/>
        </w:rPr>
      </w:pPr>
      <w:r w:rsidRPr="003C53D6">
        <w:rPr>
          <w:rStyle w:val="Refdenotaalpie"/>
          <w:rFonts w:ascii="Tahoma" w:hAnsi="Tahoma" w:cs="Tahoma"/>
          <w:sz w:val="16"/>
          <w:szCs w:val="16"/>
        </w:rPr>
        <w:footnoteRef/>
      </w:r>
      <w:r w:rsidRPr="003C53D6">
        <w:rPr>
          <w:rStyle w:val="Refdenotaalpie"/>
          <w:rFonts w:ascii="Tahoma" w:hAnsi="Tahoma" w:cs="Tahoma"/>
          <w:sz w:val="16"/>
          <w:szCs w:val="16"/>
        </w:rPr>
        <w:t xml:space="preserve"> </w:t>
      </w:r>
      <w:r>
        <w:rPr>
          <w:rFonts w:ascii="Tahoma" w:hAnsi="Tahoma" w:cs="Tahoma"/>
          <w:sz w:val="16"/>
          <w:szCs w:val="16"/>
        </w:rPr>
        <w:t xml:space="preserve"> </w:t>
      </w:r>
      <w:r w:rsidRPr="003C53D6">
        <w:rPr>
          <w:rFonts w:ascii="Tahoma" w:hAnsi="Tahoma" w:cs="Tahoma"/>
          <w:sz w:val="16"/>
          <w:szCs w:val="16"/>
          <w:lang w:val="es-ES"/>
        </w:rPr>
        <w:t xml:space="preserve">La fuente de financiamiento debe corresponder a aquellas previstas en </w:t>
      </w:r>
      <w:smartTag w:uri="urn:schemas-microsoft-com:office:smarttags" w:element="PersonName">
        <w:smartTagPr>
          <w:attr w:name="ProductID" w:val="la Ley"/>
        </w:smartTagPr>
        <w:r w:rsidRPr="003C53D6">
          <w:rPr>
            <w:rFonts w:ascii="Tahoma" w:hAnsi="Tahoma" w:cs="Tahoma"/>
            <w:sz w:val="16"/>
            <w:szCs w:val="16"/>
            <w:lang w:val="es-ES"/>
          </w:rPr>
          <w:t>la Ley</w:t>
        </w:r>
      </w:smartTag>
      <w:r w:rsidRPr="003C53D6">
        <w:rPr>
          <w:rFonts w:ascii="Tahoma" w:hAnsi="Tahoma" w:cs="Tahoma"/>
          <w:sz w:val="16"/>
          <w:szCs w:val="16"/>
          <w:lang w:val="es-ES"/>
        </w:rPr>
        <w:t xml:space="preserve"> de Equilibrio Financiero del Presupuesto del Sector Público del año fiscal en el cual se convoca el proceso de selección.</w:t>
      </w:r>
    </w:p>
    <w:p w:rsidR="00FE4B12" w:rsidRPr="003C53D6" w:rsidRDefault="00FE4B12" w:rsidP="00844F15">
      <w:pPr>
        <w:pStyle w:val="Textonotapie"/>
        <w:ind w:left="142" w:hanging="142"/>
        <w:rPr>
          <w:sz w:val="16"/>
          <w:szCs w:val="16"/>
        </w:rPr>
      </w:pPr>
    </w:p>
  </w:footnote>
  <w:footnote w:id="5">
    <w:p w:rsidR="00FE4B12" w:rsidRPr="00682384" w:rsidRDefault="00FE4B12" w:rsidP="00812F6D">
      <w:pPr>
        <w:pStyle w:val="Textonotapie"/>
        <w:ind w:left="284" w:hanging="284"/>
        <w:jc w:val="both"/>
        <w:rPr>
          <w:rFonts w:ascii="Tahoma" w:hAnsi="Tahoma" w:cs="Tahoma"/>
          <w:sz w:val="16"/>
          <w:szCs w:val="16"/>
          <w:lang w:val="es-ES"/>
        </w:rPr>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rFonts w:ascii="Tahoma" w:hAnsi="Tahoma" w:cs="Tahoma"/>
          <w:sz w:val="16"/>
          <w:szCs w:val="16"/>
          <w:lang w:val="es-ES"/>
        </w:rPr>
        <w:t xml:space="preserve"> </w:t>
      </w:r>
      <w:r>
        <w:rPr>
          <w:rFonts w:ascii="Tahoma" w:hAnsi="Tahoma" w:cs="Tahoma"/>
          <w:sz w:val="16"/>
          <w:szCs w:val="16"/>
          <w:lang w:val="es-ES"/>
        </w:rPr>
        <w:tab/>
      </w:r>
      <w:r w:rsidRPr="00682384">
        <w:rPr>
          <w:rFonts w:ascii="Tahoma" w:hAnsi="Tahoma" w:cs="Tahoma"/>
          <w:sz w:val="16"/>
          <w:szCs w:val="16"/>
        </w:rPr>
        <w:t>La información del cronograma indicado en las Bases no debe diferir de la información consignada en el cronograma de la ficha del proceso en el SEACE. No obstante, de existir contradicción en esta información, primará el cronograma indicado en la ficha del proceso en el SEACE.</w:t>
      </w:r>
    </w:p>
    <w:p w:rsidR="00FE4B12" w:rsidRPr="00682384" w:rsidRDefault="00FE4B12">
      <w:pPr>
        <w:pStyle w:val="Textonotapie"/>
        <w:rPr>
          <w:rFonts w:ascii="Tahoma" w:hAnsi="Tahoma" w:cs="Tahoma"/>
          <w:sz w:val="16"/>
          <w:szCs w:val="16"/>
        </w:rPr>
      </w:pPr>
    </w:p>
  </w:footnote>
  <w:footnote w:id="6">
    <w:p w:rsidR="00FE4B12" w:rsidRPr="00D807C8" w:rsidRDefault="00FE4B12" w:rsidP="00FA7FC4">
      <w:pPr>
        <w:pStyle w:val="Textonotapie"/>
        <w:ind w:left="284" w:hanging="284"/>
        <w:rPr>
          <w:rFonts w:ascii="Tahoma" w:hAnsi="Tahoma" w:cs="Tahoma"/>
          <w:sz w:val="16"/>
          <w:szCs w:val="16"/>
        </w:rPr>
      </w:pPr>
      <w:r w:rsidRPr="00D807C8">
        <w:rPr>
          <w:rStyle w:val="Refdenotaalpie"/>
          <w:rFonts w:ascii="Tahoma" w:hAnsi="Tahoma" w:cs="Tahoma"/>
          <w:sz w:val="16"/>
          <w:szCs w:val="16"/>
        </w:rPr>
        <w:footnoteRef/>
      </w:r>
      <w:r w:rsidRPr="00D807C8">
        <w:rPr>
          <w:rFonts w:ascii="Tahoma" w:hAnsi="Tahoma" w:cs="Tahoma"/>
          <w:sz w:val="16"/>
          <w:szCs w:val="16"/>
        </w:rPr>
        <w:t xml:space="preserve">  </w:t>
      </w:r>
      <w:r w:rsidRPr="00D807C8">
        <w:rPr>
          <w:rFonts w:ascii="Tahoma" w:hAnsi="Tahoma" w:cs="Tahoma"/>
          <w:sz w:val="16"/>
          <w:szCs w:val="16"/>
        </w:rPr>
        <w:tab/>
        <w:t>Las entidades deberán establecer que en el horario de atención al público se efectúe el registro de participantes, de lo contrario, deberán contemplar un horario razonable para ello, de conformidad con la normativa de la materia, de modo que se fomente la mayor participación de postores, en concordancia con el Principio de Libre Concurrencia y Competencia.</w:t>
      </w:r>
    </w:p>
  </w:footnote>
  <w:footnote w:id="7">
    <w:p w:rsidR="00FE4B12" w:rsidRPr="00D807C8" w:rsidRDefault="00FE4B12" w:rsidP="004E5A2B">
      <w:pPr>
        <w:pStyle w:val="Textonotapie"/>
        <w:tabs>
          <w:tab w:val="left" w:pos="284"/>
        </w:tabs>
        <w:ind w:left="284" w:hanging="284"/>
        <w:jc w:val="both"/>
        <w:rPr>
          <w:rFonts w:ascii="Tahoma" w:hAnsi="Tahoma" w:cs="Tahoma"/>
          <w:sz w:val="16"/>
          <w:szCs w:val="16"/>
        </w:rPr>
      </w:pPr>
      <w:r w:rsidRPr="00D807C8">
        <w:rPr>
          <w:rStyle w:val="Refdenotaalpie"/>
          <w:rFonts w:ascii="Tahoma" w:hAnsi="Tahoma" w:cs="Tahoma"/>
          <w:sz w:val="16"/>
          <w:szCs w:val="16"/>
        </w:rPr>
        <w:footnoteRef/>
      </w:r>
      <w:r w:rsidRPr="00D807C8">
        <w:rPr>
          <w:rStyle w:val="Refdenotaalpie"/>
          <w:rFonts w:ascii="Tahoma" w:hAnsi="Tahoma" w:cs="Tahoma"/>
          <w:sz w:val="16"/>
          <w:szCs w:val="16"/>
        </w:rPr>
        <w:t xml:space="preserve"> </w:t>
      </w:r>
      <w:r w:rsidRPr="00D807C8">
        <w:rPr>
          <w:rFonts w:ascii="Tahoma" w:hAnsi="Tahoma" w:cs="Tahoma"/>
          <w:sz w:val="16"/>
          <w:szCs w:val="16"/>
        </w:rPr>
        <w:tab/>
        <w:t>Las Entidades  de preferencia, deberán establecer que en el horario de atención al público se presentarán las consultas y observaciones, de lo contrario, deberán contemplar un horario razonable para la formulación de éstas, de conformidad con la normativa de la materia, de modo que se fomente la mayor participación de postores, en concordancia con el Principio de Libre Concurrencia y Competencia.</w:t>
      </w:r>
    </w:p>
    <w:p w:rsidR="00FE4B12" w:rsidRPr="00D807C8" w:rsidRDefault="00FE4B12" w:rsidP="004E5A2B">
      <w:pPr>
        <w:pStyle w:val="Textonotapie"/>
        <w:ind w:left="284" w:hanging="284"/>
        <w:jc w:val="both"/>
        <w:rPr>
          <w:rFonts w:ascii="Tahoma" w:hAnsi="Tahoma" w:cs="Tahoma"/>
          <w:sz w:val="16"/>
          <w:szCs w:val="16"/>
        </w:rPr>
      </w:pPr>
    </w:p>
  </w:footnote>
  <w:footnote w:id="8">
    <w:p w:rsidR="00FE4B12" w:rsidRPr="00682384" w:rsidRDefault="00FE4B12" w:rsidP="00FA7FC4">
      <w:pPr>
        <w:pStyle w:val="Textonotapie"/>
        <w:ind w:left="284" w:hanging="284"/>
        <w:jc w:val="both"/>
        <w:rPr>
          <w:rFonts w:ascii="Tahoma" w:hAnsi="Tahoma" w:cs="Tahoma"/>
          <w:sz w:val="16"/>
          <w:szCs w:val="16"/>
        </w:rPr>
      </w:pPr>
      <w:r w:rsidRPr="00D807C8">
        <w:rPr>
          <w:rStyle w:val="Refdenotaalpie"/>
          <w:rFonts w:ascii="Tahoma" w:hAnsi="Tahoma" w:cs="Tahoma"/>
          <w:sz w:val="16"/>
          <w:szCs w:val="16"/>
        </w:rPr>
        <w:footnoteRef/>
      </w:r>
      <w:r w:rsidRPr="00D807C8">
        <w:rPr>
          <w:rFonts w:ascii="Tahoma" w:hAnsi="Tahoma" w:cs="Tahoma"/>
          <w:sz w:val="16"/>
          <w:szCs w:val="16"/>
        </w:rPr>
        <w:t xml:space="preserve"> </w:t>
      </w:r>
      <w:r w:rsidRPr="00D807C8">
        <w:rPr>
          <w:rFonts w:ascii="Tahoma" w:hAnsi="Tahoma" w:cs="Tahoma"/>
          <w:sz w:val="16"/>
          <w:szCs w:val="16"/>
        </w:rPr>
        <w:tab/>
        <w:t>Las entidades deberán establecer que el acto de presentación de propuestas se realice en un horario razonable para su adecuado desarrollo, de conformidad con la normativa de la materia, de modo que se fomente la mayor participación de postores, en concordancia con el Principio de Libre Concurrencia y Competencia.</w:t>
      </w:r>
    </w:p>
    <w:p w:rsidR="00FE4B12" w:rsidRDefault="00FE4B12">
      <w:pPr>
        <w:pStyle w:val="Textonotapie"/>
      </w:pPr>
    </w:p>
  </w:footnote>
  <w:footnote w:id="9">
    <w:p w:rsidR="00FE4B12" w:rsidRPr="00682384" w:rsidRDefault="00FE4B12" w:rsidP="00C56A59">
      <w:pPr>
        <w:pStyle w:val="Textonotapie"/>
        <w:ind w:left="284" w:hanging="284"/>
        <w:jc w:val="both"/>
        <w:rPr>
          <w:rFonts w:ascii="Tahoma" w:hAnsi="Tahoma" w:cs="Tahoma"/>
          <w:sz w:val="16"/>
          <w:szCs w:val="16"/>
        </w:rPr>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rFonts w:ascii="Tahoma" w:hAnsi="Tahoma" w:cs="Tahoma"/>
          <w:sz w:val="16"/>
          <w:szCs w:val="16"/>
        </w:rPr>
        <w:tab/>
        <w:t xml:space="preserve">De acuerdo con el artículo 63º del Reglamento, la propuesta técnica se presentará en original y en el número de copias requerido en las Bases, el que no podrá exceder de la cantidad de miembros que conforman el Comité Especial. </w:t>
      </w:r>
    </w:p>
    <w:p w:rsidR="00FE4B12" w:rsidRPr="00682384" w:rsidRDefault="00FE4B12" w:rsidP="00C56A59">
      <w:pPr>
        <w:pStyle w:val="Textonotapie"/>
        <w:rPr>
          <w:rFonts w:ascii="Tahoma" w:hAnsi="Tahoma" w:cs="Tahoma"/>
          <w:sz w:val="16"/>
          <w:szCs w:val="16"/>
        </w:rPr>
      </w:pPr>
    </w:p>
  </w:footnote>
  <w:footnote w:id="10">
    <w:p w:rsidR="00FE4B12" w:rsidRPr="00682384" w:rsidRDefault="00FE4B12" w:rsidP="00A07D88">
      <w:pPr>
        <w:pStyle w:val="Textonotapie"/>
        <w:ind w:left="284" w:hanging="284"/>
        <w:jc w:val="both"/>
        <w:rPr>
          <w:rFonts w:ascii="Tahoma" w:hAnsi="Tahoma" w:cs="Tahoma"/>
          <w:sz w:val="16"/>
          <w:szCs w:val="16"/>
        </w:rPr>
      </w:pPr>
      <w:r w:rsidRPr="00682384">
        <w:rPr>
          <w:rStyle w:val="Refdenotaalpie"/>
          <w:rFonts w:ascii="Tahoma" w:hAnsi="Tahoma" w:cs="Tahoma"/>
          <w:sz w:val="16"/>
          <w:szCs w:val="16"/>
        </w:rPr>
        <w:footnoteRef/>
      </w:r>
      <w:r w:rsidRPr="00682384">
        <w:rPr>
          <w:rStyle w:val="Refdenotaalpie"/>
          <w:rFonts w:ascii="Tahoma" w:hAnsi="Tahoma" w:cs="Tahoma"/>
          <w:sz w:val="16"/>
          <w:szCs w:val="16"/>
        </w:rPr>
        <w:t xml:space="preserve"> </w:t>
      </w:r>
      <w:r w:rsidRPr="00682384">
        <w:rPr>
          <w:rFonts w:ascii="Tahoma" w:hAnsi="Tahoma" w:cs="Tahoma"/>
          <w:sz w:val="16"/>
          <w:szCs w:val="16"/>
        </w:rPr>
        <w:tab/>
      </w:r>
      <w:r w:rsidRPr="00682384">
        <w:rPr>
          <w:rFonts w:ascii="Tahoma" w:eastAsia="MS Mincho" w:hAnsi="Tahoma" w:cs="Tahoma"/>
          <w:sz w:val="16"/>
          <w:szCs w:val="16"/>
          <w:lang w:val="es-PE"/>
        </w:rPr>
        <w:t>La omisión del índice no descalifica la propuesta, ya que su presentación no tiene incidencia en el objeto de la convocatoria.</w:t>
      </w:r>
    </w:p>
    <w:p w:rsidR="00FE4B12" w:rsidRPr="003C53D6" w:rsidRDefault="00FE4B12" w:rsidP="00844F15">
      <w:pPr>
        <w:pStyle w:val="Textonotapie"/>
        <w:rPr>
          <w:rFonts w:ascii="Tahoma" w:hAnsi="Tahoma" w:cs="Tahoma"/>
          <w:sz w:val="16"/>
          <w:szCs w:val="16"/>
        </w:rPr>
      </w:pPr>
    </w:p>
  </w:footnote>
  <w:footnote w:id="11">
    <w:p w:rsidR="00FE4B12" w:rsidRPr="00682384" w:rsidRDefault="00FE4B12" w:rsidP="001654CA">
      <w:pPr>
        <w:pStyle w:val="Textonotapie"/>
        <w:ind w:left="284" w:hanging="284"/>
        <w:jc w:val="both"/>
        <w:rPr>
          <w:rFonts w:ascii="Tahoma" w:hAnsi="Tahoma" w:cs="Tahoma"/>
          <w:sz w:val="16"/>
          <w:szCs w:val="16"/>
        </w:rPr>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rFonts w:ascii="Tahoma" w:hAnsi="Tahoma" w:cs="Tahoma"/>
          <w:sz w:val="16"/>
          <w:szCs w:val="16"/>
        </w:rPr>
        <w:tab/>
      </w:r>
      <w:smartTag w:uri="urn:schemas-microsoft-com:office:smarttags" w:element="PersonName">
        <w:smartTagPr>
          <w:attr w:name="ProductID" w:val="la Entidad"/>
        </w:smartTagPr>
        <w:r w:rsidRPr="00682384">
          <w:rPr>
            <w:rFonts w:ascii="Tahoma" w:hAnsi="Tahoma" w:cs="Tahoma"/>
            <w:sz w:val="16"/>
            <w:szCs w:val="16"/>
          </w:rPr>
          <w:t>La Entidad</w:t>
        </w:r>
      </w:smartTag>
      <w:r w:rsidRPr="00682384">
        <w:rPr>
          <w:rFonts w:ascii="Tahoma" w:hAnsi="Tahoma" w:cs="Tahoma"/>
          <w:sz w:val="16"/>
          <w:szCs w:val="16"/>
        </w:rPr>
        <w:t xml:space="preserve"> deberá precisar si solo bastará la presentación de una declaración jurada para acreditar el cumplimiento de los requerimientos técnicos mínimos o, si será necesario que lo declarado se encuentre respaldado con la presentación de algún otro documento, en cuyo caso, deberá precisarse dicha información en este literal.  </w:t>
      </w:r>
    </w:p>
    <w:p w:rsidR="00FE4B12" w:rsidRPr="00682384" w:rsidRDefault="00FE4B12" w:rsidP="001654CA">
      <w:pPr>
        <w:pStyle w:val="Textonotapie"/>
        <w:ind w:left="284" w:hanging="284"/>
        <w:jc w:val="both"/>
        <w:rPr>
          <w:rFonts w:ascii="Tahoma" w:hAnsi="Tahoma" w:cs="Tahoma"/>
          <w:sz w:val="16"/>
          <w:szCs w:val="16"/>
        </w:rPr>
      </w:pPr>
    </w:p>
    <w:p w:rsidR="00FE4B12" w:rsidRPr="00682384" w:rsidRDefault="00FE4B12" w:rsidP="001654CA">
      <w:pPr>
        <w:pStyle w:val="Textonotapie"/>
        <w:ind w:left="284"/>
        <w:jc w:val="both"/>
        <w:rPr>
          <w:rFonts w:ascii="Tahoma" w:hAnsi="Tahoma" w:cs="Tahoma"/>
          <w:sz w:val="16"/>
          <w:szCs w:val="16"/>
        </w:rPr>
      </w:pPr>
      <w:r w:rsidRPr="00682384">
        <w:rPr>
          <w:rFonts w:ascii="Tahoma" w:eastAsia="MS Mincho" w:hAnsi="Tahoma" w:cs="Tahoma"/>
          <w:sz w:val="16"/>
          <w:szCs w:val="16"/>
          <w:lang w:val="es-PE"/>
        </w:rPr>
        <w:t xml:space="preserve">En este último caso, debe tenerse en cuenta que podrá solicitarse documentos tales como formatos, certificados, constancias o cualquier otro que sea necesario para acreditar los requerimientos técnicos mínimos, siempre en concordancia con el expediente de contratación y en observancia de los Principios de Economía, de Libre Concurrencia y Competencia y de Trato Justo e Igualitario establecidos en el artículo 4º de </w:t>
      </w:r>
      <w:smartTag w:uri="urn:schemas-microsoft-com:office:smarttags" w:element="PersonName">
        <w:smartTagPr>
          <w:attr w:name="ProductID" w:val="la Ley"/>
        </w:smartTagPr>
        <w:r w:rsidRPr="00682384">
          <w:rPr>
            <w:rFonts w:ascii="Tahoma" w:eastAsia="MS Mincho" w:hAnsi="Tahoma" w:cs="Tahoma"/>
            <w:sz w:val="16"/>
            <w:szCs w:val="16"/>
            <w:lang w:val="es-PE"/>
          </w:rPr>
          <w:t>la Ley</w:t>
        </w:r>
      </w:smartTag>
      <w:r w:rsidRPr="00682384">
        <w:rPr>
          <w:rFonts w:ascii="Tahoma" w:eastAsia="MS Mincho" w:hAnsi="Tahoma" w:cs="Tahoma"/>
          <w:sz w:val="16"/>
          <w:szCs w:val="16"/>
          <w:lang w:val="es-PE"/>
        </w:rPr>
        <w:t xml:space="preserve"> de Contrataciones del Estado.</w:t>
      </w:r>
    </w:p>
    <w:p w:rsidR="00FE4B12" w:rsidRPr="00682384" w:rsidRDefault="00FE4B12" w:rsidP="001654CA">
      <w:pPr>
        <w:pStyle w:val="Textonotapie"/>
        <w:ind w:left="142" w:hanging="142"/>
        <w:jc w:val="both"/>
        <w:rPr>
          <w:rFonts w:ascii="Tahoma" w:hAnsi="Tahoma" w:cs="Tahoma"/>
          <w:sz w:val="16"/>
          <w:szCs w:val="16"/>
        </w:rPr>
      </w:pPr>
    </w:p>
  </w:footnote>
  <w:footnote w:id="12">
    <w:p w:rsidR="00FE4B12" w:rsidRPr="00682384" w:rsidRDefault="00FE4B12" w:rsidP="00F72B41">
      <w:pPr>
        <w:pStyle w:val="Textonotapie"/>
        <w:tabs>
          <w:tab w:val="left" w:pos="284"/>
        </w:tabs>
        <w:jc w:val="both"/>
        <w:rPr>
          <w:rFonts w:ascii="Tahoma" w:hAnsi="Tahoma" w:cs="Tahoma"/>
          <w:sz w:val="16"/>
          <w:szCs w:val="16"/>
          <w:lang w:val="es-ES"/>
        </w:rPr>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sz w:val="16"/>
          <w:szCs w:val="16"/>
        </w:rPr>
        <w:tab/>
      </w:r>
      <w:r w:rsidRPr="00682384">
        <w:rPr>
          <w:rFonts w:ascii="Tahoma" w:hAnsi="Tahoma" w:cs="Tahoma"/>
          <w:sz w:val="16"/>
          <w:szCs w:val="16"/>
          <w:lang w:val="es-ES"/>
        </w:rPr>
        <w:t>De acuerdo con el artículo 63º del Reglamento la propuesta económica solo se presentará en original.</w:t>
      </w:r>
    </w:p>
    <w:p w:rsidR="00FE4B12" w:rsidRPr="00682384" w:rsidRDefault="00FE4B12" w:rsidP="00F72B41">
      <w:pPr>
        <w:pStyle w:val="Textonotapie"/>
        <w:tabs>
          <w:tab w:val="left" w:pos="284"/>
        </w:tabs>
        <w:jc w:val="both"/>
        <w:rPr>
          <w:rFonts w:ascii="Tahoma" w:hAnsi="Tahoma" w:cs="Tahoma"/>
          <w:sz w:val="16"/>
          <w:szCs w:val="16"/>
          <w:lang w:val="es-ES"/>
        </w:rPr>
      </w:pPr>
    </w:p>
  </w:footnote>
  <w:footnote w:id="13">
    <w:p w:rsidR="00FE4B12" w:rsidRPr="00682384" w:rsidRDefault="00FE4B12" w:rsidP="00712F6F">
      <w:pPr>
        <w:pStyle w:val="Textonotapie"/>
        <w:tabs>
          <w:tab w:val="left" w:pos="284"/>
        </w:tabs>
        <w:ind w:left="284" w:hanging="284"/>
        <w:jc w:val="both"/>
        <w:rPr>
          <w:rFonts w:ascii="Tahoma" w:hAnsi="Tahoma" w:cs="Tahoma"/>
          <w:sz w:val="16"/>
          <w:szCs w:val="16"/>
        </w:rPr>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rFonts w:ascii="Tahoma" w:hAnsi="Tahoma" w:cs="Tahoma"/>
          <w:sz w:val="16"/>
          <w:szCs w:val="16"/>
        </w:rPr>
        <w:tab/>
        <w:t>El postor que resulte ganador de la buena pro y el que quedó en segundo lugar, están obligados a mantener su vigencia hasta la suscripción del contrato.</w:t>
      </w:r>
    </w:p>
    <w:p w:rsidR="00FE4B12" w:rsidRPr="00682384" w:rsidRDefault="00FE4B12" w:rsidP="00844F15">
      <w:pPr>
        <w:pStyle w:val="Textonotapie"/>
        <w:tabs>
          <w:tab w:val="left" w:pos="567"/>
        </w:tabs>
        <w:ind w:left="567" w:hanging="567"/>
        <w:jc w:val="both"/>
        <w:rPr>
          <w:rFonts w:ascii="Tahoma" w:hAnsi="Tahoma" w:cs="Tahoma"/>
          <w:sz w:val="16"/>
          <w:szCs w:val="16"/>
        </w:rPr>
      </w:pPr>
    </w:p>
  </w:footnote>
  <w:footnote w:id="14">
    <w:p w:rsidR="00FE4B12" w:rsidRPr="00682384" w:rsidRDefault="00FE4B12" w:rsidP="0074769D">
      <w:pPr>
        <w:pStyle w:val="Textonotapie"/>
        <w:rPr>
          <w:rFonts w:ascii="Tahoma" w:hAnsi="Tahoma" w:cs="Tahoma"/>
          <w:sz w:val="16"/>
          <w:szCs w:val="16"/>
        </w:rPr>
      </w:pPr>
      <w:r w:rsidRPr="00682384">
        <w:rPr>
          <w:rStyle w:val="Refdenotaalpie"/>
          <w:rFonts w:ascii="Tahoma" w:hAnsi="Tahoma" w:cs="Tahoma"/>
          <w:sz w:val="16"/>
          <w:szCs w:val="16"/>
        </w:rPr>
        <w:footnoteRef/>
      </w:r>
      <w:r w:rsidRPr="00682384">
        <w:rPr>
          <w:rFonts w:ascii="Tahoma" w:hAnsi="Tahoma" w:cs="Tahoma"/>
          <w:sz w:val="16"/>
          <w:szCs w:val="16"/>
        </w:rPr>
        <w:t xml:space="preserve"> De acuerdo con </w:t>
      </w:r>
      <w:smartTag w:uri="urn:schemas-microsoft-com:office:smarttags" w:element="PersonName">
        <w:smartTagPr>
          <w:attr w:name="ProductID" w:val="la Resoluci￳n N"/>
        </w:smartTagPr>
        <w:r w:rsidRPr="00682384">
          <w:rPr>
            <w:rFonts w:ascii="Tahoma" w:hAnsi="Tahoma" w:cs="Tahoma"/>
            <w:sz w:val="16"/>
            <w:szCs w:val="16"/>
          </w:rPr>
          <w:t>la Resolución N</w:t>
        </w:r>
      </w:smartTag>
      <w:r w:rsidRPr="00682384">
        <w:rPr>
          <w:rFonts w:ascii="Tahoma" w:hAnsi="Tahoma" w:cs="Tahoma"/>
          <w:sz w:val="16"/>
          <w:szCs w:val="16"/>
        </w:rPr>
        <w:t>º 2036-2009-TC.</w:t>
      </w:r>
    </w:p>
    <w:p w:rsidR="00FE4B12" w:rsidRPr="00682384" w:rsidRDefault="00FE4B12" w:rsidP="0074769D">
      <w:pPr>
        <w:pStyle w:val="Textonotapie"/>
        <w:rPr>
          <w:rFonts w:ascii="Tahoma" w:hAnsi="Tahoma" w:cs="Tahoma"/>
          <w:sz w:val="16"/>
          <w:szCs w:val="16"/>
        </w:rPr>
      </w:pPr>
    </w:p>
  </w:footnote>
  <w:footnote w:id="15">
    <w:p w:rsidR="00FE4B12" w:rsidRPr="00682384" w:rsidRDefault="00FE4B12" w:rsidP="005913C2">
      <w:pPr>
        <w:pStyle w:val="Textonotapie"/>
        <w:tabs>
          <w:tab w:val="left" w:pos="284"/>
        </w:tabs>
        <w:jc w:val="both"/>
        <w:rPr>
          <w:rFonts w:ascii="Tahoma" w:hAnsi="Tahoma" w:cs="Tahoma"/>
          <w:sz w:val="16"/>
          <w:szCs w:val="16"/>
        </w:rPr>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rFonts w:ascii="Tahoma" w:hAnsi="Tahoma" w:cs="Tahoma"/>
          <w:sz w:val="16"/>
          <w:szCs w:val="16"/>
        </w:rPr>
        <w:tab/>
        <w:t>Cada Entidad deberá definir si solo requerirá de la presentación de estos documentos o adicionar algún otro.</w:t>
      </w:r>
    </w:p>
    <w:p w:rsidR="00FE4B12" w:rsidRPr="003C53D6" w:rsidRDefault="00FE4B12" w:rsidP="005913C2">
      <w:pPr>
        <w:pStyle w:val="Textonotapie"/>
        <w:tabs>
          <w:tab w:val="left" w:pos="284"/>
        </w:tabs>
        <w:jc w:val="both"/>
        <w:rPr>
          <w:rFonts w:ascii="Tahoma" w:hAnsi="Tahoma" w:cs="Tahoma"/>
          <w:sz w:val="16"/>
          <w:szCs w:val="16"/>
        </w:rPr>
      </w:pPr>
    </w:p>
  </w:footnote>
  <w:footnote w:id="16">
    <w:p w:rsidR="00FE4B12" w:rsidRPr="003C53D6" w:rsidRDefault="00FE4B12" w:rsidP="0028216D">
      <w:pPr>
        <w:pStyle w:val="Textonotapie"/>
        <w:tabs>
          <w:tab w:val="left" w:pos="284"/>
        </w:tabs>
        <w:ind w:left="284" w:hanging="284"/>
        <w:jc w:val="both"/>
        <w:rPr>
          <w:rFonts w:ascii="Tahoma" w:hAnsi="Tahoma" w:cs="Tahoma"/>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w:t>
      </w:r>
      <w:r w:rsidRPr="003C53D6">
        <w:rPr>
          <w:rFonts w:ascii="Tahoma" w:hAnsi="Tahoma" w:cs="Tahoma"/>
          <w:sz w:val="16"/>
          <w:szCs w:val="16"/>
        </w:rPr>
        <w:tab/>
        <w:t xml:space="preserve">De acuerdo con el artículo 155º del Reglamento, modificado por Decreto Supremo Nº 021-2009-EF, </w:t>
      </w:r>
      <w:smartTag w:uri="urn:schemas-microsoft-com:office:smarttags" w:element="PersonName">
        <w:smartTagPr>
          <w:attr w:name="ProductID" w:val="la Entidad"/>
        </w:smartTagPr>
        <w:r w:rsidRPr="003C53D6">
          <w:rPr>
            <w:rFonts w:ascii="Tahoma" w:hAnsi="Tahoma" w:cs="Tahoma"/>
            <w:sz w:val="16"/>
            <w:szCs w:val="16"/>
          </w:rPr>
          <w:t>la Entidad</w:t>
        </w:r>
      </w:smartTag>
      <w:r w:rsidRPr="003C53D6">
        <w:rPr>
          <w:rFonts w:ascii="Tahoma" w:hAnsi="Tahoma" w:cs="Tahoma"/>
          <w:sz w:val="16"/>
          <w:szCs w:val="16"/>
        </w:rPr>
        <w:t xml:space="preserve"> debe señalar expresamente el tipo de garantía que debe otorgar el contratista para la suscripción del contrato. </w:t>
      </w:r>
    </w:p>
    <w:p w:rsidR="00FE4B12" w:rsidRPr="003C53D6" w:rsidRDefault="00FE4B12" w:rsidP="0028216D">
      <w:pPr>
        <w:pStyle w:val="Textonotapie"/>
        <w:tabs>
          <w:tab w:val="left" w:pos="284"/>
        </w:tabs>
        <w:ind w:left="567" w:hanging="284"/>
        <w:jc w:val="both"/>
        <w:rPr>
          <w:rFonts w:ascii="Tahoma" w:hAnsi="Tahoma" w:cs="Tahoma"/>
          <w:sz w:val="16"/>
          <w:szCs w:val="16"/>
        </w:rPr>
      </w:pPr>
    </w:p>
  </w:footnote>
  <w:footnote w:id="17">
    <w:p w:rsidR="00FE4B12" w:rsidRPr="003C53D6" w:rsidRDefault="00FE4B12" w:rsidP="0028216D">
      <w:pPr>
        <w:pStyle w:val="Textonotapie"/>
        <w:tabs>
          <w:tab w:val="left" w:pos="284"/>
        </w:tabs>
        <w:ind w:left="284" w:hanging="284"/>
        <w:jc w:val="both"/>
        <w:rPr>
          <w:rFonts w:ascii="Tahoma" w:hAnsi="Tahoma" w:cs="Tahoma"/>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En cada caso, </w:t>
      </w:r>
      <w:smartTag w:uri="urn:schemas-microsoft-com:office:smarttags" w:element="PersonName">
        <w:smartTagPr>
          <w:attr w:name="ProductID" w:val="la Entidad"/>
        </w:smartTagPr>
        <w:r w:rsidRPr="003C53D6">
          <w:rPr>
            <w:rFonts w:ascii="Tahoma" w:hAnsi="Tahoma" w:cs="Tahoma"/>
            <w:sz w:val="16"/>
            <w:szCs w:val="16"/>
          </w:rPr>
          <w:t>la Entidad</w:t>
        </w:r>
      </w:smartTag>
      <w:r w:rsidRPr="003C53D6">
        <w:rPr>
          <w:rFonts w:ascii="Tahoma" w:hAnsi="Tahoma" w:cs="Tahoma"/>
          <w:sz w:val="16"/>
          <w:szCs w:val="16"/>
        </w:rPr>
        <w:t xml:space="preserve"> deberá describir las clases y tipos de garantías que deben ser presentadas por el ganador de </w:t>
      </w:r>
      <w:smartTag w:uri="urn:schemas-microsoft-com:office:smarttags" w:element="PersonName">
        <w:smartTagPr>
          <w:attr w:name="ProductID" w:val="la Buena Pro"/>
        </w:smartTagPr>
        <w:r w:rsidRPr="003C53D6">
          <w:rPr>
            <w:rFonts w:ascii="Tahoma" w:hAnsi="Tahoma" w:cs="Tahoma"/>
            <w:sz w:val="16"/>
            <w:szCs w:val="16"/>
          </w:rPr>
          <w:t>la Buena Pro</w:t>
        </w:r>
      </w:smartTag>
      <w:r w:rsidRPr="003C53D6">
        <w:rPr>
          <w:rFonts w:ascii="Tahoma" w:hAnsi="Tahoma" w:cs="Tahoma"/>
          <w:sz w:val="16"/>
          <w:szCs w:val="16"/>
        </w:rPr>
        <w:t xml:space="preserve"> para la suscripción del contrato.</w:t>
      </w:r>
    </w:p>
    <w:p w:rsidR="00FE4B12" w:rsidRPr="003C53D6" w:rsidRDefault="00FE4B12" w:rsidP="0028216D">
      <w:pPr>
        <w:pStyle w:val="Textonotapie"/>
        <w:tabs>
          <w:tab w:val="left" w:pos="284"/>
        </w:tabs>
        <w:ind w:left="284" w:hanging="284"/>
        <w:jc w:val="both"/>
        <w:rPr>
          <w:rFonts w:ascii="Tahoma" w:hAnsi="Tahoma" w:cs="Tahoma"/>
          <w:sz w:val="16"/>
          <w:szCs w:val="16"/>
        </w:rPr>
      </w:pPr>
    </w:p>
  </w:footnote>
  <w:footnote w:id="18">
    <w:p w:rsidR="00FE4B12" w:rsidRPr="003C53D6" w:rsidRDefault="00FE4B12" w:rsidP="001E033A">
      <w:pPr>
        <w:pStyle w:val="Textonotapie"/>
        <w:ind w:left="284" w:hanging="284"/>
        <w:jc w:val="both"/>
        <w:rPr>
          <w:rFonts w:ascii="Tahoma" w:eastAsia="MS Mincho" w:hAnsi="Tahoma" w:cs="Tahoma"/>
          <w:sz w:val="16"/>
          <w:szCs w:val="16"/>
          <w:lang w:val="es-PE"/>
        </w:rPr>
      </w:pPr>
      <w:r w:rsidRPr="003C53D6">
        <w:rPr>
          <w:rStyle w:val="Refdenotaalpie"/>
          <w:rFonts w:ascii="Tahoma" w:hAnsi="Tahoma" w:cs="Tahoma"/>
          <w:sz w:val="16"/>
          <w:szCs w:val="16"/>
        </w:rPr>
        <w:footnoteRef/>
      </w:r>
      <w:r w:rsidRPr="003C53D6">
        <w:rPr>
          <w:rStyle w:val="Refdenotaalpie"/>
          <w:rFonts w:ascii="Tahoma" w:hAnsi="Tahoma" w:cs="Tahoma"/>
          <w:sz w:val="16"/>
          <w:szCs w:val="16"/>
        </w:rPr>
        <w:t xml:space="preserve"> </w:t>
      </w:r>
      <w:r>
        <w:rPr>
          <w:rFonts w:ascii="Tahoma" w:hAnsi="Tahoma" w:cs="Tahoma"/>
          <w:sz w:val="16"/>
          <w:szCs w:val="16"/>
        </w:rPr>
        <w:t xml:space="preserve"> Dependiendo</w:t>
      </w:r>
      <w:r w:rsidRPr="003C53D6">
        <w:rPr>
          <w:rFonts w:ascii="Tahoma" w:eastAsia="MS Mincho" w:hAnsi="Tahoma" w:cs="Tahoma"/>
          <w:sz w:val="16"/>
          <w:szCs w:val="16"/>
          <w:lang w:val="es-PE"/>
        </w:rPr>
        <w:t xml:space="preserve"> de la complejidad del objeto de convocatoria, el Comité Especial podrá incrementar o disminuir los rangos de evaluación e indicar cuáles son los parámetros en cada rango. Asimismo, podrá cambiar el criterio de evaluación, asignando puntaje, por ejemplo, en forma directa o inversamente proporcional.</w:t>
      </w:r>
    </w:p>
    <w:p w:rsidR="00FE4B12" w:rsidRDefault="00FE4B12" w:rsidP="00271E87">
      <w:pPr>
        <w:pStyle w:val="Textonotapie"/>
        <w:ind w:left="142" w:hanging="142"/>
        <w:jc w:val="both"/>
        <w:rPr>
          <w:rFonts w:ascii="Tahoma" w:eastAsia="MS Mincho" w:hAnsi="Tahoma" w:cs="Tahoma"/>
          <w:sz w:val="16"/>
          <w:szCs w:val="16"/>
          <w:lang w:val="es-PE"/>
        </w:rPr>
      </w:pPr>
    </w:p>
    <w:p w:rsidR="00FE4B12" w:rsidRPr="003C53D6" w:rsidRDefault="00FE4B12" w:rsidP="00271E87">
      <w:pPr>
        <w:pStyle w:val="Textonotapie"/>
        <w:ind w:left="142" w:hanging="142"/>
        <w:jc w:val="both"/>
        <w:rPr>
          <w:rFonts w:ascii="Tahoma" w:eastAsia="MS Mincho" w:hAnsi="Tahoma" w:cs="Tahoma"/>
          <w:sz w:val="16"/>
          <w:szCs w:val="16"/>
          <w:lang w:val="es-PE"/>
        </w:rPr>
      </w:pPr>
    </w:p>
  </w:footnote>
  <w:footnote w:id="19">
    <w:p w:rsidR="00FE4B12" w:rsidRPr="003C53D6" w:rsidRDefault="00FE4B12" w:rsidP="00682384">
      <w:pPr>
        <w:pStyle w:val="Textonotapie"/>
        <w:ind w:left="284" w:hanging="284"/>
        <w:jc w:val="both"/>
        <w:rPr>
          <w:rFonts w:ascii="Tahoma" w:hAnsi="Tahoma" w:cs="Tahoma"/>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w:t>
      </w:r>
      <w:r>
        <w:rPr>
          <w:rFonts w:ascii="Tahoma" w:hAnsi="Tahoma" w:cs="Tahoma"/>
          <w:sz w:val="16"/>
          <w:szCs w:val="16"/>
        </w:rPr>
        <w:t xml:space="preserve"> </w:t>
      </w:r>
      <w:r w:rsidRPr="003C53D6">
        <w:rPr>
          <w:rFonts w:ascii="Tahoma" w:hAnsi="Tahoma" w:cs="Tahoma"/>
          <w:sz w:val="16"/>
          <w:szCs w:val="16"/>
        </w:rPr>
        <w:t>En cada caso concreto, dependiendo de la naturaleza del contrato, podrá adicionarse la información que resulte pertinente a efectos de generar el pago.</w:t>
      </w:r>
    </w:p>
  </w:footnote>
  <w:footnote w:id="20">
    <w:p w:rsidR="00FE4B12" w:rsidRPr="003C53D6" w:rsidRDefault="00FE4B12" w:rsidP="005C02B7">
      <w:pPr>
        <w:pStyle w:val="Textonotapie"/>
        <w:tabs>
          <w:tab w:val="left" w:pos="142"/>
          <w:tab w:val="left" w:pos="284"/>
        </w:tabs>
        <w:ind w:left="284" w:hanging="284"/>
        <w:jc w:val="both"/>
        <w:rPr>
          <w:rFonts w:ascii="Tahoma" w:hAnsi="Tahoma" w:cs="Tahoma"/>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w:t>
      </w:r>
      <w:r w:rsidRPr="003C53D6">
        <w:rPr>
          <w:rFonts w:ascii="Tahoma" w:hAnsi="Tahoma" w:cs="Tahoma"/>
          <w:sz w:val="16"/>
          <w:szCs w:val="16"/>
        </w:rPr>
        <w:tab/>
        <w:t xml:space="preserve">De manera excepcional, en aquellos contratos que tengan una vigencia superior a un (1) año, previamente a la suscripción del contrato, las Entidades podrán aceptar que el ganador de </w:t>
      </w:r>
      <w:smartTag w:uri="urn:schemas-microsoft-com:office:smarttags" w:element="PersonName">
        <w:smartTagPr>
          <w:attr w:name="ProductID" w:val="la Buena Pro"/>
        </w:smartTagPr>
        <w:r w:rsidRPr="003C53D6">
          <w:rPr>
            <w:rFonts w:ascii="Tahoma" w:hAnsi="Tahoma" w:cs="Tahoma"/>
            <w:sz w:val="16"/>
            <w:szCs w:val="16"/>
          </w:rPr>
          <w:t>la Buena Pro</w:t>
        </w:r>
      </w:smartTag>
      <w:r w:rsidRPr="003C53D6">
        <w:rPr>
          <w:rFonts w:ascii="Tahoma" w:hAnsi="Tahoma" w:cs="Tahoma"/>
          <w:sz w:val="16"/>
          <w:szCs w:val="16"/>
        </w:rPr>
        <w:t xml:space="preserve"> presente la garantía de fiel cumplimiento y de ser el caso, la garantía por el monto diferencial de la propuesta, con una vigencia de un (1) año, con el compromiso de renovar su vigencia hasta la conformidad de la recepción de la prestación.</w:t>
      </w:r>
    </w:p>
  </w:footnote>
  <w:footnote w:id="21">
    <w:p w:rsidR="00FE4B12" w:rsidRPr="003C53D6" w:rsidRDefault="00FE4B12" w:rsidP="00682384">
      <w:pPr>
        <w:pStyle w:val="Textonotapie"/>
        <w:ind w:left="284" w:hanging="284"/>
        <w:jc w:val="both"/>
        <w:rPr>
          <w:rFonts w:ascii="Tahoma" w:hAnsi="Tahoma" w:cs="Tahoma"/>
          <w:b/>
          <w:sz w:val="16"/>
          <w:szCs w:val="16"/>
          <w:lang w:val="es-ES"/>
        </w:rPr>
      </w:pPr>
      <w:r w:rsidRPr="003C53D6">
        <w:rPr>
          <w:rStyle w:val="Refdenotaalpie"/>
          <w:rFonts w:ascii="Tahoma" w:hAnsi="Tahoma" w:cs="Tahoma"/>
          <w:sz w:val="16"/>
          <w:szCs w:val="16"/>
        </w:rPr>
        <w:footnoteRef/>
      </w:r>
      <w:r>
        <w:rPr>
          <w:rFonts w:ascii="Tahoma" w:hAnsi="Tahoma" w:cs="Tahoma"/>
          <w:sz w:val="16"/>
          <w:szCs w:val="16"/>
          <w:lang w:val="es-ES"/>
        </w:rPr>
        <w:t xml:space="preserve">   </w:t>
      </w:r>
      <w:r w:rsidRPr="003C53D6">
        <w:rPr>
          <w:rFonts w:ascii="Tahoma" w:hAnsi="Tahoma" w:cs="Tahoma"/>
          <w:sz w:val="16"/>
          <w:szCs w:val="16"/>
          <w:lang w:val="es-ES"/>
        </w:rPr>
        <w:t xml:space="preserve">Deberá considerarse las penalidades que se hubieran establecido al amparo del artículo 166º del Reglamento de </w:t>
      </w:r>
      <w:smartTag w:uri="urn:schemas-microsoft-com:office:smarttags" w:element="PersonName">
        <w:smartTagPr>
          <w:attr w:name="ProductID" w:val="la    Ley"/>
        </w:smartTagPr>
        <w:r w:rsidRPr="003C53D6">
          <w:rPr>
            <w:rFonts w:ascii="Tahoma" w:hAnsi="Tahoma" w:cs="Tahoma"/>
            <w:sz w:val="16"/>
            <w:szCs w:val="16"/>
            <w:lang w:val="es-ES"/>
          </w:rPr>
          <w:t xml:space="preserve">la </w:t>
        </w:r>
        <w:r>
          <w:rPr>
            <w:rFonts w:ascii="Tahoma" w:hAnsi="Tahoma" w:cs="Tahoma"/>
            <w:sz w:val="16"/>
            <w:szCs w:val="16"/>
            <w:lang w:val="es-ES"/>
          </w:rPr>
          <w:t xml:space="preserve">   </w:t>
        </w:r>
        <w:r w:rsidRPr="003C53D6">
          <w:rPr>
            <w:rFonts w:ascii="Tahoma" w:hAnsi="Tahoma" w:cs="Tahoma"/>
            <w:sz w:val="16"/>
            <w:szCs w:val="16"/>
            <w:lang w:val="es-ES"/>
          </w:rPr>
          <w:t>Ley</w:t>
        </w:r>
      </w:smartTag>
      <w:r w:rsidRPr="003C53D6">
        <w:rPr>
          <w:rFonts w:ascii="Tahoma" w:hAnsi="Tahoma" w:cs="Tahoma"/>
          <w:sz w:val="16"/>
          <w:szCs w:val="16"/>
          <w:lang w:val="es-ES"/>
        </w:rPr>
        <w:t xml:space="preserve"> de Contrataciones del Estado.</w:t>
      </w:r>
    </w:p>
  </w:footnote>
  <w:footnote w:id="22">
    <w:p w:rsidR="00FE4B12" w:rsidRPr="003C53D6" w:rsidRDefault="00FE4B12" w:rsidP="002F1582">
      <w:pPr>
        <w:pStyle w:val="Textonotapie"/>
        <w:ind w:left="284" w:hanging="284"/>
        <w:jc w:val="both"/>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rFonts w:ascii="Tahoma" w:hAnsi="Tahoma" w:cs="Tahoma"/>
          <w:sz w:val="16"/>
          <w:szCs w:val="16"/>
        </w:rPr>
        <w:tab/>
      </w:r>
      <w:r w:rsidRPr="003C53D6">
        <w:rPr>
          <w:rFonts w:ascii="Tahoma" w:hAnsi="Tahoma" w:cs="Tahoma"/>
          <w:sz w:val="16"/>
          <w:szCs w:val="16"/>
        </w:rPr>
        <w:t>De conformidad con los artículos 216º y 217º del Reglamento, podrá adicionarse la información que resulte necesaria para resolver las controversias que se susciten durante la ejecución contractual.</w:t>
      </w:r>
      <w:r w:rsidRPr="003C53D6">
        <w:t xml:space="preserve"> </w:t>
      </w:r>
      <w:r w:rsidRPr="003C53D6">
        <w:rPr>
          <w:rFonts w:ascii="Tahoma" w:hAnsi="Tahoma" w:cs="Tahoma"/>
          <w:sz w:val="16"/>
          <w:szCs w:val="16"/>
        </w:rPr>
        <w:t>Por ejemplo, podría indicarse si la controversia será resuelta por un tribunal arbitral o un árbitro único.</w:t>
      </w:r>
      <w:r w:rsidRPr="003C53D6">
        <w:t xml:space="preserve"> </w:t>
      </w:r>
    </w:p>
    <w:p w:rsidR="00FE4B12" w:rsidRPr="003C53D6" w:rsidRDefault="00FE4B12" w:rsidP="00A775C9">
      <w:pPr>
        <w:pStyle w:val="Textonotapie"/>
        <w:ind w:left="284" w:hanging="284"/>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B12" w:rsidRPr="00360FC8" w:rsidRDefault="00FE4B12" w:rsidP="008F65E2">
    <w:pPr>
      <w:pStyle w:val="Encabezado"/>
      <w:rPr>
        <w:rFonts w:ascii="Arial Narrow" w:hAnsi="Arial Narrow" w:cs="Tahoma"/>
        <w:b/>
        <w:i/>
        <w:sz w:val="12"/>
        <w:szCs w:val="12"/>
        <w:lang w:val="es-ES_tradnl"/>
      </w:rPr>
    </w:pPr>
    <w:r>
      <w:rPr>
        <w:noProof/>
      </w:rPr>
      <w:drawing>
        <wp:inline distT="0" distB="0" distL="0" distR="0">
          <wp:extent cx="1962150" cy="657225"/>
          <wp:effectExtent l="19050" t="0" r="0" b="0"/>
          <wp:docPr id="2" name="0 Imagen" descr="logo reg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 region.png"/>
                  <pic:cNvPicPr>
                    <a:picLocks noChangeAspect="1" noChangeArrowheads="1"/>
                  </pic:cNvPicPr>
                </pic:nvPicPr>
                <pic:blipFill>
                  <a:blip r:embed="rId1"/>
                  <a:srcRect/>
                  <a:stretch>
                    <a:fillRect/>
                  </a:stretch>
                </pic:blipFill>
                <pic:spPr bwMode="auto">
                  <a:xfrm>
                    <a:off x="0" y="0"/>
                    <a:ext cx="1962150" cy="657225"/>
                  </a:xfrm>
                  <a:prstGeom prst="rect">
                    <a:avLst/>
                  </a:prstGeom>
                  <a:noFill/>
                  <a:ln w="9525">
                    <a:noFill/>
                    <a:miter lim="800000"/>
                    <a:headEnd/>
                    <a:tailEnd/>
                  </a:ln>
                </pic:spPr>
              </pic:pic>
            </a:graphicData>
          </a:graphic>
        </wp:inline>
      </w:drawing>
    </w:r>
  </w:p>
  <w:p w:rsidR="00FE4B12" w:rsidRDefault="00FE4B12" w:rsidP="008F65E2">
    <w:pPr>
      <w:pStyle w:val="Encabezado"/>
      <w:rPr>
        <w:rFonts w:ascii="Arial Narrow" w:hAnsi="Arial Narrow" w:cs="Tahoma"/>
        <w:b/>
        <w:i/>
        <w:lang w:val="es-ES_tradnl"/>
      </w:rPr>
    </w:pPr>
  </w:p>
  <w:p w:rsidR="00FE4B12" w:rsidRPr="008F65E2" w:rsidRDefault="00FE4B12" w:rsidP="008F65E2">
    <w:pPr>
      <w:pStyle w:val="Encabezado"/>
      <w:rPr>
        <w:rFonts w:ascii="Arial Narrow" w:hAnsi="Arial Narrow" w:cs="Tahoma"/>
        <w:b/>
        <w:i/>
        <w:sz w:val="18"/>
        <w:szCs w:val="18"/>
        <w:lang w:val="es-ES_tradnl"/>
      </w:rPr>
    </w:pPr>
    <w:r w:rsidRPr="001D0F21">
      <w:rPr>
        <w:rFonts w:ascii="Arial Narrow" w:hAnsi="Arial Narrow" w:cs="Tahoma"/>
        <w:b/>
        <w:i/>
        <w:sz w:val="18"/>
        <w:szCs w:val="18"/>
        <w:lang w:val="es-ES_tradnl"/>
      </w:rPr>
      <w:t>ADJUDICACION DIRECTA SELECTIVA Nº</w:t>
    </w:r>
    <w:r>
      <w:rPr>
        <w:rFonts w:ascii="Arial Narrow" w:hAnsi="Arial Narrow" w:cs="Tahoma"/>
        <w:b/>
        <w:i/>
        <w:sz w:val="18"/>
        <w:szCs w:val="18"/>
        <w:lang w:val="es-ES_tradnl"/>
      </w:rPr>
      <w:t xml:space="preserve">  </w:t>
    </w:r>
    <w:r w:rsidR="00D735F7">
      <w:rPr>
        <w:rFonts w:ascii="Arial Narrow" w:hAnsi="Arial Narrow" w:cs="Tahoma"/>
        <w:b/>
        <w:i/>
        <w:sz w:val="18"/>
        <w:szCs w:val="18"/>
        <w:lang w:val="es-ES_tradnl"/>
      </w:rPr>
      <w:t>0040</w:t>
    </w:r>
    <w:r>
      <w:rPr>
        <w:rFonts w:ascii="Arial Narrow" w:hAnsi="Arial Narrow" w:cs="Tahoma"/>
        <w:b/>
        <w:i/>
        <w:sz w:val="18"/>
        <w:szCs w:val="18"/>
        <w:lang w:val="es-ES_tradnl"/>
      </w:rPr>
      <w:t xml:space="preserve">    </w:t>
    </w:r>
    <w:r w:rsidRPr="001D0F21">
      <w:rPr>
        <w:rFonts w:ascii="Arial Narrow" w:hAnsi="Arial Narrow" w:cs="Tahoma"/>
        <w:b/>
        <w:i/>
        <w:sz w:val="18"/>
        <w:szCs w:val="18"/>
        <w:lang w:val="es-ES_tradnl"/>
      </w:rPr>
      <w:t>-20</w:t>
    </w:r>
    <w:r>
      <w:rPr>
        <w:rFonts w:ascii="Arial Narrow" w:hAnsi="Arial Narrow" w:cs="Tahoma"/>
        <w:b/>
        <w:i/>
        <w:sz w:val="18"/>
        <w:szCs w:val="18"/>
        <w:lang w:val="es-ES_tradnl"/>
      </w:rPr>
      <w:t>11</w:t>
    </w:r>
    <w:r w:rsidRPr="001D0F21">
      <w:rPr>
        <w:rFonts w:ascii="Arial Narrow" w:hAnsi="Arial Narrow" w:cs="Tahoma"/>
        <w:b/>
        <w:i/>
        <w:sz w:val="18"/>
        <w:szCs w:val="18"/>
        <w:lang w:val="es-ES_tradnl"/>
      </w:rPr>
      <w:t xml:space="preserve"> </w:t>
    </w:r>
    <w:r>
      <w:rPr>
        <w:rFonts w:ascii="Arial Narrow" w:hAnsi="Arial Narrow" w:cs="Tahoma"/>
        <w:b/>
        <w:i/>
        <w:sz w:val="18"/>
        <w:szCs w:val="18"/>
        <w:lang w:val="es-ES_tradnl"/>
      </w:rPr>
      <w:t>REGION CALLAO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2112"/>
        </w:tabs>
        <w:ind w:left="2112" w:hanging="360"/>
      </w:pPr>
      <w:rPr>
        <w:rFonts w:ascii="Symbol" w:hAnsi="Symbol"/>
      </w:rPr>
    </w:lvl>
    <w:lvl w:ilvl="1">
      <w:start w:val="1"/>
      <w:numFmt w:val="bullet"/>
      <w:lvlText w:val="o"/>
      <w:lvlJc w:val="left"/>
      <w:pPr>
        <w:tabs>
          <w:tab w:val="num" w:pos="2832"/>
        </w:tabs>
        <w:ind w:left="2832" w:hanging="360"/>
      </w:pPr>
      <w:rPr>
        <w:rFonts w:ascii="Courier New" w:hAnsi="Courier New"/>
      </w:rPr>
    </w:lvl>
    <w:lvl w:ilvl="2">
      <w:start w:val="1"/>
      <w:numFmt w:val="bullet"/>
      <w:lvlText w:val="§"/>
      <w:lvlJc w:val="left"/>
      <w:pPr>
        <w:tabs>
          <w:tab w:val="num" w:pos="3552"/>
        </w:tabs>
        <w:ind w:left="3552" w:hanging="360"/>
      </w:pPr>
      <w:rPr>
        <w:rFonts w:ascii="Wingdings" w:hAnsi="Wingdings"/>
      </w:rPr>
    </w:lvl>
    <w:lvl w:ilvl="3">
      <w:start w:val="1"/>
      <w:numFmt w:val="bullet"/>
      <w:lvlText w:val="·"/>
      <w:lvlJc w:val="left"/>
      <w:pPr>
        <w:tabs>
          <w:tab w:val="num" w:pos="4272"/>
        </w:tabs>
        <w:ind w:left="4272" w:hanging="360"/>
      </w:pPr>
      <w:rPr>
        <w:rFonts w:ascii="Symbol" w:hAnsi="Symbol"/>
      </w:rPr>
    </w:lvl>
    <w:lvl w:ilvl="4">
      <w:start w:val="1"/>
      <w:numFmt w:val="bullet"/>
      <w:lvlText w:val="o"/>
      <w:lvlJc w:val="left"/>
      <w:pPr>
        <w:tabs>
          <w:tab w:val="num" w:pos="4992"/>
        </w:tabs>
        <w:ind w:left="4992" w:hanging="360"/>
      </w:pPr>
      <w:rPr>
        <w:rFonts w:ascii="Courier New" w:hAnsi="Courier New"/>
      </w:rPr>
    </w:lvl>
    <w:lvl w:ilvl="5">
      <w:start w:val="1"/>
      <w:numFmt w:val="bullet"/>
      <w:lvlText w:val="§"/>
      <w:lvlJc w:val="left"/>
      <w:pPr>
        <w:tabs>
          <w:tab w:val="num" w:pos="5712"/>
        </w:tabs>
        <w:ind w:left="5712" w:hanging="360"/>
      </w:pPr>
      <w:rPr>
        <w:rFonts w:ascii="Wingdings" w:hAnsi="Wingdings"/>
      </w:rPr>
    </w:lvl>
    <w:lvl w:ilvl="6">
      <w:start w:val="1"/>
      <w:numFmt w:val="bullet"/>
      <w:lvlText w:val="·"/>
      <w:lvlJc w:val="left"/>
      <w:pPr>
        <w:tabs>
          <w:tab w:val="num" w:pos="6432"/>
        </w:tabs>
        <w:ind w:left="6432" w:hanging="360"/>
      </w:pPr>
      <w:rPr>
        <w:rFonts w:ascii="Symbol" w:hAnsi="Symbol"/>
      </w:rPr>
    </w:lvl>
    <w:lvl w:ilvl="7">
      <w:start w:val="1"/>
      <w:numFmt w:val="bullet"/>
      <w:lvlText w:val="o"/>
      <w:lvlJc w:val="left"/>
      <w:pPr>
        <w:tabs>
          <w:tab w:val="num" w:pos="7152"/>
        </w:tabs>
        <w:ind w:left="7152" w:hanging="360"/>
      </w:pPr>
      <w:rPr>
        <w:rFonts w:ascii="Courier New" w:hAnsi="Courier New"/>
      </w:rPr>
    </w:lvl>
    <w:lvl w:ilvl="8">
      <w:start w:val="1"/>
      <w:numFmt w:val="bullet"/>
      <w:lvlText w:val="§"/>
      <w:lvlJc w:val="left"/>
      <w:pPr>
        <w:tabs>
          <w:tab w:val="num" w:pos="7872"/>
        </w:tabs>
        <w:ind w:left="7872" w:hanging="360"/>
      </w:pPr>
      <w:rPr>
        <w:rFonts w:ascii="Wingdings" w:hAnsi="Wingdings"/>
      </w:rPr>
    </w:lvl>
  </w:abstractNum>
  <w:abstractNum w:abstractNumId="2">
    <w:nsid w:val="00000002"/>
    <w:multiLevelType w:val="multilevel"/>
    <w:tmpl w:val="00000002"/>
    <w:name w:val="WW8Num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4"/>
    <w:multiLevelType w:val="multilevel"/>
    <w:tmpl w:val="00000004"/>
    <w:name w:val="WW8Num4"/>
    <w:lvl w:ilvl="0">
      <w:start w:val="1"/>
      <w:numFmt w:val="bullet"/>
      <w:lvlText w:val="·"/>
      <w:lvlJc w:val="left"/>
      <w:pPr>
        <w:tabs>
          <w:tab w:val="num" w:pos="1440"/>
        </w:tabs>
        <w:ind w:left="1440" w:hanging="360"/>
      </w:pPr>
      <w:rPr>
        <w:rFonts w:ascii="Symbol" w:hAnsi="Symbo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nsid w:val="00000005"/>
    <w:multiLevelType w:val="multilevel"/>
    <w:tmpl w:val="00000005"/>
    <w:name w:val="WW8Num5"/>
    <w:lvl w:ilvl="0">
      <w:start w:val="1"/>
      <w:numFmt w:val="bullet"/>
      <w:lvlText w:val="·"/>
      <w:lvlJc w:val="left"/>
      <w:pPr>
        <w:tabs>
          <w:tab w:val="num" w:pos="1776"/>
        </w:tabs>
        <w:ind w:left="1776" w:hanging="360"/>
      </w:pPr>
      <w:rPr>
        <w:rFonts w:ascii="Symbol" w:hAnsi="Symbol"/>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6">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decimal"/>
      <w:lvlText w:val="%2."/>
      <w:lvlJc w:val="left"/>
      <w:pPr>
        <w:tabs>
          <w:tab w:val="num" w:pos="1287"/>
        </w:tabs>
        <w:ind w:left="1287" w:hanging="283"/>
      </w:pPr>
    </w:lvl>
    <w:lvl w:ilvl="2">
      <w:start w:val="1"/>
      <w:numFmt w:val="decimal"/>
      <w:lvlText w:val="%3."/>
      <w:lvlJc w:val="left"/>
      <w:pPr>
        <w:tabs>
          <w:tab w:val="num" w:pos="1570"/>
        </w:tabs>
        <w:ind w:left="1570" w:hanging="283"/>
      </w:pPr>
    </w:lvl>
    <w:lvl w:ilvl="3">
      <w:start w:val="1"/>
      <w:numFmt w:val="decimal"/>
      <w:lvlText w:val="%4."/>
      <w:lvlJc w:val="left"/>
      <w:pPr>
        <w:tabs>
          <w:tab w:val="num" w:pos="1854"/>
        </w:tabs>
        <w:ind w:left="1854" w:hanging="283"/>
      </w:pPr>
    </w:lvl>
    <w:lvl w:ilvl="4">
      <w:start w:val="1"/>
      <w:numFmt w:val="decimal"/>
      <w:lvlText w:val="%5."/>
      <w:lvlJc w:val="left"/>
      <w:pPr>
        <w:tabs>
          <w:tab w:val="num" w:pos="2137"/>
        </w:tabs>
        <w:ind w:left="2137" w:hanging="283"/>
      </w:pPr>
    </w:lvl>
    <w:lvl w:ilvl="5">
      <w:start w:val="1"/>
      <w:numFmt w:val="decimal"/>
      <w:lvlText w:val="%6."/>
      <w:lvlJc w:val="left"/>
      <w:pPr>
        <w:tabs>
          <w:tab w:val="num" w:pos="2421"/>
        </w:tabs>
        <w:ind w:left="2421" w:hanging="283"/>
      </w:pPr>
    </w:lvl>
    <w:lvl w:ilvl="6">
      <w:start w:val="1"/>
      <w:numFmt w:val="decimal"/>
      <w:lvlText w:val="%7."/>
      <w:lvlJc w:val="left"/>
      <w:pPr>
        <w:tabs>
          <w:tab w:val="num" w:pos="2704"/>
        </w:tabs>
        <w:ind w:left="2704" w:hanging="283"/>
      </w:pPr>
    </w:lvl>
    <w:lvl w:ilvl="7">
      <w:start w:val="1"/>
      <w:numFmt w:val="decimal"/>
      <w:lvlText w:val="%8."/>
      <w:lvlJc w:val="left"/>
      <w:pPr>
        <w:tabs>
          <w:tab w:val="num" w:pos="2988"/>
        </w:tabs>
        <w:ind w:left="2988" w:hanging="283"/>
      </w:pPr>
    </w:lvl>
    <w:lvl w:ilvl="8">
      <w:start w:val="1"/>
      <w:numFmt w:val="decimal"/>
      <w:lvlText w:val="%9."/>
      <w:lvlJc w:val="left"/>
      <w:pPr>
        <w:tabs>
          <w:tab w:val="num" w:pos="3271"/>
        </w:tabs>
        <w:ind w:left="3271" w:hanging="283"/>
      </w:pPr>
    </w:lvl>
  </w:abstractNum>
  <w:abstractNum w:abstractNumId="7">
    <w:nsid w:val="00000007"/>
    <w:multiLevelType w:val="multilevel"/>
    <w:tmpl w:val="00000007"/>
    <w:name w:val="WW8Num7"/>
    <w:lvl w:ilvl="0">
      <w:start w:val="3"/>
      <w:numFmt w:val="decimal"/>
      <w:lvlText w:val="%1"/>
      <w:lvlJc w:val="left"/>
      <w:pPr>
        <w:tabs>
          <w:tab w:val="num" w:pos="705"/>
        </w:tabs>
        <w:ind w:left="705" w:hanging="7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8"/>
    <w:multiLevelType w:val="multilevel"/>
    <w:tmpl w:val="00000008"/>
    <w:name w:val="WW8Num8"/>
    <w:lvl w:ilvl="0">
      <w:start w:val="1"/>
      <w:numFmt w:val="decimal"/>
      <w:lvlText w:val="%1."/>
      <w:lvlJc w:val="left"/>
      <w:pPr>
        <w:tabs>
          <w:tab w:val="num" w:pos="1068"/>
        </w:tabs>
        <w:ind w:left="1068" w:hanging="360"/>
      </w:pPr>
    </w:lvl>
    <w:lvl w:ilvl="1">
      <w:start w:val="2"/>
      <w:numFmt w:val="decimal"/>
      <w:lvlText w:val="%1.%2"/>
      <w:lvlJc w:val="left"/>
      <w:pPr>
        <w:tabs>
          <w:tab w:val="num" w:pos="1308"/>
        </w:tabs>
        <w:ind w:left="1308" w:hanging="360"/>
      </w:pPr>
    </w:lvl>
    <w:lvl w:ilvl="2">
      <w:start w:val="1"/>
      <w:numFmt w:val="decimal"/>
      <w:lvlText w:val="%1.%2.%3"/>
      <w:lvlJc w:val="left"/>
      <w:pPr>
        <w:tabs>
          <w:tab w:val="num" w:pos="1908"/>
        </w:tabs>
        <w:ind w:left="1908" w:hanging="720"/>
      </w:pPr>
    </w:lvl>
    <w:lvl w:ilvl="3">
      <w:start w:val="1"/>
      <w:numFmt w:val="decimal"/>
      <w:lvlText w:val="%1.%2.%3.%4"/>
      <w:lvlJc w:val="left"/>
      <w:pPr>
        <w:tabs>
          <w:tab w:val="num" w:pos="2148"/>
        </w:tabs>
        <w:ind w:left="2148" w:hanging="720"/>
      </w:pPr>
    </w:lvl>
    <w:lvl w:ilvl="4">
      <w:start w:val="1"/>
      <w:numFmt w:val="decimal"/>
      <w:lvlText w:val="%1.%2.%3.%4.%5"/>
      <w:lvlJc w:val="left"/>
      <w:pPr>
        <w:tabs>
          <w:tab w:val="num" w:pos="2748"/>
        </w:tabs>
        <w:ind w:left="2748" w:hanging="1080"/>
      </w:pPr>
    </w:lvl>
    <w:lvl w:ilvl="5">
      <w:start w:val="1"/>
      <w:numFmt w:val="decimal"/>
      <w:lvlText w:val="%1.%2.%3.%4.%5.%6"/>
      <w:lvlJc w:val="left"/>
      <w:pPr>
        <w:tabs>
          <w:tab w:val="num" w:pos="2988"/>
        </w:tabs>
        <w:ind w:left="2988" w:hanging="1080"/>
      </w:pPr>
    </w:lvl>
    <w:lvl w:ilvl="6">
      <w:start w:val="1"/>
      <w:numFmt w:val="decimal"/>
      <w:lvlText w:val="%1.%2.%3.%4.%5.%6.%7"/>
      <w:lvlJc w:val="left"/>
      <w:pPr>
        <w:tabs>
          <w:tab w:val="num" w:pos="3588"/>
        </w:tabs>
        <w:ind w:left="3588" w:hanging="1440"/>
      </w:pPr>
    </w:lvl>
    <w:lvl w:ilvl="7">
      <w:start w:val="1"/>
      <w:numFmt w:val="decimal"/>
      <w:lvlText w:val="%1.%2.%3.%4.%5.%6.%7.%8"/>
      <w:lvlJc w:val="left"/>
      <w:pPr>
        <w:tabs>
          <w:tab w:val="num" w:pos="3828"/>
        </w:tabs>
        <w:ind w:left="3828" w:hanging="1440"/>
      </w:pPr>
    </w:lvl>
    <w:lvl w:ilvl="8">
      <w:start w:val="1"/>
      <w:numFmt w:val="decimal"/>
      <w:lvlText w:val="%1.%2.%3.%4.%5.%6.%7.%8.%9"/>
      <w:lvlJc w:val="left"/>
      <w:pPr>
        <w:tabs>
          <w:tab w:val="num" w:pos="4068"/>
        </w:tabs>
        <w:ind w:left="4068" w:hanging="1440"/>
      </w:pPr>
    </w:lvl>
  </w:abstractNum>
  <w:abstractNum w:abstractNumId="9">
    <w:nsid w:val="00000009"/>
    <w:multiLevelType w:val="singleLevel"/>
    <w:tmpl w:val="00000009"/>
    <w:name w:val="WW8Num9"/>
    <w:lvl w:ilvl="0">
      <w:start w:val="1"/>
      <w:numFmt w:val="lowerLetter"/>
      <w:lvlText w:val="%1)"/>
      <w:lvlJc w:val="left"/>
      <w:pPr>
        <w:tabs>
          <w:tab w:val="num" w:pos="1069"/>
        </w:tabs>
        <w:ind w:left="1069" w:hanging="360"/>
      </w:pPr>
    </w:lvl>
  </w:abstractNum>
  <w:abstractNum w:abstractNumId="10">
    <w:nsid w:val="0000000A"/>
    <w:multiLevelType w:val="multilevel"/>
    <w:tmpl w:val="0000000A"/>
    <w:name w:val="WW8Num10"/>
    <w:lvl w:ilvl="0">
      <w:start w:val="3"/>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B"/>
    <w:multiLevelType w:val="singleLevel"/>
    <w:tmpl w:val="0000000B"/>
    <w:name w:val="WW8Num11"/>
    <w:lvl w:ilvl="0">
      <w:start w:val="1"/>
      <w:numFmt w:val="lowerLetter"/>
      <w:lvlText w:val="%1)"/>
      <w:lvlJc w:val="left"/>
      <w:pPr>
        <w:tabs>
          <w:tab w:val="num" w:pos="1599"/>
        </w:tabs>
        <w:ind w:left="1599" w:hanging="360"/>
      </w:pPr>
    </w:lvl>
  </w:abstractNum>
  <w:abstractNum w:abstractNumId="12">
    <w:nsid w:val="0000000C"/>
    <w:multiLevelType w:val="singleLevel"/>
    <w:tmpl w:val="0000000C"/>
    <w:name w:val="WW8Num12"/>
    <w:lvl w:ilvl="0">
      <w:start w:val="1"/>
      <w:numFmt w:val="lowerLetter"/>
      <w:lvlText w:val="%1)"/>
      <w:lvlJc w:val="left"/>
      <w:pPr>
        <w:tabs>
          <w:tab w:val="num" w:pos="1068"/>
        </w:tabs>
        <w:ind w:left="1068" w:hanging="360"/>
      </w:pPr>
    </w:lvl>
  </w:abstractNum>
  <w:abstractNum w:abstractNumId="13">
    <w:nsid w:val="0000000D"/>
    <w:multiLevelType w:val="singleLevel"/>
    <w:tmpl w:val="0000000D"/>
    <w:name w:val="WW8Num13"/>
    <w:lvl w:ilvl="0">
      <w:start w:val="1"/>
      <w:numFmt w:val="bullet"/>
      <w:lvlText w:val="·"/>
      <w:lvlJc w:val="left"/>
      <w:pPr>
        <w:tabs>
          <w:tab w:val="num" w:pos="1481"/>
        </w:tabs>
        <w:ind w:left="1481" w:hanging="360"/>
      </w:pPr>
      <w:rPr>
        <w:rFonts w:ascii="Symbol" w:hAnsi="Symbol"/>
      </w:rPr>
    </w:lvl>
  </w:abstractNum>
  <w:abstractNum w:abstractNumId="14">
    <w:nsid w:val="0000000E"/>
    <w:multiLevelType w:val="singleLevel"/>
    <w:tmpl w:val="0000000E"/>
    <w:name w:val="WW8Num14"/>
    <w:lvl w:ilvl="0">
      <w:start w:val="1"/>
      <w:numFmt w:val="lowerLetter"/>
      <w:lvlText w:val="%1)"/>
      <w:lvlJc w:val="left"/>
      <w:pPr>
        <w:tabs>
          <w:tab w:val="num" w:pos="1069"/>
        </w:tabs>
        <w:ind w:left="1069" w:hanging="360"/>
      </w:pPr>
    </w:lvl>
  </w:abstractNum>
  <w:abstractNum w:abstractNumId="15">
    <w:nsid w:val="0000000F"/>
    <w:multiLevelType w:val="multilevel"/>
    <w:tmpl w:val="0000000F"/>
    <w:name w:val="WW8Num15"/>
    <w:lvl w:ilvl="0">
      <w:start w:val="7"/>
      <w:numFmt w:val="decimal"/>
      <w:lvlText w:val="%1"/>
      <w:lvlJc w:val="left"/>
      <w:pPr>
        <w:tabs>
          <w:tab w:val="num" w:pos="585"/>
        </w:tabs>
        <w:ind w:left="585" w:hanging="585"/>
      </w:pPr>
    </w:lvl>
    <w:lvl w:ilvl="1">
      <w:start w:val="1"/>
      <w:numFmt w:val="decimal"/>
      <w:lvlText w:val="%1.%2"/>
      <w:lvlJc w:val="left"/>
      <w:pPr>
        <w:tabs>
          <w:tab w:val="num" w:pos="705"/>
        </w:tabs>
        <w:ind w:left="705" w:hanging="585"/>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16">
    <w:nsid w:val="00000010"/>
    <w:multiLevelType w:val="singleLevel"/>
    <w:tmpl w:val="00000010"/>
    <w:name w:val="WW8Num16"/>
    <w:lvl w:ilvl="0">
      <w:start w:val="1"/>
      <w:numFmt w:val="lowerLetter"/>
      <w:lvlText w:val="%1)"/>
      <w:lvlJc w:val="left"/>
      <w:pPr>
        <w:tabs>
          <w:tab w:val="num" w:pos="1638"/>
        </w:tabs>
        <w:ind w:left="1638" w:hanging="360"/>
      </w:pPr>
    </w:lvl>
  </w:abstractNum>
  <w:abstractNum w:abstractNumId="17">
    <w:nsid w:val="00000011"/>
    <w:multiLevelType w:val="multilevel"/>
    <w:tmpl w:val="00000011"/>
    <w:name w:val="WW8Num17"/>
    <w:lvl w:ilvl="0">
      <w:start w:val="5"/>
      <w:numFmt w:val="decimal"/>
      <w:lvlText w:val="%1"/>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552"/>
        </w:tabs>
        <w:ind w:left="3552" w:hanging="72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328"/>
        </w:tabs>
        <w:ind w:left="5328" w:hanging="108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104"/>
        </w:tabs>
        <w:ind w:left="7104" w:hanging="1440"/>
      </w:pPr>
    </w:lvl>
  </w:abstractNum>
  <w:abstractNum w:abstractNumId="18">
    <w:nsid w:val="00000012"/>
    <w:multiLevelType w:val="multilevel"/>
    <w:tmpl w:val="00000012"/>
    <w:name w:val="WW8Num18"/>
    <w:lvl w:ilvl="0">
      <w:start w:val="6"/>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multilevel"/>
    <w:tmpl w:val="00000013"/>
    <w:name w:val="WW8Num19"/>
    <w:lvl w:ilvl="0">
      <w:start w:val="3"/>
      <w:numFmt w:val="decimal"/>
      <w:lvlText w:val="%1"/>
      <w:lvlJc w:val="left"/>
      <w:pPr>
        <w:tabs>
          <w:tab w:val="num" w:pos="450"/>
        </w:tabs>
        <w:ind w:left="450" w:hanging="450"/>
      </w:pPr>
    </w:lvl>
    <w:lvl w:ilvl="1">
      <w:start w:val="2"/>
      <w:numFmt w:val="decimal"/>
      <w:lvlText w:val="%1.%2"/>
      <w:lvlJc w:val="left"/>
      <w:pPr>
        <w:tabs>
          <w:tab w:val="num" w:pos="1069"/>
        </w:tabs>
        <w:ind w:left="1069" w:hanging="450"/>
      </w:pPr>
    </w:lvl>
    <w:lvl w:ilvl="2">
      <w:start w:val="2"/>
      <w:numFmt w:val="decimal"/>
      <w:lvlText w:val="%1.%2.%3"/>
      <w:lvlJc w:val="left"/>
      <w:pPr>
        <w:tabs>
          <w:tab w:val="num" w:pos="1958"/>
        </w:tabs>
        <w:ind w:left="1958" w:hanging="720"/>
      </w:pPr>
    </w:lvl>
    <w:lvl w:ilvl="3">
      <w:start w:val="1"/>
      <w:numFmt w:val="decimal"/>
      <w:lvlText w:val="%1.%2.%3.%4"/>
      <w:lvlJc w:val="left"/>
      <w:pPr>
        <w:tabs>
          <w:tab w:val="num" w:pos="2577"/>
        </w:tabs>
        <w:ind w:left="2577" w:hanging="720"/>
      </w:pPr>
    </w:lvl>
    <w:lvl w:ilvl="4">
      <w:start w:val="1"/>
      <w:numFmt w:val="decimal"/>
      <w:lvlText w:val="%1.%2.%3.%4.%5"/>
      <w:lvlJc w:val="left"/>
      <w:pPr>
        <w:tabs>
          <w:tab w:val="num" w:pos="3556"/>
        </w:tabs>
        <w:ind w:left="3556" w:hanging="1080"/>
      </w:pPr>
    </w:lvl>
    <w:lvl w:ilvl="5">
      <w:start w:val="1"/>
      <w:numFmt w:val="decimal"/>
      <w:lvlText w:val="%1.%2.%3.%4.%5.%6"/>
      <w:lvlJc w:val="left"/>
      <w:pPr>
        <w:tabs>
          <w:tab w:val="num" w:pos="4175"/>
        </w:tabs>
        <w:ind w:left="4175" w:hanging="1080"/>
      </w:pPr>
    </w:lvl>
    <w:lvl w:ilvl="6">
      <w:start w:val="1"/>
      <w:numFmt w:val="decimal"/>
      <w:lvlText w:val="%1.%2.%3.%4.%5.%6.%7"/>
      <w:lvlJc w:val="left"/>
      <w:pPr>
        <w:tabs>
          <w:tab w:val="num" w:pos="5154"/>
        </w:tabs>
        <w:ind w:left="5154" w:hanging="1440"/>
      </w:pPr>
    </w:lvl>
    <w:lvl w:ilvl="7">
      <w:start w:val="1"/>
      <w:numFmt w:val="decimal"/>
      <w:lvlText w:val="%1.%2.%3.%4.%5.%6.%7.%8"/>
      <w:lvlJc w:val="left"/>
      <w:pPr>
        <w:tabs>
          <w:tab w:val="num" w:pos="5773"/>
        </w:tabs>
        <w:ind w:left="5773" w:hanging="1440"/>
      </w:pPr>
    </w:lvl>
    <w:lvl w:ilvl="8">
      <w:start w:val="1"/>
      <w:numFmt w:val="decimal"/>
      <w:lvlText w:val="%1.%2.%3.%4.%5.%6.%7.%8.%9"/>
      <w:lvlJc w:val="left"/>
      <w:pPr>
        <w:tabs>
          <w:tab w:val="num" w:pos="6392"/>
        </w:tabs>
        <w:ind w:left="6392" w:hanging="1440"/>
      </w:pPr>
    </w:lvl>
  </w:abstractNum>
  <w:abstractNum w:abstractNumId="20">
    <w:nsid w:val="00000014"/>
    <w:multiLevelType w:val="singleLevel"/>
    <w:tmpl w:val="00000014"/>
    <w:name w:val="WW8Num20"/>
    <w:lvl w:ilvl="0">
      <w:start w:val="2"/>
      <w:numFmt w:val="lowerLetter"/>
      <w:lvlText w:val="%1)"/>
      <w:lvlJc w:val="left"/>
      <w:pPr>
        <w:tabs>
          <w:tab w:val="num" w:pos="1638"/>
        </w:tabs>
        <w:ind w:left="1638" w:hanging="360"/>
      </w:pPr>
    </w:lvl>
  </w:abstractNum>
  <w:abstractNum w:abstractNumId="21">
    <w:nsid w:val="00000015"/>
    <w:multiLevelType w:val="singleLevel"/>
    <w:tmpl w:val="00000015"/>
    <w:name w:val="WW8Num21"/>
    <w:lvl w:ilvl="0">
      <w:start w:val="1"/>
      <w:numFmt w:val="bullet"/>
      <w:lvlText w:val="·"/>
      <w:lvlJc w:val="left"/>
      <w:pPr>
        <w:tabs>
          <w:tab w:val="num" w:pos="720"/>
        </w:tabs>
        <w:ind w:left="720" w:hanging="360"/>
      </w:pPr>
      <w:rPr>
        <w:rFonts w:ascii="Symbol" w:hAnsi="Symbol"/>
      </w:rPr>
    </w:lvl>
  </w:abstractNum>
  <w:abstractNum w:abstractNumId="22">
    <w:nsid w:val="00000016"/>
    <w:multiLevelType w:val="singleLevel"/>
    <w:tmpl w:val="00000016"/>
    <w:name w:val="WW8Num22"/>
    <w:lvl w:ilvl="0">
      <w:start w:val="1"/>
      <w:numFmt w:val="bullet"/>
      <w:lvlText w:val="·"/>
      <w:lvlJc w:val="left"/>
      <w:pPr>
        <w:tabs>
          <w:tab w:val="num" w:pos="1080"/>
        </w:tabs>
        <w:ind w:left="1080" w:hanging="360"/>
      </w:pPr>
      <w:rPr>
        <w:rFonts w:ascii="Symbol" w:hAnsi="Symbol"/>
      </w:rPr>
    </w:lvl>
  </w:abstractNum>
  <w:abstractNum w:abstractNumId="23">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4">
    <w:nsid w:val="00000018"/>
    <w:multiLevelType w:val="multilevel"/>
    <w:tmpl w:val="00000018"/>
    <w:name w:val="WW8Num24"/>
    <w:lvl w:ilvl="0">
      <w:start w:val="5"/>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00000019"/>
    <w:multiLevelType w:val="singleLevel"/>
    <w:tmpl w:val="00000019"/>
    <w:name w:val="WW8Num25"/>
    <w:lvl w:ilvl="0">
      <w:start w:val="1"/>
      <w:numFmt w:val="lowerLetter"/>
      <w:lvlText w:val="%1)"/>
      <w:lvlJc w:val="left"/>
      <w:pPr>
        <w:tabs>
          <w:tab w:val="num" w:pos="705"/>
        </w:tabs>
        <w:ind w:left="705" w:hanging="705"/>
      </w:pPr>
    </w:lvl>
  </w:abstractNum>
  <w:abstractNum w:abstractNumId="26">
    <w:nsid w:val="0000001A"/>
    <w:multiLevelType w:val="multilevel"/>
    <w:tmpl w:val="0000001A"/>
    <w:name w:val="WW8Num26"/>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7">
    <w:nsid w:val="0000001B"/>
    <w:multiLevelType w:val="multilevel"/>
    <w:tmpl w:val="0000001B"/>
    <w:name w:val="WW8Num27"/>
    <w:lvl w:ilvl="0">
      <w:start w:val="6"/>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8">
    <w:nsid w:val="0000001C"/>
    <w:multiLevelType w:val="singleLevel"/>
    <w:tmpl w:val="0000001C"/>
    <w:name w:val="WW8Num28"/>
    <w:lvl w:ilvl="0">
      <w:start w:val="1"/>
      <w:numFmt w:val="decimal"/>
      <w:lvlText w:val="%1."/>
      <w:lvlJc w:val="left"/>
      <w:pPr>
        <w:tabs>
          <w:tab w:val="num" w:pos="1065"/>
        </w:tabs>
        <w:ind w:left="1065" w:hanging="360"/>
      </w:pPr>
    </w:lvl>
  </w:abstractNum>
  <w:abstractNum w:abstractNumId="29">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rPr>
    </w:lvl>
  </w:abstractNum>
  <w:abstractNum w:abstractNumId="30">
    <w:nsid w:val="0000001E"/>
    <w:multiLevelType w:val="multilevel"/>
    <w:tmpl w:val="0000001E"/>
    <w:name w:val="WW8Num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C8633AC"/>
    <w:multiLevelType w:val="multilevel"/>
    <w:tmpl w:val="F4C4C024"/>
    <w:lvl w:ilvl="0">
      <w:start w:val="1"/>
      <w:numFmt w:val="decimal"/>
      <w:lvlText w:val="%1"/>
      <w:lvlJc w:val="left"/>
      <w:pPr>
        <w:ind w:left="420" w:hanging="420"/>
      </w:pPr>
      <w:rPr>
        <w:rFonts w:hint="default"/>
      </w:rPr>
    </w:lvl>
    <w:lvl w:ilvl="1">
      <w:start w:val="12"/>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2">
    <w:nsid w:val="0FA856AC"/>
    <w:multiLevelType w:val="singleLevel"/>
    <w:tmpl w:val="E7BA71D8"/>
    <w:lvl w:ilvl="0">
      <w:start w:val="1"/>
      <w:numFmt w:val="bullet"/>
      <w:lvlText w:val=""/>
      <w:lvlJc w:val="left"/>
      <w:pPr>
        <w:tabs>
          <w:tab w:val="num" w:pos="360"/>
        </w:tabs>
        <w:ind w:left="360" w:hanging="360"/>
      </w:pPr>
      <w:rPr>
        <w:rFonts w:ascii="Symbol" w:hAnsi="Symbol" w:hint="default"/>
        <w:color w:val="auto"/>
      </w:rPr>
    </w:lvl>
  </w:abstractNum>
  <w:abstractNum w:abstractNumId="33">
    <w:nsid w:val="12200A95"/>
    <w:multiLevelType w:val="multilevel"/>
    <w:tmpl w:val="1698274E"/>
    <w:lvl w:ilvl="0">
      <w:start w:val="2"/>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13A26293"/>
    <w:multiLevelType w:val="multilevel"/>
    <w:tmpl w:val="C090D7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5">
    <w:nsid w:val="1A113725"/>
    <w:multiLevelType w:val="multilevel"/>
    <w:tmpl w:val="90BC0FA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1C424995"/>
    <w:multiLevelType w:val="multilevel"/>
    <w:tmpl w:val="1B422144"/>
    <w:lvl w:ilvl="0">
      <w:start w:val="3"/>
      <w:numFmt w:val="decimal"/>
      <w:lvlText w:val="%1"/>
      <w:lvlJc w:val="left"/>
      <w:pPr>
        <w:tabs>
          <w:tab w:val="num" w:pos="570"/>
        </w:tabs>
        <w:ind w:left="570" w:hanging="570"/>
      </w:pPr>
      <w:rPr>
        <w:rFonts w:hint="default"/>
      </w:rPr>
    </w:lvl>
    <w:lvl w:ilvl="1">
      <w:start w:val="4"/>
      <w:numFmt w:val="decimal"/>
      <w:lvlText w:val="%1.%2"/>
      <w:lvlJc w:val="left"/>
      <w:pPr>
        <w:tabs>
          <w:tab w:val="num" w:pos="791"/>
        </w:tabs>
        <w:ind w:left="791" w:hanging="720"/>
      </w:pPr>
      <w:rPr>
        <w:rFonts w:hint="default"/>
      </w:rPr>
    </w:lvl>
    <w:lvl w:ilvl="2">
      <w:start w:val="2"/>
      <w:numFmt w:val="decimal"/>
      <w:lvlText w:val="%1.%2.%3"/>
      <w:lvlJc w:val="left"/>
      <w:pPr>
        <w:tabs>
          <w:tab w:val="num" w:pos="862"/>
        </w:tabs>
        <w:ind w:left="862" w:hanging="720"/>
      </w:pPr>
      <w:rPr>
        <w:rFonts w:hint="default"/>
      </w:rPr>
    </w:lvl>
    <w:lvl w:ilvl="3">
      <w:start w:val="1"/>
      <w:numFmt w:val="decimal"/>
      <w:lvlText w:val="%1.%2.%3.%4"/>
      <w:lvlJc w:val="left"/>
      <w:pPr>
        <w:tabs>
          <w:tab w:val="num" w:pos="1293"/>
        </w:tabs>
        <w:ind w:left="1293" w:hanging="108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795"/>
        </w:tabs>
        <w:ind w:left="1795" w:hanging="1440"/>
      </w:pPr>
      <w:rPr>
        <w:rFonts w:hint="default"/>
      </w:rPr>
    </w:lvl>
    <w:lvl w:ilvl="6">
      <w:start w:val="1"/>
      <w:numFmt w:val="decimal"/>
      <w:lvlText w:val="%1.%2.%3.%4.%5.%6.%7"/>
      <w:lvlJc w:val="left"/>
      <w:pPr>
        <w:tabs>
          <w:tab w:val="num" w:pos="2226"/>
        </w:tabs>
        <w:ind w:left="2226" w:hanging="1800"/>
      </w:pPr>
      <w:rPr>
        <w:rFonts w:hint="default"/>
      </w:rPr>
    </w:lvl>
    <w:lvl w:ilvl="7">
      <w:start w:val="1"/>
      <w:numFmt w:val="decimal"/>
      <w:lvlText w:val="%1.%2.%3.%4.%5.%6.%7.%8"/>
      <w:lvlJc w:val="left"/>
      <w:pPr>
        <w:tabs>
          <w:tab w:val="num" w:pos="2297"/>
        </w:tabs>
        <w:ind w:left="2297" w:hanging="1800"/>
      </w:pPr>
      <w:rPr>
        <w:rFonts w:hint="default"/>
      </w:rPr>
    </w:lvl>
    <w:lvl w:ilvl="8">
      <w:start w:val="1"/>
      <w:numFmt w:val="decimal"/>
      <w:lvlText w:val="%1.%2.%3.%4.%5.%6.%7.%8.%9"/>
      <w:lvlJc w:val="left"/>
      <w:pPr>
        <w:tabs>
          <w:tab w:val="num" w:pos="2728"/>
        </w:tabs>
        <w:ind w:left="2728" w:hanging="2160"/>
      </w:pPr>
      <w:rPr>
        <w:rFonts w:hint="default"/>
      </w:rPr>
    </w:lvl>
  </w:abstractNum>
  <w:abstractNum w:abstractNumId="37">
    <w:nsid w:val="1DB73401"/>
    <w:multiLevelType w:val="multilevel"/>
    <w:tmpl w:val="8E56EC12"/>
    <w:lvl w:ilvl="0">
      <w:start w:val="3"/>
      <w:numFmt w:val="decimal"/>
      <w:lvlText w:val="%1"/>
      <w:lvlJc w:val="left"/>
      <w:pPr>
        <w:ind w:left="360" w:hanging="360"/>
      </w:pPr>
      <w:rPr>
        <w:rFonts w:hint="default"/>
        <w:sz w:val="20"/>
      </w:rPr>
    </w:lvl>
    <w:lvl w:ilvl="1">
      <w:start w:val="8"/>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38">
    <w:nsid w:val="1F860EA7"/>
    <w:multiLevelType w:val="hybridMultilevel"/>
    <w:tmpl w:val="D0E2E930"/>
    <w:lvl w:ilvl="0" w:tplc="DB944D6E">
      <w:numFmt w:val="bullet"/>
      <w:lvlText w:val="-"/>
      <w:lvlJc w:val="left"/>
      <w:pPr>
        <w:tabs>
          <w:tab w:val="num" w:pos="720"/>
        </w:tabs>
        <w:ind w:left="720" w:hanging="360"/>
      </w:pPr>
      <w:rPr>
        <w:rFonts w:ascii="Tahoma" w:eastAsia="MS Mincho" w:hAnsi="Tahoma" w:cs="Tahom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246D2C9A"/>
    <w:multiLevelType w:val="multilevel"/>
    <w:tmpl w:val="C9AEB18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40">
    <w:nsid w:val="26E96363"/>
    <w:multiLevelType w:val="multilevel"/>
    <w:tmpl w:val="1A4C14D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28684BF3"/>
    <w:multiLevelType w:val="hybridMultilevel"/>
    <w:tmpl w:val="7A048312"/>
    <w:lvl w:ilvl="0" w:tplc="89A05C6E">
      <w:start w:val="1"/>
      <w:numFmt w:val="lowerLetter"/>
      <w:lvlText w:val="%1)"/>
      <w:lvlJc w:val="left"/>
      <w:pPr>
        <w:tabs>
          <w:tab w:val="num" w:pos="1065"/>
        </w:tabs>
        <w:ind w:left="1065" w:hanging="360"/>
      </w:pPr>
      <w:rPr>
        <w:rFonts w:hint="default"/>
      </w:rPr>
    </w:lvl>
    <w:lvl w:ilvl="1" w:tplc="280A0019" w:tentative="1">
      <w:start w:val="1"/>
      <w:numFmt w:val="lowerLetter"/>
      <w:lvlText w:val="%2."/>
      <w:lvlJc w:val="left"/>
      <w:pPr>
        <w:tabs>
          <w:tab w:val="num" w:pos="1785"/>
        </w:tabs>
        <w:ind w:left="1785" w:hanging="360"/>
      </w:pPr>
    </w:lvl>
    <w:lvl w:ilvl="2" w:tplc="280A001B" w:tentative="1">
      <w:start w:val="1"/>
      <w:numFmt w:val="lowerRoman"/>
      <w:lvlText w:val="%3."/>
      <w:lvlJc w:val="right"/>
      <w:pPr>
        <w:tabs>
          <w:tab w:val="num" w:pos="2505"/>
        </w:tabs>
        <w:ind w:left="2505" w:hanging="180"/>
      </w:pPr>
    </w:lvl>
    <w:lvl w:ilvl="3" w:tplc="280A000F" w:tentative="1">
      <w:start w:val="1"/>
      <w:numFmt w:val="decimal"/>
      <w:lvlText w:val="%4."/>
      <w:lvlJc w:val="left"/>
      <w:pPr>
        <w:tabs>
          <w:tab w:val="num" w:pos="3225"/>
        </w:tabs>
        <w:ind w:left="3225" w:hanging="360"/>
      </w:pPr>
    </w:lvl>
    <w:lvl w:ilvl="4" w:tplc="280A0019" w:tentative="1">
      <w:start w:val="1"/>
      <w:numFmt w:val="lowerLetter"/>
      <w:lvlText w:val="%5."/>
      <w:lvlJc w:val="left"/>
      <w:pPr>
        <w:tabs>
          <w:tab w:val="num" w:pos="3945"/>
        </w:tabs>
        <w:ind w:left="3945" w:hanging="360"/>
      </w:pPr>
    </w:lvl>
    <w:lvl w:ilvl="5" w:tplc="280A001B" w:tentative="1">
      <w:start w:val="1"/>
      <w:numFmt w:val="lowerRoman"/>
      <w:lvlText w:val="%6."/>
      <w:lvlJc w:val="right"/>
      <w:pPr>
        <w:tabs>
          <w:tab w:val="num" w:pos="4665"/>
        </w:tabs>
        <w:ind w:left="4665" w:hanging="180"/>
      </w:pPr>
    </w:lvl>
    <w:lvl w:ilvl="6" w:tplc="280A000F" w:tentative="1">
      <w:start w:val="1"/>
      <w:numFmt w:val="decimal"/>
      <w:lvlText w:val="%7."/>
      <w:lvlJc w:val="left"/>
      <w:pPr>
        <w:tabs>
          <w:tab w:val="num" w:pos="5385"/>
        </w:tabs>
        <w:ind w:left="5385" w:hanging="360"/>
      </w:pPr>
    </w:lvl>
    <w:lvl w:ilvl="7" w:tplc="280A0019" w:tentative="1">
      <w:start w:val="1"/>
      <w:numFmt w:val="lowerLetter"/>
      <w:lvlText w:val="%8."/>
      <w:lvlJc w:val="left"/>
      <w:pPr>
        <w:tabs>
          <w:tab w:val="num" w:pos="6105"/>
        </w:tabs>
        <w:ind w:left="6105" w:hanging="360"/>
      </w:pPr>
    </w:lvl>
    <w:lvl w:ilvl="8" w:tplc="280A001B" w:tentative="1">
      <w:start w:val="1"/>
      <w:numFmt w:val="lowerRoman"/>
      <w:lvlText w:val="%9."/>
      <w:lvlJc w:val="right"/>
      <w:pPr>
        <w:tabs>
          <w:tab w:val="num" w:pos="6825"/>
        </w:tabs>
        <w:ind w:left="6825" w:hanging="180"/>
      </w:pPr>
    </w:lvl>
  </w:abstractNum>
  <w:abstractNum w:abstractNumId="42">
    <w:nsid w:val="32A92AC7"/>
    <w:multiLevelType w:val="multilevel"/>
    <w:tmpl w:val="78DE76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nsid w:val="32AF14C3"/>
    <w:multiLevelType w:val="multilevel"/>
    <w:tmpl w:val="015EEB8C"/>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335F6E94"/>
    <w:multiLevelType w:val="multilevel"/>
    <w:tmpl w:val="624A3B3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35203EC5"/>
    <w:multiLevelType w:val="hybridMultilevel"/>
    <w:tmpl w:val="7592D160"/>
    <w:lvl w:ilvl="0" w:tplc="0C0A000B">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6">
    <w:nsid w:val="358D206F"/>
    <w:multiLevelType w:val="hybridMultilevel"/>
    <w:tmpl w:val="C6BC9A1A"/>
    <w:lvl w:ilvl="0" w:tplc="6018DC28">
      <w:start w:val="1"/>
      <w:numFmt w:val="lowerLetter"/>
      <w:lvlText w:val="%1)"/>
      <w:lvlJc w:val="left"/>
      <w:pPr>
        <w:tabs>
          <w:tab w:val="num" w:pos="1980"/>
        </w:tabs>
        <w:ind w:left="1980" w:hanging="360"/>
      </w:pPr>
      <w:rPr>
        <w:rFonts w:ascii="Tahoma" w:eastAsia="Times New Roman" w:hAnsi="Tahoma" w:cs="Tahoma" w:hint="default"/>
        <w:i w:val="0"/>
      </w:rPr>
    </w:lvl>
    <w:lvl w:ilvl="1" w:tplc="0C0A0001">
      <w:start w:val="1"/>
      <w:numFmt w:val="bullet"/>
      <w:lvlText w:val=""/>
      <w:lvlJc w:val="left"/>
      <w:pPr>
        <w:tabs>
          <w:tab w:val="num" w:pos="2700"/>
        </w:tabs>
        <w:ind w:left="2700" w:hanging="360"/>
      </w:pPr>
      <w:rPr>
        <w:rFonts w:ascii="Symbol" w:hAnsi="Symbol" w:hint="default"/>
      </w:rPr>
    </w:lvl>
    <w:lvl w:ilvl="2" w:tplc="56B4C190">
      <w:start w:val="3"/>
      <w:numFmt w:val="upperLetter"/>
      <w:lvlText w:val="%3."/>
      <w:lvlJc w:val="left"/>
      <w:pPr>
        <w:tabs>
          <w:tab w:val="num" w:pos="3600"/>
        </w:tabs>
        <w:ind w:left="3600" w:hanging="360"/>
      </w:pPr>
      <w:rPr>
        <w:rFonts w:hint="default"/>
        <w:b/>
        <w:i w:val="0"/>
      </w:rPr>
    </w:lvl>
    <w:lvl w:ilvl="3" w:tplc="0C0A000F" w:tentative="1">
      <w:start w:val="1"/>
      <w:numFmt w:val="decimal"/>
      <w:lvlText w:val="%4."/>
      <w:lvlJc w:val="left"/>
      <w:pPr>
        <w:tabs>
          <w:tab w:val="num" w:pos="4140"/>
        </w:tabs>
        <w:ind w:left="4140" w:hanging="360"/>
      </w:pPr>
    </w:lvl>
    <w:lvl w:ilvl="4" w:tplc="0C0A0019" w:tentative="1">
      <w:start w:val="1"/>
      <w:numFmt w:val="lowerLetter"/>
      <w:lvlText w:val="%5."/>
      <w:lvlJc w:val="left"/>
      <w:pPr>
        <w:tabs>
          <w:tab w:val="num" w:pos="4860"/>
        </w:tabs>
        <w:ind w:left="4860" w:hanging="360"/>
      </w:pPr>
    </w:lvl>
    <w:lvl w:ilvl="5" w:tplc="0C0A001B" w:tentative="1">
      <w:start w:val="1"/>
      <w:numFmt w:val="lowerRoman"/>
      <w:lvlText w:val="%6."/>
      <w:lvlJc w:val="right"/>
      <w:pPr>
        <w:tabs>
          <w:tab w:val="num" w:pos="5580"/>
        </w:tabs>
        <w:ind w:left="5580" w:hanging="180"/>
      </w:pPr>
    </w:lvl>
    <w:lvl w:ilvl="6" w:tplc="0C0A000F" w:tentative="1">
      <w:start w:val="1"/>
      <w:numFmt w:val="decimal"/>
      <w:lvlText w:val="%7."/>
      <w:lvlJc w:val="left"/>
      <w:pPr>
        <w:tabs>
          <w:tab w:val="num" w:pos="6300"/>
        </w:tabs>
        <w:ind w:left="6300" w:hanging="360"/>
      </w:pPr>
    </w:lvl>
    <w:lvl w:ilvl="7" w:tplc="0C0A0019" w:tentative="1">
      <w:start w:val="1"/>
      <w:numFmt w:val="lowerLetter"/>
      <w:lvlText w:val="%8."/>
      <w:lvlJc w:val="left"/>
      <w:pPr>
        <w:tabs>
          <w:tab w:val="num" w:pos="7020"/>
        </w:tabs>
        <w:ind w:left="7020" w:hanging="360"/>
      </w:pPr>
    </w:lvl>
    <w:lvl w:ilvl="8" w:tplc="0C0A001B" w:tentative="1">
      <w:start w:val="1"/>
      <w:numFmt w:val="lowerRoman"/>
      <w:lvlText w:val="%9."/>
      <w:lvlJc w:val="right"/>
      <w:pPr>
        <w:tabs>
          <w:tab w:val="num" w:pos="7740"/>
        </w:tabs>
        <w:ind w:left="7740" w:hanging="180"/>
      </w:pPr>
    </w:lvl>
  </w:abstractNum>
  <w:abstractNum w:abstractNumId="47">
    <w:nsid w:val="36546475"/>
    <w:multiLevelType w:val="hybridMultilevel"/>
    <w:tmpl w:val="26B8BF70"/>
    <w:lvl w:ilvl="0" w:tplc="4EE623A8">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8">
    <w:nsid w:val="39B21D2F"/>
    <w:multiLevelType w:val="hybridMultilevel"/>
    <w:tmpl w:val="74266D7E"/>
    <w:lvl w:ilvl="0" w:tplc="FFFFFFFF">
      <w:start w:val="1"/>
      <w:numFmt w:val="bullet"/>
      <w:lvlText w:val="−"/>
      <w:lvlJc w:val="left"/>
      <w:pPr>
        <w:ind w:left="720" w:hanging="36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9">
    <w:nsid w:val="3D0B1CE3"/>
    <w:multiLevelType w:val="multilevel"/>
    <w:tmpl w:val="AD46F162"/>
    <w:lvl w:ilvl="0">
      <w:start w:val="1"/>
      <w:numFmt w:val="decimal"/>
      <w:lvlText w:val="%1"/>
      <w:lvlJc w:val="left"/>
      <w:pPr>
        <w:tabs>
          <w:tab w:val="num" w:pos="570"/>
        </w:tabs>
        <w:ind w:left="570" w:hanging="570"/>
      </w:pPr>
      <w:rPr>
        <w:rFonts w:hint="default"/>
      </w:rPr>
    </w:lvl>
    <w:lvl w:ilvl="1">
      <w:start w:val="5"/>
      <w:numFmt w:val="decimal"/>
      <w:lvlText w:val="%1.%2"/>
      <w:lvlJc w:val="left"/>
      <w:pPr>
        <w:tabs>
          <w:tab w:val="num" w:pos="862"/>
        </w:tabs>
        <w:ind w:left="862" w:hanging="72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50">
    <w:nsid w:val="3F6B37FC"/>
    <w:multiLevelType w:val="hybridMultilevel"/>
    <w:tmpl w:val="19C86E40"/>
    <w:lvl w:ilvl="0" w:tplc="0C0A000B">
      <w:start w:val="1"/>
      <w:numFmt w:val="bullet"/>
      <w:lvlText w:val=""/>
      <w:lvlJc w:val="left"/>
      <w:pPr>
        <w:tabs>
          <w:tab w:val="num" w:pos="1571"/>
        </w:tabs>
        <w:ind w:left="1571" w:hanging="360"/>
      </w:pPr>
      <w:rPr>
        <w:rFonts w:ascii="Wingdings" w:hAnsi="Wingdings" w:hint="default"/>
      </w:rPr>
    </w:lvl>
    <w:lvl w:ilvl="1" w:tplc="0C0A0003" w:tentative="1">
      <w:start w:val="1"/>
      <w:numFmt w:val="bullet"/>
      <w:lvlText w:val="o"/>
      <w:lvlJc w:val="left"/>
      <w:pPr>
        <w:tabs>
          <w:tab w:val="num" w:pos="2291"/>
        </w:tabs>
        <w:ind w:left="2291" w:hanging="360"/>
      </w:pPr>
      <w:rPr>
        <w:rFonts w:ascii="Courier New" w:hAnsi="Courier New" w:cs="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51">
    <w:nsid w:val="423949AA"/>
    <w:multiLevelType w:val="multilevel"/>
    <w:tmpl w:val="943AE998"/>
    <w:lvl w:ilvl="0">
      <w:start w:val="1"/>
      <w:numFmt w:val="lowerLetter"/>
      <w:lvlText w:val="%1)"/>
      <w:lvlJc w:val="left"/>
      <w:pPr>
        <w:tabs>
          <w:tab w:val="num" w:pos="928"/>
        </w:tabs>
        <w:ind w:left="928" w:hanging="360"/>
      </w:pPr>
      <w:rPr>
        <w:b w:val="0"/>
      </w:rPr>
    </w:lvl>
    <w:lvl w:ilvl="1" w:tentative="1">
      <w:start w:val="1"/>
      <w:numFmt w:val="lowerLetter"/>
      <w:lvlText w:val="%2."/>
      <w:lvlJc w:val="left"/>
      <w:pPr>
        <w:ind w:left="1648" w:hanging="360"/>
      </w:p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52">
    <w:nsid w:val="429050BC"/>
    <w:multiLevelType w:val="multilevel"/>
    <w:tmpl w:val="E996DC22"/>
    <w:lvl w:ilvl="0">
      <w:start w:val="1"/>
      <w:numFmt w:val="decimal"/>
      <w:lvlText w:val="%1"/>
      <w:lvlJc w:val="left"/>
      <w:pPr>
        <w:ind w:left="420" w:hanging="420"/>
      </w:pPr>
      <w:rPr>
        <w:rFonts w:hint="default"/>
      </w:rPr>
    </w:lvl>
    <w:lvl w:ilvl="1">
      <w:start w:val="1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3">
    <w:nsid w:val="43525B5A"/>
    <w:multiLevelType w:val="hybridMultilevel"/>
    <w:tmpl w:val="989ABC92"/>
    <w:lvl w:ilvl="0" w:tplc="0C0A0005">
      <w:start w:val="1"/>
      <w:numFmt w:val="bullet"/>
      <w:lvlText w:val=""/>
      <w:lvlJc w:val="left"/>
      <w:pPr>
        <w:tabs>
          <w:tab w:val="num" w:pos="360"/>
        </w:tabs>
        <w:ind w:left="360" w:hanging="360"/>
      </w:pPr>
      <w:rPr>
        <w:rFonts w:ascii="Wingdings" w:hAnsi="Wingdings" w:hint="default"/>
      </w:rPr>
    </w:lvl>
    <w:lvl w:ilvl="1" w:tplc="0C0A0019" w:tentative="1">
      <w:start w:val="1"/>
      <w:numFmt w:val="bullet"/>
      <w:lvlText w:val="o"/>
      <w:lvlJc w:val="left"/>
      <w:pPr>
        <w:tabs>
          <w:tab w:val="num" w:pos="1080"/>
        </w:tabs>
        <w:ind w:left="1080" w:hanging="360"/>
      </w:pPr>
      <w:rPr>
        <w:rFonts w:ascii="Courier New" w:hAnsi="Courier New" w:hint="default"/>
      </w:rPr>
    </w:lvl>
    <w:lvl w:ilvl="2" w:tplc="0C0A001B" w:tentative="1">
      <w:start w:val="1"/>
      <w:numFmt w:val="bullet"/>
      <w:lvlText w:val=""/>
      <w:lvlJc w:val="left"/>
      <w:pPr>
        <w:tabs>
          <w:tab w:val="num" w:pos="1800"/>
        </w:tabs>
        <w:ind w:left="1800" w:hanging="360"/>
      </w:pPr>
      <w:rPr>
        <w:rFonts w:ascii="Wingdings" w:hAnsi="Wingdings" w:hint="default"/>
      </w:rPr>
    </w:lvl>
    <w:lvl w:ilvl="3" w:tplc="0C0A000F" w:tentative="1">
      <w:start w:val="1"/>
      <w:numFmt w:val="bullet"/>
      <w:lvlText w:val=""/>
      <w:lvlJc w:val="left"/>
      <w:pPr>
        <w:tabs>
          <w:tab w:val="num" w:pos="2520"/>
        </w:tabs>
        <w:ind w:left="2520" w:hanging="360"/>
      </w:pPr>
      <w:rPr>
        <w:rFonts w:ascii="Symbol" w:hAnsi="Symbol" w:hint="default"/>
      </w:rPr>
    </w:lvl>
    <w:lvl w:ilvl="4" w:tplc="0C0A0019" w:tentative="1">
      <w:start w:val="1"/>
      <w:numFmt w:val="bullet"/>
      <w:lvlText w:val="o"/>
      <w:lvlJc w:val="left"/>
      <w:pPr>
        <w:tabs>
          <w:tab w:val="num" w:pos="3240"/>
        </w:tabs>
        <w:ind w:left="3240" w:hanging="360"/>
      </w:pPr>
      <w:rPr>
        <w:rFonts w:ascii="Courier New" w:hAnsi="Courier New" w:hint="default"/>
      </w:rPr>
    </w:lvl>
    <w:lvl w:ilvl="5" w:tplc="0C0A001B" w:tentative="1">
      <w:start w:val="1"/>
      <w:numFmt w:val="bullet"/>
      <w:lvlText w:val=""/>
      <w:lvlJc w:val="left"/>
      <w:pPr>
        <w:tabs>
          <w:tab w:val="num" w:pos="3960"/>
        </w:tabs>
        <w:ind w:left="3960" w:hanging="360"/>
      </w:pPr>
      <w:rPr>
        <w:rFonts w:ascii="Wingdings" w:hAnsi="Wingdings" w:hint="default"/>
      </w:rPr>
    </w:lvl>
    <w:lvl w:ilvl="6" w:tplc="0C0A000F" w:tentative="1">
      <w:start w:val="1"/>
      <w:numFmt w:val="bullet"/>
      <w:lvlText w:val=""/>
      <w:lvlJc w:val="left"/>
      <w:pPr>
        <w:tabs>
          <w:tab w:val="num" w:pos="4680"/>
        </w:tabs>
        <w:ind w:left="4680" w:hanging="360"/>
      </w:pPr>
      <w:rPr>
        <w:rFonts w:ascii="Symbol" w:hAnsi="Symbol" w:hint="default"/>
      </w:rPr>
    </w:lvl>
    <w:lvl w:ilvl="7" w:tplc="0C0A0019" w:tentative="1">
      <w:start w:val="1"/>
      <w:numFmt w:val="bullet"/>
      <w:lvlText w:val="o"/>
      <w:lvlJc w:val="left"/>
      <w:pPr>
        <w:tabs>
          <w:tab w:val="num" w:pos="5400"/>
        </w:tabs>
        <w:ind w:left="5400" w:hanging="360"/>
      </w:pPr>
      <w:rPr>
        <w:rFonts w:ascii="Courier New" w:hAnsi="Courier New" w:hint="default"/>
      </w:rPr>
    </w:lvl>
    <w:lvl w:ilvl="8" w:tplc="0C0A001B" w:tentative="1">
      <w:start w:val="1"/>
      <w:numFmt w:val="bullet"/>
      <w:lvlText w:val=""/>
      <w:lvlJc w:val="left"/>
      <w:pPr>
        <w:tabs>
          <w:tab w:val="num" w:pos="6120"/>
        </w:tabs>
        <w:ind w:left="6120" w:hanging="360"/>
      </w:pPr>
      <w:rPr>
        <w:rFonts w:ascii="Wingdings" w:hAnsi="Wingdings" w:hint="default"/>
      </w:rPr>
    </w:lvl>
  </w:abstractNum>
  <w:abstractNum w:abstractNumId="54">
    <w:nsid w:val="439F7542"/>
    <w:multiLevelType w:val="hybridMultilevel"/>
    <w:tmpl w:val="10C0FC4E"/>
    <w:lvl w:ilvl="0" w:tplc="0C0A0005">
      <w:start w:val="1"/>
      <w:numFmt w:val="decimal"/>
      <w:lvlText w:val="%1)"/>
      <w:lvlJc w:val="left"/>
      <w:pPr>
        <w:tabs>
          <w:tab w:val="num" w:pos="2145"/>
        </w:tabs>
        <w:ind w:left="2145" w:hanging="360"/>
      </w:pPr>
    </w:lvl>
    <w:lvl w:ilvl="1" w:tplc="0C0A0019">
      <w:start w:val="1"/>
      <w:numFmt w:val="decimal"/>
      <w:lvlText w:val="%2."/>
      <w:lvlJc w:val="left"/>
      <w:pPr>
        <w:tabs>
          <w:tab w:val="num" w:pos="2865"/>
        </w:tabs>
        <w:ind w:left="2865" w:hanging="360"/>
      </w:pPr>
      <w:rPr>
        <w:rFonts w:hint="default"/>
      </w:rPr>
    </w:lvl>
    <w:lvl w:ilvl="2" w:tplc="0C0A001B">
      <w:start w:val="2"/>
      <w:numFmt w:val="bullet"/>
      <w:lvlText w:val="-"/>
      <w:lvlJc w:val="left"/>
      <w:pPr>
        <w:tabs>
          <w:tab w:val="num" w:pos="3765"/>
        </w:tabs>
        <w:ind w:left="3765" w:hanging="360"/>
      </w:pPr>
      <w:rPr>
        <w:rFonts w:ascii="Times New Roman" w:eastAsia="Times New Roman" w:hAnsi="Times New Roman" w:cs="Times New Roman" w:hint="default"/>
      </w:rPr>
    </w:lvl>
    <w:lvl w:ilvl="3" w:tplc="0C0A000F">
      <w:start w:val="1"/>
      <w:numFmt w:val="lowerLetter"/>
      <w:lvlText w:val="%4)"/>
      <w:lvlJc w:val="left"/>
      <w:pPr>
        <w:tabs>
          <w:tab w:val="num" w:pos="4305"/>
        </w:tabs>
        <w:ind w:left="4305" w:hanging="360"/>
      </w:pPr>
      <w:rPr>
        <w:rFonts w:hint="default"/>
      </w:rPr>
    </w:lvl>
    <w:lvl w:ilvl="4" w:tplc="0C0A0019" w:tentative="1">
      <w:start w:val="1"/>
      <w:numFmt w:val="lowerLetter"/>
      <w:lvlText w:val="%5."/>
      <w:lvlJc w:val="left"/>
      <w:pPr>
        <w:tabs>
          <w:tab w:val="num" w:pos="5025"/>
        </w:tabs>
        <w:ind w:left="5025" w:hanging="360"/>
      </w:pPr>
    </w:lvl>
    <w:lvl w:ilvl="5" w:tplc="0C0A001B" w:tentative="1">
      <w:start w:val="1"/>
      <w:numFmt w:val="lowerRoman"/>
      <w:lvlText w:val="%6."/>
      <w:lvlJc w:val="right"/>
      <w:pPr>
        <w:tabs>
          <w:tab w:val="num" w:pos="5745"/>
        </w:tabs>
        <w:ind w:left="5745" w:hanging="180"/>
      </w:pPr>
    </w:lvl>
    <w:lvl w:ilvl="6" w:tplc="0C0A000F" w:tentative="1">
      <w:start w:val="1"/>
      <w:numFmt w:val="decimal"/>
      <w:lvlText w:val="%7."/>
      <w:lvlJc w:val="left"/>
      <w:pPr>
        <w:tabs>
          <w:tab w:val="num" w:pos="6465"/>
        </w:tabs>
        <w:ind w:left="6465" w:hanging="360"/>
      </w:pPr>
    </w:lvl>
    <w:lvl w:ilvl="7" w:tplc="0C0A0019" w:tentative="1">
      <w:start w:val="1"/>
      <w:numFmt w:val="lowerLetter"/>
      <w:lvlText w:val="%8."/>
      <w:lvlJc w:val="left"/>
      <w:pPr>
        <w:tabs>
          <w:tab w:val="num" w:pos="7185"/>
        </w:tabs>
        <w:ind w:left="7185" w:hanging="360"/>
      </w:pPr>
    </w:lvl>
    <w:lvl w:ilvl="8" w:tplc="0C0A001B" w:tentative="1">
      <w:start w:val="1"/>
      <w:numFmt w:val="lowerRoman"/>
      <w:lvlText w:val="%9."/>
      <w:lvlJc w:val="right"/>
      <w:pPr>
        <w:tabs>
          <w:tab w:val="num" w:pos="7905"/>
        </w:tabs>
        <w:ind w:left="7905" w:hanging="180"/>
      </w:pPr>
    </w:lvl>
  </w:abstractNum>
  <w:abstractNum w:abstractNumId="55">
    <w:nsid w:val="4BE71BB2"/>
    <w:multiLevelType w:val="multilevel"/>
    <w:tmpl w:val="47F266A0"/>
    <w:lvl w:ilvl="0">
      <w:start w:val="1"/>
      <w:numFmt w:val="decimal"/>
      <w:lvlText w:val="%1"/>
      <w:lvlJc w:val="left"/>
      <w:pPr>
        <w:ind w:left="420" w:hanging="420"/>
      </w:pPr>
      <w:rPr>
        <w:rFonts w:hint="default"/>
      </w:rPr>
    </w:lvl>
    <w:lvl w:ilvl="1">
      <w:start w:val="1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6">
    <w:nsid w:val="4F8574FE"/>
    <w:multiLevelType w:val="multilevel"/>
    <w:tmpl w:val="21C0166E"/>
    <w:lvl w:ilvl="0">
      <w:start w:val="2"/>
      <w:numFmt w:val="decimal"/>
      <w:lvlText w:val="%1"/>
      <w:lvlJc w:val="left"/>
      <w:pPr>
        <w:tabs>
          <w:tab w:val="num" w:pos="435"/>
        </w:tabs>
        <w:ind w:left="435" w:hanging="435"/>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nsid w:val="51E86B55"/>
    <w:multiLevelType w:val="multilevel"/>
    <w:tmpl w:val="EAC8B18A"/>
    <w:lvl w:ilvl="0">
      <w:start w:val="2"/>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nsid w:val="61F12714"/>
    <w:multiLevelType w:val="hybridMultilevel"/>
    <w:tmpl w:val="EC9828B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9">
    <w:nsid w:val="62FF2380"/>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60">
    <w:nsid w:val="652459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1">
    <w:nsid w:val="68915B86"/>
    <w:multiLevelType w:val="multilevel"/>
    <w:tmpl w:val="F5F66394"/>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nsid w:val="68B54226"/>
    <w:multiLevelType w:val="multilevel"/>
    <w:tmpl w:val="FC20FB8C"/>
    <w:lvl w:ilvl="0">
      <w:start w:val="1"/>
      <w:numFmt w:val="decimal"/>
      <w:lvlText w:val="%1"/>
      <w:lvlJc w:val="left"/>
      <w:pPr>
        <w:ind w:left="420" w:hanging="420"/>
      </w:pPr>
      <w:rPr>
        <w:rFonts w:hint="default"/>
      </w:rPr>
    </w:lvl>
    <w:lvl w:ilvl="1">
      <w:start w:val="1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3">
    <w:nsid w:val="6A976034"/>
    <w:multiLevelType w:val="hybridMultilevel"/>
    <w:tmpl w:val="39CA6F46"/>
    <w:lvl w:ilvl="0" w:tplc="5DAC0EB6">
      <w:start w:val="1"/>
      <w:numFmt w:val="bullet"/>
      <w:lvlText w:val=""/>
      <w:lvlJc w:val="left"/>
      <w:pPr>
        <w:tabs>
          <w:tab w:val="num" w:pos="1429"/>
        </w:tabs>
        <w:ind w:left="1429" w:hanging="360"/>
      </w:pPr>
      <w:rPr>
        <w:rFonts w:ascii="Wingdings" w:hAnsi="Wingdings" w:hint="default"/>
        <w:color w:val="auto"/>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64">
    <w:nsid w:val="6FA843C9"/>
    <w:multiLevelType w:val="hybridMultilevel"/>
    <w:tmpl w:val="51C0B9E0"/>
    <w:lvl w:ilvl="0" w:tplc="937451A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65">
    <w:nsid w:val="6FC5190B"/>
    <w:multiLevelType w:val="hybridMultilevel"/>
    <w:tmpl w:val="79FC44BE"/>
    <w:lvl w:ilvl="0" w:tplc="FFFFFFFF">
      <w:start w:val="1"/>
      <w:numFmt w:val="bullet"/>
      <w:lvlText w:val="−"/>
      <w:lvlJc w:val="left"/>
      <w:pPr>
        <w:tabs>
          <w:tab w:val="num" w:pos="1965"/>
        </w:tabs>
        <w:ind w:left="1965" w:hanging="360"/>
      </w:pPr>
      <w:rPr>
        <w:rFonts w:ascii="Times New Roman" w:eastAsia="Times New Roman" w:hAnsi="Times New Roman" w:cs="Times New Roman" w:hint="default"/>
      </w:rPr>
    </w:lvl>
    <w:lvl w:ilvl="1" w:tplc="FFFFFFFF">
      <w:start w:val="3"/>
      <w:numFmt w:val="upperRoman"/>
      <w:lvlText w:val="%2."/>
      <w:lvlJc w:val="left"/>
      <w:pPr>
        <w:tabs>
          <w:tab w:val="num" w:pos="1800"/>
        </w:tabs>
        <w:ind w:left="1800" w:hanging="720"/>
      </w:pPr>
      <w:rPr>
        <w:rFonts w:hint="default"/>
        <w:b w:val="0"/>
      </w:rPr>
    </w:lvl>
    <w:lvl w:ilvl="2" w:tplc="FFFFFFFF">
      <w:start w:val="1"/>
      <w:numFmt w:val="decimal"/>
      <w:lvlText w:val="3.%3"/>
      <w:lvlJc w:val="left"/>
      <w:pPr>
        <w:tabs>
          <w:tab w:val="num" w:pos="2160"/>
        </w:tabs>
        <w:ind w:left="2160" w:hanging="360"/>
      </w:pPr>
      <w:rPr>
        <w:rFonts w:hint="default"/>
      </w:rPr>
    </w:lvl>
    <w:lvl w:ilvl="3" w:tplc="2174E620">
      <w:start w:val="1"/>
      <w:numFmt w:val="lowerLetter"/>
      <w:lvlText w:val="%4)"/>
      <w:lvlJc w:val="left"/>
      <w:pPr>
        <w:tabs>
          <w:tab w:val="num" w:pos="2880"/>
        </w:tabs>
        <w:ind w:left="2880" w:hanging="360"/>
      </w:pPr>
      <w:rPr>
        <w:rFonts w:hint="default"/>
      </w:rPr>
    </w:lvl>
    <w:lvl w:ilvl="4" w:tplc="F886DA70">
      <w:start w:val="1"/>
      <w:numFmt w:val="decimal"/>
      <w:lvlText w:val="%5"/>
      <w:lvlJc w:val="left"/>
      <w:pPr>
        <w:ind w:left="3600" w:hanging="360"/>
      </w:pPr>
      <w:rPr>
        <w:rFonts w:hint="default"/>
      </w:rPr>
    </w:lvl>
    <w:lvl w:ilvl="5" w:tplc="A282E8CE">
      <w:start w:val="1"/>
      <w:numFmt w:val="decimal"/>
      <w:lvlText w:val="%6."/>
      <w:lvlJc w:val="left"/>
      <w:pPr>
        <w:ind w:left="4320" w:hanging="360"/>
      </w:pPr>
      <w:rPr>
        <w:rFont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nsid w:val="74216EF1"/>
    <w:multiLevelType w:val="hybridMultilevel"/>
    <w:tmpl w:val="8200BF62"/>
    <w:lvl w:ilvl="0" w:tplc="0C0A000B">
      <w:start w:val="1"/>
      <w:numFmt w:val="bullet"/>
      <w:lvlText w:val=""/>
      <w:lvlJc w:val="left"/>
      <w:pPr>
        <w:tabs>
          <w:tab w:val="num" w:pos="1428"/>
        </w:tabs>
        <w:ind w:left="1428" w:hanging="360"/>
      </w:pPr>
      <w:rPr>
        <w:rFonts w:ascii="Wingdings" w:hAnsi="Wingdings" w:hint="default"/>
      </w:rPr>
    </w:lvl>
    <w:lvl w:ilvl="1" w:tplc="0C0A0001">
      <w:start w:val="1"/>
      <w:numFmt w:val="bullet"/>
      <w:lvlText w:val=""/>
      <w:lvlJc w:val="left"/>
      <w:pPr>
        <w:tabs>
          <w:tab w:val="num" w:pos="2148"/>
        </w:tabs>
        <w:ind w:left="2148" w:hanging="360"/>
      </w:pPr>
      <w:rPr>
        <w:rFonts w:ascii="Symbol" w:hAnsi="Symbol"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67">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68">
    <w:nsid w:val="7CBE46AB"/>
    <w:multiLevelType w:val="multilevel"/>
    <w:tmpl w:val="82DE230E"/>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9">
    <w:nsid w:val="7D7F44D0"/>
    <w:multiLevelType w:val="hybridMultilevel"/>
    <w:tmpl w:val="5A6C6DFA"/>
    <w:lvl w:ilvl="0" w:tplc="A252A650">
      <w:start w:val="1"/>
      <w:numFmt w:val="lowerLetter"/>
      <w:lvlText w:val="%1)"/>
      <w:lvlJc w:val="left"/>
      <w:pPr>
        <w:ind w:left="1069" w:hanging="360"/>
      </w:pPr>
      <w:rPr>
        <w:rFonts w:hint="default"/>
        <w:b w:val="0"/>
        <w:i w:val="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num w:numId="1">
    <w:abstractNumId w:val="0"/>
  </w:num>
  <w:num w:numId="2">
    <w:abstractNumId w:val="32"/>
  </w:num>
  <w:num w:numId="3">
    <w:abstractNumId w:val="51"/>
  </w:num>
  <w:num w:numId="4">
    <w:abstractNumId w:val="40"/>
  </w:num>
  <w:num w:numId="5">
    <w:abstractNumId w:val="63"/>
  </w:num>
  <w:num w:numId="6">
    <w:abstractNumId w:val="53"/>
  </w:num>
  <w:num w:numId="7">
    <w:abstractNumId w:val="67"/>
  </w:num>
  <w:num w:numId="8">
    <w:abstractNumId w:val="66"/>
  </w:num>
  <w:num w:numId="9">
    <w:abstractNumId w:val="65"/>
  </w:num>
  <w:num w:numId="10">
    <w:abstractNumId w:val="35"/>
  </w:num>
  <w:num w:numId="11">
    <w:abstractNumId w:val="31"/>
  </w:num>
  <w:num w:numId="12">
    <w:abstractNumId w:val="69"/>
  </w:num>
  <w:num w:numId="13">
    <w:abstractNumId w:val="59"/>
  </w:num>
  <w:num w:numId="14">
    <w:abstractNumId w:val="50"/>
  </w:num>
  <w:num w:numId="15">
    <w:abstractNumId w:val="46"/>
  </w:num>
  <w:num w:numId="16">
    <w:abstractNumId w:val="42"/>
  </w:num>
  <w:num w:numId="17">
    <w:abstractNumId w:val="34"/>
  </w:num>
  <w:num w:numId="18">
    <w:abstractNumId w:val="37"/>
  </w:num>
  <w:num w:numId="19">
    <w:abstractNumId w:val="45"/>
  </w:num>
  <w:num w:numId="20">
    <w:abstractNumId w:val="44"/>
  </w:num>
  <w:num w:numId="21">
    <w:abstractNumId w:val="47"/>
  </w:num>
  <w:num w:numId="22">
    <w:abstractNumId w:val="41"/>
  </w:num>
  <w:num w:numId="23">
    <w:abstractNumId w:val="64"/>
  </w:num>
  <w:num w:numId="24">
    <w:abstractNumId w:val="52"/>
  </w:num>
  <w:num w:numId="25">
    <w:abstractNumId w:val="62"/>
  </w:num>
  <w:num w:numId="26">
    <w:abstractNumId w:val="55"/>
  </w:num>
  <w:num w:numId="27">
    <w:abstractNumId w:val="43"/>
  </w:num>
  <w:num w:numId="28">
    <w:abstractNumId w:val="33"/>
  </w:num>
  <w:num w:numId="29">
    <w:abstractNumId w:val="39"/>
  </w:num>
  <w:num w:numId="30">
    <w:abstractNumId w:val="49"/>
  </w:num>
  <w:num w:numId="31">
    <w:abstractNumId w:val="36"/>
  </w:num>
  <w:num w:numId="32">
    <w:abstractNumId w:val="57"/>
  </w:num>
  <w:num w:numId="33">
    <w:abstractNumId w:val="56"/>
  </w:num>
  <w:num w:numId="3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58"/>
  </w:num>
  <w:num w:numId="37">
    <w:abstractNumId w:val="38"/>
  </w:num>
  <w:num w:numId="38">
    <w:abstractNumId w:val="61"/>
  </w:num>
  <w:num w:numId="39">
    <w:abstractNumId w:val="60"/>
  </w:num>
  <w:num w:numId="40">
    <w:abstractNumId w:val="54"/>
  </w:num>
  <w:num w:numId="41">
    <w:abstractNumId w:val="6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Type w:val="letter"/>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8" fill="f" fillcolor="#0c9" stroke="f">
      <v:fill color="#0c9" on="f"/>
      <v:stroke on="f"/>
    </o:shapedefaults>
  </w:hdrShapeDefaults>
  <w:footnotePr>
    <w:footnote w:id="-1"/>
    <w:footnote w:id="0"/>
  </w:footnotePr>
  <w:endnotePr>
    <w:endnote w:id="-1"/>
    <w:endnote w:id="0"/>
  </w:endnotePr>
  <w:compat/>
  <w:rsids>
    <w:rsidRoot w:val="008A0980"/>
    <w:rsid w:val="000010A6"/>
    <w:rsid w:val="00001405"/>
    <w:rsid w:val="00002489"/>
    <w:rsid w:val="00003137"/>
    <w:rsid w:val="00003617"/>
    <w:rsid w:val="00003660"/>
    <w:rsid w:val="00010B74"/>
    <w:rsid w:val="00011503"/>
    <w:rsid w:val="0001272B"/>
    <w:rsid w:val="00012936"/>
    <w:rsid w:val="00014668"/>
    <w:rsid w:val="000157E6"/>
    <w:rsid w:val="000164B7"/>
    <w:rsid w:val="0001666B"/>
    <w:rsid w:val="00016734"/>
    <w:rsid w:val="00016DE5"/>
    <w:rsid w:val="0001780A"/>
    <w:rsid w:val="000201E8"/>
    <w:rsid w:val="0002026A"/>
    <w:rsid w:val="00022033"/>
    <w:rsid w:val="000227B7"/>
    <w:rsid w:val="00022E55"/>
    <w:rsid w:val="000236EF"/>
    <w:rsid w:val="00023C30"/>
    <w:rsid w:val="000259EF"/>
    <w:rsid w:val="00025FD7"/>
    <w:rsid w:val="00026F80"/>
    <w:rsid w:val="00027488"/>
    <w:rsid w:val="00031260"/>
    <w:rsid w:val="000316F6"/>
    <w:rsid w:val="00032901"/>
    <w:rsid w:val="00032F99"/>
    <w:rsid w:val="000345BB"/>
    <w:rsid w:val="00034F89"/>
    <w:rsid w:val="000356BD"/>
    <w:rsid w:val="00035D0F"/>
    <w:rsid w:val="000369C4"/>
    <w:rsid w:val="000369C8"/>
    <w:rsid w:val="0003701E"/>
    <w:rsid w:val="00037FC7"/>
    <w:rsid w:val="000401B9"/>
    <w:rsid w:val="00041765"/>
    <w:rsid w:val="0004188F"/>
    <w:rsid w:val="00044921"/>
    <w:rsid w:val="0004559E"/>
    <w:rsid w:val="00046162"/>
    <w:rsid w:val="000461A0"/>
    <w:rsid w:val="00046ED5"/>
    <w:rsid w:val="000472A8"/>
    <w:rsid w:val="000479D9"/>
    <w:rsid w:val="00047EB9"/>
    <w:rsid w:val="000505A4"/>
    <w:rsid w:val="0005155B"/>
    <w:rsid w:val="000520BD"/>
    <w:rsid w:val="0005259E"/>
    <w:rsid w:val="000539A4"/>
    <w:rsid w:val="00054364"/>
    <w:rsid w:val="00054551"/>
    <w:rsid w:val="000549FB"/>
    <w:rsid w:val="000560E7"/>
    <w:rsid w:val="000614F8"/>
    <w:rsid w:val="00061DA8"/>
    <w:rsid w:val="000621D4"/>
    <w:rsid w:val="000636FA"/>
    <w:rsid w:val="0006500D"/>
    <w:rsid w:val="00066CA2"/>
    <w:rsid w:val="00066D41"/>
    <w:rsid w:val="00070166"/>
    <w:rsid w:val="00070605"/>
    <w:rsid w:val="00070BED"/>
    <w:rsid w:val="00071F10"/>
    <w:rsid w:val="000737D8"/>
    <w:rsid w:val="0007566B"/>
    <w:rsid w:val="00075A9B"/>
    <w:rsid w:val="00077DE4"/>
    <w:rsid w:val="00081362"/>
    <w:rsid w:val="00084A53"/>
    <w:rsid w:val="00086A58"/>
    <w:rsid w:val="00090439"/>
    <w:rsid w:val="0009093D"/>
    <w:rsid w:val="00091AE4"/>
    <w:rsid w:val="00093E7F"/>
    <w:rsid w:val="00093EF3"/>
    <w:rsid w:val="00094610"/>
    <w:rsid w:val="000960EB"/>
    <w:rsid w:val="00096A15"/>
    <w:rsid w:val="00096EB3"/>
    <w:rsid w:val="00097E63"/>
    <w:rsid w:val="000A0A60"/>
    <w:rsid w:val="000A1040"/>
    <w:rsid w:val="000A1506"/>
    <w:rsid w:val="000A16D9"/>
    <w:rsid w:val="000A2524"/>
    <w:rsid w:val="000A2567"/>
    <w:rsid w:val="000A3526"/>
    <w:rsid w:val="000A4100"/>
    <w:rsid w:val="000A4B1D"/>
    <w:rsid w:val="000A4B48"/>
    <w:rsid w:val="000A6A47"/>
    <w:rsid w:val="000A6F9B"/>
    <w:rsid w:val="000A7C15"/>
    <w:rsid w:val="000B5939"/>
    <w:rsid w:val="000B6546"/>
    <w:rsid w:val="000C16B4"/>
    <w:rsid w:val="000C1D88"/>
    <w:rsid w:val="000C2212"/>
    <w:rsid w:val="000C52B2"/>
    <w:rsid w:val="000C5F9D"/>
    <w:rsid w:val="000C691D"/>
    <w:rsid w:val="000C6C40"/>
    <w:rsid w:val="000C6EB0"/>
    <w:rsid w:val="000C7B73"/>
    <w:rsid w:val="000D1B16"/>
    <w:rsid w:val="000D2BBD"/>
    <w:rsid w:val="000D32E0"/>
    <w:rsid w:val="000D3378"/>
    <w:rsid w:val="000D360B"/>
    <w:rsid w:val="000D3795"/>
    <w:rsid w:val="000D3FC1"/>
    <w:rsid w:val="000D46C2"/>
    <w:rsid w:val="000D4A73"/>
    <w:rsid w:val="000D5BCA"/>
    <w:rsid w:val="000D5BF6"/>
    <w:rsid w:val="000D62CF"/>
    <w:rsid w:val="000E138A"/>
    <w:rsid w:val="000E1532"/>
    <w:rsid w:val="000E19FE"/>
    <w:rsid w:val="000E1D46"/>
    <w:rsid w:val="000E2CE3"/>
    <w:rsid w:val="000E4836"/>
    <w:rsid w:val="000E532D"/>
    <w:rsid w:val="000E62AF"/>
    <w:rsid w:val="000F200C"/>
    <w:rsid w:val="000F3839"/>
    <w:rsid w:val="000F4298"/>
    <w:rsid w:val="000F56A6"/>
    <w:rsid w:val="000F61AD"/>
    <w:rsid w:val="001017F8"/>
    <w:rsid w:val="00102449"/>
    <w:rsid w:val="00103D35"/>
    <w:rsid w:val="001040FF"/>
    <w:rsid w:val="001045F2"/>
    <w:rsid w:val="00105621"/>
    <w:rsid w:val="001067E3"/>
    <w:rsid w:val="00106C26"/>
    <w:rsid w:val="001075E6"/>
    <w:rsid w:val="00107788"/>
    <w:rsid w:val="00107E2B"/>
    <w:rsid w:val="00113176"/>
    <w:rsid w:val="00113345"/>
    <w:rsid w:val="001142EA"/>
    <w:rsid w:val="001146AC"/>
    <w:rsid w:val="001160EA"/>
    <w:rsid w:val="00116FA4"/>
    <w:rsid w:val="00117401"/>
    <w:rsid w:val="00117A89"/>
    <w:rsid w:val="00123B9C"/>
    <w:rsid w:val="00125168"/>
    <w:rsid w:val="00126162"/>
    <w:rsid w:val="00127887"/>
    <w:rsid w:val="00130254"/>
    <w:rsid w:val="00132861"/>
    <w:rsid w:val="00133855"/>
    <w:rsid w:val="001349DF"/>
    <w:rsid w:val="001359C0"/>
    <w:rsid w:val="00135B45"/>
    <w:rsid w:val="001411BC"/>
    <w:rsid w:val="001412C1"/>
    <w:rsid w:val="001419B8"/>
    <w:rsid w:val="00142A05"/>
    <w:rsid w:val="0014366E"/>
    <w:rsid w:val="00146AF1"/>
    <w:rsid w:val="0014764B"/>
    <w:rsid w:val="0014784B"/>
    <w:rsid w:val="0015085F"/>
    <w:rsid w:val="00150B79"/>
    <w:rsid w:val="00151E44"/>
    <w:rsid w:val="0015275B"/>
    <w:rsid w:val="0015353A"/>
    <w:rsid w:val="00153DDE"/>
    <w:rsid w:val="00153F6B"/>
    <w:rsid w:val="00154D84"/>
    <w:rsid w:val="0015695C"/>
    <w:rsid w:val="00156B33"/>
    <w:rsid w:val="0016069F"/>
    <w:rsid w:val="00162A08"/>
    <w:rsid w:val="001631BB"/>
    <w:rsid w:val="001633A5"/>
    <w:rsid w:val="00163A1A"/>
    <w:rsid w:val="0016483D"/>
    <w:rsid w:val="00164EDD"/>
    <w:rsid w:val="00164FAE"/>
    <w:rsid w:val="001654CA"/>
    <w:rsid w:val="00166BA9"/>
    <w:rsid w:val="00170C66"/>
    <w:rsid w:val="001714D5"/>
    <w:rsid w:val="00172599"/>
    <w:rsid w:val="0017276A"/>
    <w:rsid w:val="001807B9"/>
    <w:rsid w:val="00180C70"/>
    <w:rsid w:val="00181122"/>
    <w:rsid w:val="00181B8A"/>
    <w:rsid w:val="0018233B"/>
    <w:rsid w:val="00182402"/>
    <w:rsid w:val="00184F03"/>
    <w:rsid w:val="00185860"/>
    <w:rsid w:val="00185BB8"/>
    <w:rsid w:val="001861EA"/>
    <w:rsid w:val="00187DB7"/>
    <w:rsid w:val="00190063"/>
    <w:rsid w:val="00191B9A"/>
    <w:rsid w:val="00193E8C"/>
    <w:rsid w:val="00194643"/>
    <w:rsid w:val="001955C5"/>
    <w:rsid w:val="0019565E"/>
    <w:rsid w:val="001959EB"/>
    <w:rsid w:val="00195F24"/>
    <w:rsid w:val="00196E36"/>
    <w:rsid w:val="00197635"/>
    <w:rsid w:val="001A0349"/>
    <w:rsid w:val="001A065C"/>
    <w:rsid w:val="001A097F"/>
    <w:rsid w:val="001A1020"/>
    <w:rsid w:val="001A1360"/>
    <w:rsid w:val="001A1D68"/>
    <w:rsid w:val="001A2310"/>
    <w:rsid w:val="001A23DF"/>
    <w:rsid w:val="001A3CA1"/>
    <w:rsid w:val="001A491B"/>
    <w:rsid w:val="001A5497"/>
    <w:rsid w:val="001A7197"/>
    <w:rsid w:val="001B0723"/>
    <w:rsid w:val="001B0730"/>
    <w:rsid w:val="001B2475"/>
    <w:rsid w:val="001B2F6D"/>
    <w:rsid w:val="001B38C5"/>
    <w:rsid w:val="001B3ABA"/>
    <w:rsid w:val="001B4467"/>
    <w:rsid w:val="001B5A25"/>
    <w:rsid w:val="001B6E18"/>
    <w:rsid w:val="001C1BE9"/>
    <w:rsid w:val="001C2860"/>
    <w:rsid w:val="001C2932"/>
    <w:rsid w:val="001C5052"/>
    <w:rsid w:val="001C51D6"/>
    <w:rsid w:val="001C5B3B"/>
    <w:rsid w:val="001C6471"/>
    <w:rsid w:val="001C7701"/>
    <w:rsid w:val="001C7F4D"/>
    <w:rsid w:val="001D1D33"/>
    <w:rsid w:val="001D1E11"/>
    <w:rsid w:val="001D1FDC"/>
    <w:rsid w:val="001D44BE"/>
    <w:rsid w:val="001D7EE6"/>
    <w:rsid w:val="001E02DD"/>
    <w:rsid w:val="001E033A"/>
    <w:rsid w:val="001E04CF"/>
    <w:rsid w:val="001E06DF"/>
    <w:rsid w:val="001E0D31"/>
    <w:rsid w:val="001E3A09"/>
    <w:rsid w:val="001E3EB9"/>
    <w:rsid w:val="001E42D1"/>
    <w:rsid w:val="001E67AB"/>
    <w:rsid w:val="001E75A0"/>
    <w:rsid w:val="001E7D02"/>
    <w:rsid w:val="001F005C"/>
    <w:rsid w:val="001F0150"/>
    <w:rsid w:val="001F09BB"/>
    <w:rsid w:val="001F0CCF"/>
    <w:rsid w:val="001F1603"/>
    <w:rsid w:val="001F2FC2"/>
    <w:rsid w:val="001F4532"/>
    <w:rsid w:val="0020207D"/>
    <w:rsid w:val="00205753"/>
    <w:rsid w:val="00207905"/>
    <w:rsid w:val="00210557"/>
    <w:rsid w:val="00211282"/>
    <w:rsid w:val="00212C80"/>
    <w:rsid w:val="00214EB5"/>
    <w:rsid w:val="00216CBA"/>
    <w:rsid w:val="002216FC"/>
    <w:rsid w:val="00221F2D"/>
    <w:rsid w:val="002239B4"/>
    <w:rsid w:val="002239E1"/>
    <w:rsid w:val="00223B27"/>
    <w:rsid w:val="002250D9"/>
    <w:rsid w:val="00225797"/>
    <w:rsid w:val="002266D9"/>
    <w:rsid w:val="00226726"/>
    <w:rsid w:val="00226E5E"/>
    <w:rsid w:val="00227687"/>
    <w:rsid w:val="00227DAE"/>
    <w:rsid w:val="00231E29"/>
    <w:rsid w:val="00232C85"/>
    <w:rsid w:val="0023321F"/>
    <w:rsid w:val="0023357A"/>
    <w:rsid w:val="00233F1C"/>
    <w:rsid w:val="002344F2"/>
    <w:rsid w:val="00235109"/>
    <w:rsid w:val="002355AE"/>
    <w:rsid w:val="002404EB"/>
    <w:rsid w:val="00240687"/>
    <w:rsid w:val="00240C76"/>
    <w:rsid w:val="00241804"/>
    <w:rsid w:val="002425C7"/>
    <w:rsid w:val="00243E3A"/>
    <w:rsid w:val="00246386"/>
    <w:rsid w:val="00247AE4"/>
    <w:rsid w:val="00247F1E"/>
    <w:rsid w:val="00250099"/>
    <w:rsid w:val="00250ADB"/>
    <w:rsid w:val="00251C47"/>
    <w:rsid w:val="00252009"/>
    <w:rsid w:val="002521A3"/>
    <w:rsid w:val="00253515"/>
    <w:rsid w:val="00253F11"/>
    <w:rsid w:val="00253F37"/>
    <w:rsid w:val="002542CA"/>
    <w:rsid w:val="00255B34"/>
    <w:rsid w:val="00255CCC"/>
    <w:rsid w:val="0025623B"/>
    <w:rsid w:val="0025675D"/>
    <w:rsid w:val="00256D52"/>
    <w:rsid w:val="002605A7"/>
    <w:rsid w:val="00260E19"/>
    <w:rsid w:val="00261427"/>
    <w:rsid w:val="00261B7A"/>
    <w:rsid w:val="00264D95"/>
    <w:rsid w:val="00264E61"/>
    <w:rsid w:val="002665C3"/>
    <w:rsid w:val="00266B22"/>
    <w:rsid w:val="00271E87"/>
    <w:rsid w:val="00272948"/>
    <w:rsid w:val="00274B9A"/>
    <w:rsid w:val="002765B2"/>
    <w:rsid w:val="00276C52"/>
    <w:rsid w:val="00277CCE"/>
    <w:rsid w:val="002808FD"/>
    <w:rsid w:val="00281671"/>
    <w:rsid w:val="002818B1"/>
    <w:rsid w:val="00282033"/>
    <w:rsid w:val="0028216D"/>
    <w:rsid w:val="0028263F"/>
    <w:rsid w:val="00282D7D"/>
    <w:rsid w:val="002863EE"/>
    <w:rsid w:val="00290A23"/>
    <w:rsid w:val="00290E29"/>
    <w:rsid w:val="00291173"/>
    <w:rsid w:val="0029125F"/>
    <w:rsid w:val="002915EF"/>
    <w:rsid w:val="002916C1"/>
    <w:rsid w:val="00291AD7"/>
    <w:rsid w:val="00291C3A"/>
    <w:rsid w:val="00292C1D"/>
    <w:rsid w:val="00295F93"/>
    <w:rsid w:val="002A12ED"/>
    <w:rsid w:val="002A1324"/>
    <w:rsid w:val="002A2A90"/>
    <w:rsid w:val="002A2C1C"/>
    <w:rsid w:val="002A3299"/>
    <w:rsid w:val="002A46C7"/>
    <w:rsid w:val="002A4787"/>
    <w:rsid w:val="002A5377"/>
    <w:rsid w:val="002A55F8"/>
    <w:rsid w:val="002A5715"/>
    <w:rsid w:val="002A7722"/>
    <w:rsid w:val="002B00B4"/>
    <w:rsid w:val="002B07CF"/>
    <w:rsid w:val="002B0CB5"/>
    <w:rsid w:val="002B3D7A"/>
    <w:rsid w:val="002B407F"/>
    <w:rsid w:val="002B56EE"/>
    <w:rsid w:val="002B6176"/>
    <w:rsid w:val="002B70EE"/>
    <w:rsid w:val="002C02C7"/>
    <w:rsid w:val="002C08F8"/>
    <w:rsid w:val="002C1F7F"/>
    <w:rsid w:val="002C1FBE"/>
    <w:rsid w:val="002C3AD9"/>
    <w:rsid w:val="002C4967"/>
    <w:rsid w:val="002C71AF"/>
    <w:rsid w:val="002D06FB"/>
    <w:rsid w:val="002D1037"/>
    <w:rsid w:val="002D147A"/>
    <w:rsid w:val="002D1904"/>
    <w:rsid w:val="002D1DEB"/>
    <w:rsid w:val="002D1F9D"/>
    <w:rsid w:val="002D3158"/>
    <w:rsid w:val="002D7C8E"/>
    <w:rsid w:val="002E015A"/>
    <w:rsid w:val="002E0E16"/>
    <w:rsid w:val="002E188B"/>
    <w:rsid w:val="002E21EA"/>
    <w:rsid w:val="002E5ADB"/>
    <w:rsid w:val="002E609F"/>
    <w:rsid w:val="002F1582"/>
    <w:rsid w:val="002F21BC"/>
    <w:rsid w:val="002F25A8"/>
    <w:rsid w:val="002F304D"/>
    <w:rsid w:val="002F334A"/>
    <w:rsid w:val="002F3EF4"/>
    <w:rsid w:val="002F4229"/>
    <w:rsid w:val="002F44D2"/>
    <w:rsid w:val="002F49A6"/>
    <w:rsid w:val="002F5D54"/>
    <w:rsid w:val="002F6594"/>
    <w:rsid w:val="002F6B11"/>
    <w:rsid w:val="002F6D59"/>
    <w:rsid w:val="002F6FB9"/>
    <w:rsid w:val="002F775B"/>
    <w:rsid w:val="00301162"/>
    <w:rsid w:val="003024AB"/>
    <w:rsid w:val="0031085D"/>
    <w:rsid w:val="00311961"/>
    <w:rsid w:val="00311D09"/>
    <w:rsid w:val="003143D3"/>
    <w:rsid w:val="003147AD"/>
    <w:rsid w:val="00315D29"/>
    <w:rsid w:val="00316974"/>
    <w:rsid w:val="003200FA"/>
    <w:rsid w:val="00321124"/>
    <w:rsid w:val="00323477"/>
    <w:rsid w:val="00325175"/>
    <w:rsid w:val="00325484"/>
    <w:rsid w:val="00331EDA"/>
    <w:rsid w:val="00335386"/>
    <w:rsid w:val="003359D4"/>
    <w:rsid w:val="003448DB"/>
    <w:rsid w:val="00344BB8"/>
    <w:rsid w:val="00344EAD"/>
    <w:rsid w:val="003503AA"/>
    <w:rsid w:val="00350D75"/>
    <w:rsid w:val="00353D76"/>
    <w:rsid w:val="00354218"/>
    <w:rsid w:val="00354416"/>
    <w:rsid w:val="00354D54"/>
    <w:rsid w:val="00354D9E"/>
    <w:rsid w:val="00354E69"/>
    <w:rsid w:val="003555DC"/>
    <w:rsid w:val="00355771"/>
    <w:rsid w:val="00355CE9"/>
    <w:rsid w:val="003573A5"/>
    <w:rsid w:val="00357FD1"/>
    <w:rsid w:val="003604DB"/>
    <w:rsid w:val="0036103E"/>
    <w:rsid w:val="00361EEA"/>
    <w:rsid w:val="003625E0"/>
    <w:rsid w:val="00362884"/>
    <w:rsid w:val="00362DFF"/>
    <w:rsid w:val="003631F9"/>
    <w:rsid w:val="00363914"/>
    <w:rsid w:val="00365CA8"/>
    <w:rsid w:val="00367754"/>
    <w:rsid w:val="00367E1B"/>
    <w:rsid w:val="0037065E"/>
    <w:rsid w:val="00371272"/>
    <w:rsid w:val="00371F6D"/>
    <w:rsid w:val="00374985"/>
    <w:rsid w:val="00374F0D"/>
    <w:rsid w:val="00375F5B"/>
    <w:rsid w:val="00376969"/>
    <w:rsid w:val="00380CF7"/>
    <w:rsid w:val="0038112C"/>
    <w:rsid w:val="00381D21"/>
    <w:rsid w:val="0038275D"/>
    <w:rsid w:val="003835E9"/>
    <w:rsid w:val="00383680"/>
    <w:rsid w:val="00387A6E"/>
    <w:rsid w:val="00390396"/>
    <w:rsid w:val="0039096D"/>
    <w:rsid w:val="00390DB7"/>
    <w:rsid w:val="0039128E"/>
    <w:rsid w:val="003918CA"/>
    <w:rsid w:val="00392275"/>
    <w:rsid w:val="003926D7"/>
    <w:rsid w:val="003929D8"/>
    <w:rsid w:val="00395019"/>
    <w:rsid w:val="003957F4"/>
    <w:rsid w:val="003A4C9D"/>
    <w:rsid w:val="003A5CAA"/>
    <w:rsid w:val="003A6526"/>
    <w:rsid w:val="003A7A59"/>
    <w:rsid w:val="003A7DFA"/>
    <w:rsid w:val="003B0573"/>
    <w:rsid w:val="003B11AF"/>
    <w:rsid w:val="003B1A83"/>
    <w:rsid w:val="003B1D13"/>
    <w:rsid w:val="003B56D0"/>
    <w:rsid w:val="003B5C95"/>
    <w:rsid w:val="003B66DE"/>
    <w:rsid w:val="003C1485"/>
    <w:rsid w:val="003C181A"/>
    <w:rsid w:val="003C53D6"/>
    <w:rsid w:val="003C6879"/>
    <w:rsid w:val="003D1942"/>
    <w:rsid w:val="003D1E39"/>
    <w:rsid w:val="003D31AF"/>
    <w:rsid w:val="003D396D"/>
    <w:rsid w:val="003D41ED"/>
    <w:rsid w:val="003D4706"/>
    <w:rsid w:val="003D5192"/>
    <w:rsid w:val="003D6C53"/>
    <w:rsid w:val="003D772C"/>
    <w:rsid w:val="003E0F71"/>
    <w:rsid w:val="003E1FDA"/>
    <w:rsid w:val="003E20FE"/>
    <w:rsid w:val="003E21A4"/>
    <w:rsid w:val="003E227D"/>
    <w:rsid w:val="003E2301"/>
    <w:rsid w:val="003E2CDE"/>
    <w:rsid w:val="003E31EC"/>
    <w:rsid w:val="003E4E6C"/>
    <w:rsid w:val="003E68C4"/>
    <w:rsid w:val="003F0199"/>
    <w:rsid w:val="003F09D6"/>
    <w:rsid w:val="003F0C5A"/>
    <w:rsid w:val="003F1780"/>
    <w:rsid w:val="003F1839"/>
    <w:rsid w:val="003F27FF"/>
    <w:rsid w:val="003F2E3C"/>
    <w:rsid w:val="003F436B"/>
    <w:rsid w:val="003F7B44"/>
    <w:rsid w:val="0040277A"/>
    <w:rsid w:val="00403156"/>
    <w:rsid w:val="00403667"/>
    <w:rsid w:val="004040F9"/>
    <w:rsid w:val="00404357"/>
    <w:rsid w:val="00405C48"/>
    <w:rsid w:val="00406C5D"/>
    <w:rsid w:val="00410AE9"/>
    <w:rsid w:val="00412DD0"/>
    <w:rsid w:val="00413666"/>
    <w:rsid w:val="00413A19"/>
    <w:rsid w:val="00415660"/>
    <w:rsid w:val="004161E1"/>
    <w:rsid w:val="0041650B"/>
    <w:rsid w:val="0041667A"/>
    <w:rsid w:val="00420B26"/>
    <w:rsid w:val="00423D47"/>
    <w:rsid w:val="00423E62"/>
    <w:rsid w:val="00425A98"/>
    <w:rsid w:val="00426B14"/>
    <w:rsid w:val="00427A3A"/>
    <w:rsid w:val="0043168F"/>
    <w:rsid w:val="00431CC9"/>
    <w:rsid w:val="00432112"/>
    <w:rsid w:val="00433DD7"/>
    <w:rsid w:val="004344FA"/>
    <w:rsid w:val="00434608"/>
    <w:rsid w:val="004357D1"/>
    <w:rsid w:val="00435F6D"/>
    <w:rsid w:val="00435FC8"/>
    <w:rsid w:val="00436514"/>
    <w:rsid w:val="004366AA"/>
    <w:rsid w:val="0043670F"/>
    <w:rsid w:val="00440912"/>
    <w:rsid w:val="004422AA"/>
    <w:rsid w:val="00442947"/>
    <w:rsid w:val="0044316C"/>
    <w:rsid w:val="00444477"/>
    <w:rsid w:val="00444DAC"/>
    <w:rsid w:val="00444FAA"/>
    <w:rsid w:val="00445134"/>
    <w:rsid w:val="00445256"/>
    <w:rsid w:val="004456C2"/>
    <w:rsid w:val="004458C7"/>
    <w:rsid w:val="0045058D"/>
    <w:rsid w:val="00451815"/>
    <w:rsid w:val="00457C13"/>
    <w:rsid w:val="004600CD"/>
    <w:rsid w:val="00461458"/>
    <w:rsid w:val="00462B0D"/>
    <w:rsid w:val="00463DAB"/>
    <w:rsid w:val="00465796"/>
    <w:rsid w:val="00465E50"/>
    <w:rsid w:val="004664F6"/>
    <w:rsid w:val="00466D44"/>
    <w:rsid w:val="00467660"/>
    <w:rsid w:val="004700C6"/>
    <w:rsid w:val="00470367"/>
    <w:rsid w:val="00470596"/>
    <w:rsid w:val="004706DF"/>
    <w:rsid w:val="00470D64"/>
    <w:rsid w:val="00471514"/>
    <w:rsid w:val="00472B12"/>
    <w:rsid w:val="004751D2"/>
    <w:rsid w:val="004754B3"/>
    <w:rsid w:val="004759FE"/>
    <w:rsid w:val="00475F0C"/>
    <w:rsid w:val="00476F14"/>
    <w:rsid w:val="004777C9"/>
    <w:rsid w:val="00477DB4"/>
    <w:rsid w:val="004804A7"/>
    <w:rsid w:val="004836A1"/>
    <w:rsid w:val="00485A51"/>
    <w:rsid w:val="00486CFB"/>
    <w:rsid w:val="00487FF7"/>
    <w:rsid w:val="0049182F"/>
    <w:rsid w:val="004918E2"/>
    <w:rsid w:val="0049221F"/>
    <w:rsid w:val="00492B52"/>
    <w:rsid w:val="00492C03"/>
    <w:rsid w:val="00493BA5"/>
    <w:rsid w:val="004944BE"/>
    <w:rsid w:val="00496323"/>
    <w:rsid w:val="00496596"/>
    <w:rsid w:val="00496A12"/>
    <w:rsid w:val="004A120F"/>
    <w:rsid w:val="004A1532"/>
    <w:rsid w:val="004A3667"/>
    <w:rsid w:val="004A416E"/>
    <w:rsid w:val="004A44BF"/>
    <w:rsid w:val="004A5AF9"/>
    <w:rsid w:val="004A5D48"/>
    <w:rsid w:val="004A5DFD"/>
    <w:rsid w:val="004A7928"/>
    <w:rsid w:val="004A7BBA"/>
    <w:rsid w:val="004A7F32"/>
    <w:rsid w:val="004B1791"/>
    <w:rsid w:val="004B3954"/>
    <w:rsid w:val="004B3B73"/>
    <w:rsid w:val="004B574E"/>
    <w:rsid w:val="004B67A6"/>
    <w:rsid w:val="004B67BF"/>
    <w:rsid w:val="004C0677"/>
    <w:rsid w:val="004C102F"/>
    <w:rsid w:val="004C2816"/>
    <w:rsid w:val="004C3F42"/>
    <w:rsid w:val="004C5E00"/>
    <w:rsid w:val="004C6079"/>
    <w:rsid w:val="004C621A"/>
    <w:rsid w:val="004C7D5C"/>
    <w:rsid w:val="004D2369"/>
    <w:rsid w:val="004D2C23"/>
    <w:rsid w:val="004D54D4"/>
    <w:rsid w:val="004D6DD1"/>
    <w:rsid w:val="004D6E8D"/>
    <w:rsid w:val="004D746E"/>
    <w:rsid w:val="004E14A8"/>
    <w:rsid w:val="004E286B"/>
    <w:rsid w:val="004E32D5"/>
    <w:rsid w:val="004E3823"/>
    <w:rsid w:val="004E3B8F"/>
    <w:rsid w:val="004E4D96"/>
    <w:rsid w:val="004E4EC9"/>
    <w:rsid w:val="004E5A2B"/>
    <w:rsid w:val="004F01DE"/>
    <w:rsid w:val="004F03E0"/>
    <w:rsid w:val="004F3C1B"/>
    <w:rsid w:val="004F4B03"/>
    <w:rsid w:val="004F79A7"/>
    <w:rsid w:val="00500234"/>
    <w:rsid w:val="00500EC8"/>
    <w:rsid w:val="005012AD"/>
    <w:rsid w:val="005019FF"/>
    <w:rsid w:val="005020D4"/>
    <w:rsid w:val="00504058"/>
    <w:rsid w:val="0050429A"/>
    <w:rsid w:val="00505D5E"/>
    <w:rsid w:val="005069F6"/>
    <w:rsid w:val="00507AB8"/>
    <w:rsid w:val="00507F92"/>
    <w:rsid w:val="00510972"/>
    <w:rsid w:val="00510DE2"/>
    <w:rsid w:val="005111FF"/>
    <w:rsid w:val="005113F2"/>
    <w:rsid w:val="005121DB"/>
    <w:rsid w:val="00512F54"/>
    <w:rsid w:val="0051374E"/>
    <w:rsid w:val="0051639C"/>
    <w:rsid w:val="00520F03"/>
    <w:rsid w:val="005224D1"/>
    <w:rsid w:val="00522705"/>
    <w:rsid w:val="00524F7D"/>
    <w:rsid w:val="005254FF"/>
    <w:rsid w:val="00525892"/>
    <w:rsid w:val="0052650E"/>
    <w:rsid w:val="00527567"/>
    <w:rsid w:val="00530FF4"/>
    <w:rsid w:val="0053235E"/>
    <w:rsid w:val="005323CD"/>
    <w:rsid w:val="00532ACB"/>
    <w:rsid w:val="0053356C"/>
    <w:rsid w:val="005354C5"/>
    <w:rsid w:val="00536112"/>
    <w:rsid w:val="00541CC3"/>
    <w:rsid w:val="00542277"/>
    <w:rsid w:val="00543587"/>
    <w:rsid w:val="00544A62"/>
    <w:rsid w:val="00545003"/>
    <w:rsid w:val="0054532F"/>
    <w:rsid w:val="00545A84"/>
    <w:rsid w:val="005464EA"/>
    <w:rsid w:val="00550F46"/>
    <w:rsid w:val="005510D9"/>
    <w:rsid w:val="0055155E"/>
    <w:rsid w:val="00553C96"/>
    <w:rsid w:val="0055436C"/>
    <w:rsid w:val="00555F70"/>
    <w:rsid w:val="0055601D"/>
    <w:rsid w:val="005569C7"/>
    <w:rsid w:val="00557507"/>
    <w:rsid w:val="00557C91"/>
    <w:rsid w:val="0056259D"/>
    <w:rsid w:val="005645A1"/>
    <w:rsid w:val="005649F6"/>
    <w:rsid w:val="0056533D"/>
    <w:rsid w:val="005655B6"/>
    <w:rsid w:val="0056571B"/>
    <w:rsid w:val="005672D0"/>
    <w:rsid w:val="005678A9"/>
    <w:rsid w:val="00570559"/>
    <w:rsid w:val="00570E33"/>
    <w:rsid w:val="0057175C"/>
    <w:rsid w:val="00571E8F"/>
    <w:rsid w:val="005723C5"/>
    <w:rsid w:val="0057276A"/>
    <w:rsid w:val="00572FB8"/>
    <w:rsid w:val="00573D42"/>
    <w:rsid w:val="005747B5"/>
    <w:rsid w:val="005778CD"/>
    <w:rsid w:val="0058069C"/>
    <w:rsid w:val="0058302C"/>
    <w:rsid w:val="00583CC3"/>
    <w:rsid w:val="00585191"/>
    <w:rsid w:val="00585382"/>
    <w:rsid w:val="00585B70"/>
    <w:rsid w:val="00586258"/>
    <w:rsid w:val="005864C7"/>
    <w:rsid w:val="005879FD"/>
    <w:rsid w:val="00590410"/>
    <w:rsid w:val="00591296"/>
    <w:rsid w:val="005913C2"/>
    <w:rsid w:val="00596C3A"/>
    <w:rsid w:val="005970C5"/>
    <w:rsid w:val="005A1E0C"/>
    <w:rsid w:val="005A28D6"/>
    <w:rsid w:val="005A29A0"/>
    <w:rsid w:val="005A3569"/>
    <w:rsid w:val="005A3681"/>
    <w:rsid w:val="005A3C1B"/>
    <w:rsid w:val="005A3DA0"/>
    <w:rsid w:val="005A5D62"/>
    <w:rsid w:val="005A68EF"/>
    <w:rsid w:val="005A6D65"/>
    <w:rsid w:val="005A7E83"/>
    <w:rsid w:val="005B12A6"/>
    <w:rsid w:val="005B43CF"/>
    <w:rsid w:val="005B4FF4"/>
    <w:rsid w:val="005C02B7"/>
    <w:rsid w:val="005C045A"/>
    <w:rsid w:val="005C2D5C"/>
    <w:rsid w:val="005C2E86"/>
    <w:rsid w:val="005C313E"/>
    <w:rsid w:val="005C316E"/>
    <w:rsid w:val="005C349F"/>
    <w:rsid w:val="005C7053"/>
    <w:rsid w:val="005D01A1"/>
    <w:rsid w:val="005D1688"/>
    <w:rsid w:val="005D2814"/>
    <w:rsid w:val="005D3338"/>
    <w:rsid w:val="005D3368"/>
    <w:rsid w:val="005D36CD"/>
    <w:rsid w:val="005D38B8"/>
    <w:rsid w:val="005E03BF"/>
    <w:rsid w:val="005E0EFB"/>
    <w:rsid w:val="005E0F57"/>
    <w:rsid w:val="005E1062"/>
    <w:rsid w:val="005E1E1C"/>
    <w:rsid w:val="005E794A"/>
    <w:rsid w:val="005F0A64"/>
    <w:rsid w:val="005F1885"/>
    <w:rsid w:val="005F3479"/>
    <w:rsid w:val="005F45F7"/>
    <w:rsid w:val="005F49EC"/>
    <w:rsid w:val="005F4D71"/>
    <w:rsid w:val="005F628B"/>
    <w:rsid w:val="0060023C"/>
    <w:rsid w:val="006004B5"/>
    <w:rsid w:val="00600B9F"/>
    <w:rsid w:val="00600C5C"/>
    <w:rsid w:val="006010A3"/>
    <w:rsid w:val="00602382"/>
    <w:rsid w:val="00602F15"/>
    <w:rsid w:val="006039BE"/>
    <w:rsid w:val="00603D94"/>
    <w:rsid w:val="00603F6D"/>
    <w:rsid w:val="00604393"/>
    <w:rsid w:val="00604742"/>
    <w:rsid w:val="0060499A"/>
    <w:rsid w:val="006051BC"/>
    <w:rsid w:val="00605A69"/>
    <w:rsid w:val="00606885"/>
    <w:rsid w:val="00606BF0"/>
    <w:rsid w:val="00606FA7"/>
    <w:rsid w:val="00607A93"/>
    <w:rsid w:val="00611707"/>
    <w:rsid w:val="00611F38"/>
    <w:rsid w:val="0061437C"/>
    <w:rsid w:val="00614DE3"/>
    <w:rsid w:val="0061642F"/>
    <w:rsid w:val="0061699F"/>
    <w:rsid w:val="00616C6B"/>
    <w:rsid w:val="00620D37"/>
    <w:rsid w:val="00620DB6"/>
    <w:rsid w:val="00621198"/>
    <w:rsid w:val="00621507"/>
    <w:rsid w:val="00624FC9"/>
    <w:rsid w:val="00630C2E"/>
    <w:rsid w:val="00630F31"/>
    <w:rsid w:val="00631663"/>
    <w:rsid w:val="006331F8"/>
    <w:rsid w:val="00636180"/>
    <w:rsid w:val="00640FEC"/>
    <w:rsid w:val="0064111D"/>
    <w:rsid w:val="006411D8"/>
    <w:rsid w:val="006419C2"/>
    <w:rsid w:val="00641C0F"/>
    <w:rsid w:val="006428E8"/>
    <w:rsid w:val="00642A4B"/>
    <w:rsid w:val="00642ADE"/>
    <w:rsid w:val="0064328F"/>
    <w:rsid w:val="00643ABC"/>
    <w:rsid w:val="00643E8A"/>
    <w:rsid w:val="00644AF9"/>
    <w:rsid w:val="0064666E"/>
    <w:rsid w:val="00647F72"/>
    <w:rsid w:val="0065293C"/>
    <w:rsid w:val="00652986"/>
    <w:rsid w:val="00652ED7"/>
    <w:rsid w:val="00653461"/>
    <w:rsid w:val="006554A8"/>
    <w:rsid w:val="00656B30"/>
    <w:rsid w:val="00657735"/>
    <w:rsid w:val="0066025D"/>
    <w:rsid w:val="00661D08"/>
    <w:rsid w:val="006636AC"/>
    <w:rsid w:val="00663DA2"/>
    <w:rsid w:val="00665ECB"/>
    <w:rsid w:val="006671AE"/>
    <w:rsid w:val="00670DEF"/>
    <w:rsid w:val="006713C7"/>
    <w:rsid w:val="00671D13"/>
    <w:rsid w:val="00673692"/>
    <w:rsid w:val="00675E26"/>
    <w:rsid w:val="006767AC"/>
    <w:rsid w:val="00676BE5"/>
    <w:rsid w:val="00677F4D"/>
    <w:rsid w:val="0068195E"/>
    <w:rsid w:val="00682384"/>
    <w:rsid w:val="00682E0F"/>
    <w:rsid w:val="0068316D"/>
    <w:rsid w:val="006838F8"/>
    <w:rsid w:val="00683A56"/>
    <w:rsid w:val="00684997"/>
    <w:rsid w:val="00685938"/>
    <w:rsid w:val="00685F61"/>
    <w:rsid w:val="0068600F"/>
    <w:rsid w:val="006862B9"/>
    <w:rsid w:val="006865E4"/>
    <w:rsid w:val="00686A08"/>
    <w:rsid w:val="00690B14"/>
    <w:rsid w:val="006915A8"/>
    <w:rsid w:val="00691881"/>
    <w:rsid w:val="0069254C"/>
    <w:rsid w:val="00692576"/>
    <w:rsid w:val="006955D9"/>
    <w:rsid w:val="006958C6"/>
    <w:rsid w:val="00695CAC"/>
    <w:rsid w:val="0069631B"/>
    <w:rsid w:val="00696C64"/>
    <w:rsid w:val="006A162A"/>
    <w:rsid w:val="006A185D"/>
    <w:rsid w:val="006A2052"/>
    <w:rsid w:val="006A210C"/>
    <w:rsid w:val="006A26B4"/>
    <w:rsid w:val="006A5223"/>
    <w:rsid w:val="006A53DD"/>
    <w:rsid w:val="006A5872"/>
    <w:rsid w:val="006A60E2"/>
    <w:rsid w:val="006A6F6F"/>
    <w:rsid w:val="006B1FC9"/>
    <w:rsid w:val="006B28A6"/>
    <w:rsid w:val="006B3BB8"/>
    <w:rsid w:val="006B4DDB"/>
    <w:rsid w:val="006C362A"/>
    <w:rsid w:val="006C370C"/>
    <w:rsid w:val="006C4D33"/>
    <w:rsid w:val="006C54FE"/>
    <w:rsid w:val="006C5E70"/>
    <w:rsid w:val="006C6121"/>
    <w:rsid w:val="006C6A82"/>
    <w:rsid w:val="006C712B"/>
    <w:rsid w:val="006C7675"/>
    <w:rsid w:val="006D00DA"/>
    <w:rsid w:val="006D127C"/>
    <w:rsid w:val="006D1A31"/>
    <w:rsid w:val="006D7874"/>
    <w:rsid w:val="006E0845"/>
    <w:rsid w:val="006E1710"/>
    <w:rsid w:val="006E251A"/>
    <w:rsid w:val="006E37FF"/>
    <w:rsid w:val="006E3A34"/>
    <w:rsid w:val="006E49FF"/>
    <w:rsid w:val="006E4A2C"/>
    <w:rsid w:val="006E62D0"/>
    <w:rsid w:val="006E649D"/>
    <w:rsid w:val="006E75E5"/>
    <w:rsid w:val="006E7A7E"/>
    <w:rsid w:val="006F0B15"/>
    <w:rsid w:val="006F1DEE"/>
    <w:rsid w:val="006F2567"/>
    <w:rsid w:val="006F26C8"/>
    <w:rsid w:val="006F3519"/>
    <w:rsid w:val="006F3EDD"/>
    <w:rsid w:val="006F5535"/>
    <w:rsid w:val="006F6E49"/>
    <w:rsid w:val="006F6F3D"/>
    <w:rsid w:val="007049A8"/>
    <w:rsid w:val="007077AE"/>
    <w:rsid w:val="00710161"/>
    <w:rsid w:val="007124A0"/>
    <w:rsid w:val="00712F6F"/>
    <w:rsid w:val="0071361D"/>
    <w:rsid w:val="00714188"/>
    <w:rsid w:val="00715F2E"/>
    <w:rsid w:val="0071641D"/>
    <w:rsid w:val="007170BE"/>
    <w:rsid w:val="00720EEA"/>
    <w:rsid w:val="00723FB0"/>
    <w:rsid w:val="00724EDA"/>
    <w:rsid w:val="00724FCC"/>
    <w:rsid w:val="0072552A"/>
    <w:rsid w:val="00726C14"/>
    <w:rsid w:val="00726DD6"/>
    <w:rsid w:val="00727396"/>
    <w:rsid w:val="00730343"/>
    <w:rsid w:val="00730371"/>
    <w:rsid w:val="00731C2C"/>
    <w:rsid w:val="00731F4D"/>
    <w:rsid w:val="007331C0"/>
    <w:rsid w:val="007337A3"/>
    <w:rsid w:val="00733949"/>
    <w:rsid w:val="00734710"/>
    <w:rsid w:val="00735129"/>
    <w:rsid w:val="00736315"/>
    <w:rsid w:val="007373A5"/>
    <w:rsid w:val="00737439"/>
    <w:rsid w:val="00737616"/>
    <w:rsid w:val="00741495"/>
    <w:rsid w:val="0074179B"/>
    <w:rsid w:val="00744545"/>
    <w:rsid w:val="00744F35"/>
    <w:rsid w:val="0074769D"/>
    <w:rsid w:val="00747845"/>
    <w:rsid w:val="00747D4D"/>
    <w:rsid w:val="00751A83"/>
    <w:rsid w:val="00752250"/>
    <w:rsid w:val="00752E4F"/>
    <w:rsid w:val="0075415B"/>
    <w:rsid w:val="00754529"/>
    <w:rsid w:val="00755702"/>
    <w:rsid w:val="0075582C"/>
    <w:rsid w:val="00756D95"/>
    <w:rsid w:val="00760969"/>
    <w:rsid w:val="007611F4"/>
    <w:rsid w:val="00761228"/>
    <w:rsid w:val="007622D2"/>
    <w:rsid w:val="007630F5"/>
    <w:rsid w:val="0076334A"/>
    <w:rsid w:val="00763399"/>
    <w:rsid w:val="007656B1"/>
    <w:rsid w:val="00765A4B"/>
    <w:rsid w:val="0076638B"/>
    <w:rsid w:val="0076691F"/>
    <w:rsid w:val="00766B7A"/>
    <w:rsid w:val="0077037E"/>
    <w:rsid w:val="00770B05"/>
    <w:rsid w:val="00770D7F"/>
    <w:rsid w:val="00770EB4"/>
    <w:rsid w:val="00774443"/>
    <w:rsid w:val="00774886"/>
    <w:rsid w:val="00774B2A"/>
    <w:rsid w:val="00776CB5"/>
    <w:rsid w:val="0078005D"/>
    <w:rsid w:val="00780CAB"/>
    <w:rsid w:val="007813A2"/>
    <w:rsid w:val="00781B59"/>
    <w:rsid w:val="00783599"/>
    <w:rsid w:val="00783819"/>
    <w:rsid w:val="007839D0"/>
    <w:rsid w:val="00784523"/>
    <w:rsid w:val="00786197"/>
    <w:rsid w:val="007862B2"/>
    <w:rsid w:val="00787C37"/>
    <w:rsid w:val="00790836"/>
    <w:rsid w:val="00793515"/>
    <w:rsid w:val="00793627"/>
    <w:rsid w:val="00796360"/>
    <w:rsid w:val="0079691A"/>
    <w:rsid w:val="0079747B"/>
    <w:rsid w:val="0079760B"/>
    <w:rsid w:val="007A0D06"/>
    <w:rsid w:val="007A3058"/>
    <w:rsid w:val="007A31BA"/>
    <w:rsid w:val="007A381F"/>
    <w:rsid w:val="007A384B"/>
    <w:rsid w:val="007A64F9"/>
    <w:rsid w:val="007A68E1"/>
    <w:rsid w:val="007A7AF8"/>
    <w:rsid w:val="007B0E81"/>
    <w:rsid w:val="007B29DA"/>
    <w:rsid w:val="007B3D21"/>
    <w:rsid w:val="007B5872"/>
    <w:rsid w:val="007C019C"/>
    <w:rsid w:val="007C0C6D"/>
    <w:rsid w:val="007C0EF2"/>
    <w:rsid w:val="007C1E0D"/>
    <w:rsid w:val="007C3B89"/>
    <w:rsid w:val="007C6F32"/>
    <w:rsid w:val="007C6F6B"/>
    <w:rsid w:val="007D10E1"/>
    <w:rsid w:val="007D206C"/>
    <w:rsid w:val="007D20AC"/>
    <w:rsid w:val="007D26F1"/>
    <w:rsid w:val="007D3757"/>
    <w:rsid w:val="007D494E"/>
    <w:rsid w:val="007D6023"/>
    <w:rsid w:val="007E0DF6"/>
    <w:rsid w:val="007E163D"/>
    <w:rsid w:val="007E202C"/>
    <w:rsid w:val="007E2D5E"/>
    <w:rsid w:val="007E36EE"/>
    <w:rsid w:val="007E62D0"/>
    <w:rsid w:val="007F10EE"/>
    <w:rsid w:val="007F20D6"/>
    <w:rsid w:val="007F3975"/>
    <w:rsid w:val="007F416F"/>
    <w:rsid w:val="007F688A"/>
    <w:rsid w:val="00800914"/>
    <w:rsid w:val="0080200E"/>
    <w:rsid w:val="008068B1"/>
    <w:rsid w:val="00806FDB"/>
    <w:rsid w:val="00807DED"/>
    <w:rsid w:val="00811070"/>
    <w:rsid w:val="0081138E"/>
    <w:rsid w:val="00812574"/>
    <w:rsid w:val="00812F6D"/>
    <w:rsid w:val="008136B8"/>
    <w:rsid w:val="00814007"/>
    <w:rsid w:val="00814DE6"/>
    <w:rsid w:val="0081667F"/>
    <w:rsid w:val="00816E51"/>
    <w:rsid w:val="00817444"/>
    <w:rsid w:val="00817849"/>
    <w:rsid w:val="008222FE"/>
    <w:rsid w:val="0082382C"/>
    <w:rsid w:val="00824A6B"/>
    <w:rsid w:val="008258EC"/>
    <w:rsid w:val="00827372"/>
    <w:rsid w:val="00831E00"/>
    <w:rsid w:val="008325E6"/>
    <w:rsid w:val="00834849"/>
    <w:rsid w:val="00834EB1"/>
    <w:rsid w:val="00836D53"/>
    <w:rsid w:val="00836EC1"/>
    <w:rsid w:val="00837693"/>
    <w:rsid w:val="00837B9D"/>
    <w:rsid w:val="00841D15"/>
    <w:rsid w:val="00842A50"/>
    <w:rsid w:val="00844E51"/>
    <w:rsid w:val="00844F15"/>
    <w:rsid w:val="0084612C"/>
    <w:rsid w:val="00847E67"/>
    <w:rsid w:val="00850132"/>
    <w:rsid w:val="00851148"/>
    <w:rsid w:val="00852FCB"/>
    <w:rsid w:val="00854BFE"/>
    <w:rsid w:val="00855EA8"/>
    <w:rsid w:val="00857BD3"/>
    <w:rsid w:val="00860863"/>
    <w:rsid w:val="00863C85"/>
    <w:rsid w:val="00866285"/>
    <w:rsid w:val="00867AEA"/>
    <w:rsid w:val="00870489"/>
    <w:rsid w:val="00870CE3"/>
    <w:rsid w:val="00870E9E"/>
    <w:rsid w:val="0087153E"/>
    <w:rsid w:val="008720F5"/>
    <w:rsid w:val="0087219A"/>
    <w:rsid w:val="0087401B"/>
    <w:rsid w:val="008741E6"/>
    <w:rsid w:val="00874F1D"/>
    <w:rsid w:val="00875972"/>
    <w:rsid w:val="00877F4F"/>
    <w:rsid w:val="00877FF0"/>
    <w:rsid w:val="00880BBC"/>
    <w:rsid w:val="008819E9"/>
    <w:rsid w:val="00882A29"/>
    <w:rsid w:val="00882EB9"/>
    <w:rsid w:val="00883B67"/>
    <w:rsid w:val="008848B1"/>
    <w:rsid w:val="00885228"/>
    <w:rsid w:val="00885D04"/>
    <w:rsid w:val="00885E02"/>
    <w:rsid w:val="008865A8"/>
    <w:rsid w:val="00887819"/>
    <w:rsid w:val="00891B61"/>
    <w:rsid w:val="00892F59"/>
    <w:rsid w:val="00893B1F"/>
    <w:rsid w:val="00894A52"/>
    <w:rsid w:val="00894AFD"/>
    <w:rsid w:val="008952A2"/>
    <w:rsid w:val="008961BE"/>
    <w:rsid w:val="00896AD8"/>
    <w:rsid w:val="008970A9"/>
    <w:rsid w:val="008977F5"/>
    <w:rsid w:val="008A0980"/>
    <w:rsid w:val="008A1437"/>
    <w:rsid w:val="008A3304"/>
    <w:rsid w:val="008A4435"/>
    <w:rsid w:val="008A574F"/>
    <w:rsid w:val="008A6042"/>
    <w:rsid w:val="008A619D"/>
    <w:rsid w:val="008A7B5E"/>
    <w:rsid w:val="008B1075"/>
    <w:rsid w:val="008B151D"/>
    <w:rsid w:val="008B1C6F"/>
    <w:rsid w:val="008B213E"/>
    <w:rsid w:val="008B5DB5"/>
    <w:rsid w:val="008B7980"/>
    <w:rsid w:val="008C03A8"/>
    <w:rsid w:val="008C3AAE"/>
    <w:rsid w:val="008C44C2"/>
    <w:rsid w:val="008C5160"/>
    <w:rsid w:val="008C5CD3"/>
    <w:rsid w:val="008C7107"/>
    <w:rsid w:val="008C7F5D"/>
    <w:rsid w:val="008D1585"/>
    <w:rsid w:val="008D1F9D"/>
    <w:rsid w:val="008D2F8D"/>
    <w:rsid w:val="008D3DCA"/>
    <w:rsid w:val="008D411F"/>
    <w:rsid w:val="008D44CF"/>
    <w:rsid w:val="008D5B5F"/>
    <w:rsid w:val="008D62E6"/>
    <w:rsid w:val="008D75A0"/>
    <w:rsid w:val="008E081C"/>
    <w:rsid w:val="008E0DBA"/>
    <w:rsid w:val="008E4322"/>
    <w:rsid w:val="008E5041"/>
    <w:rsid w:val="008E736A"/>
    <w:rsid w:val="008E77A8"/>
    <w:rsid w:val="008F2DF4"/>
    <w:rsid w:val="008F3E04"/>
    <w:rsid w:val="008F65E2"/>
    <w:rsid w:val="008F6D49"/>
    <w:rsid w:val="00902530"/>
    <w:rsid w:val="00902C5D"/>
    <w:rsid w:val="0090398C"/>
    <w:rsid w:val="00904AFA"/>
    <w:rsid w:val="00904DD6"/>
    <w:rsid w:val="009060D8"/>
    <w:rsid w:val="009077F3"/>
    <w:rsid w:val="00911E1F"/>
    <w:rsid w:val="00912BD8"/>
    <w:rsid w:val="00912E14"/>
    <w:rsid w:val="00914C6D"/>
    <w:rsid w:val="00916CFA"/>
    <w:rsid w:val="00917C78"/>
    <w:rsid w:val="00920D27"/>
    <w:rsid w:val="00920E3A"/>
    <w:rsid w:val="00923599"/>
    <w:rsid w:val="0092472C"/>
    <w:rsid w:val="00924F20"/>
    <w:rsid w:val="00925280"/>
    <w:rsid w:val="00926E54"/>
    <w:rsid w:val="0093148D"/>
    <w:rsid w:val="0093199E"/>
    <w:rsid w:val="00931DA2"/>
    <w:rsid w:val="00934C8A"/>
    <w:rsid w:val="009367EE"/>
    <w:rsid w:val="00936CA1"/>
    <w:rsid w:val="00937FFD"/>
    <w:rsid w:val="009419D7"/>
    <w:rsid w:val="00941AD0"/>
    <w:rsid w:val="00941EC6"/>
    <w:rsid w:val="00942A08"/>
    <w:rsid w:val="00943174"/>
    <w:rsid w:val="00943905"/>
    <w:rsid w:val="00943A47"/>
    <w:rsid w:val="00943D2D"/>
    <w:rsid w:val="00943E04"/>
    <w:rsid w:val="009474D9"/>
    <w:rsid w:val="00947EA7"/>
    <w:rsid w:val="0095055C"/>
    <w:rsid w:val="0095110E"/>
    <w:rsid w:val="00951574"/>
    <w:rsid w:val="00951A36"/>
    <w:rsid w:val="00951DB5"/>
    <w:rsid w:val="00953615"/>
    <w:rsid w:val="00956F10"/>
    <w:rsid w:val="009571AA"/>
    <w:rsid w:val="00957E2D"/>
    <w:rsid w:val="00960A4E"/>
    <w:rsid w:val="00960EF0"/>
    <w:rsid w:val="009619B8"/>
    <w:rsid w:val="0096269F"/>
    <w:rsid w:val="00962C6F"/>
    <w:rsid w:val="009636C8"/>
    <w:rsid w:val="00964B2B"/>
    <w:rsid w:val="009654F9"/>
    <w:rsid w:val="0097089A"/>
    <w:rsid w:val="009710F8"/>
    <w:rsid w:val="009715AE"/>
    <w:rsid w:val="0097206B"/>
    <w:rsid w:val="009720C1"/>
    <w:rsid w:val="00972CC1"/>
    <w:rsid w:val="009738FB"/>
    <w:rsid w:val="009759BB"/>
    <w:rsid w:val="009761C6"/>
    <w:rsid w:val="00976880"/>
    <w:rsid w:val="0097797E"/>
    <w:rsid w:val="00981183"/>
    <w:rsid w:val="0098139E"/>
    <w:rsid w:val="00981D52"/>
    <w:rsid w:val="00981F6B"/>
    <w:rsid w:val="0098313F"/>
    <w:rsid w:val="00983D2F"/>
    <w:rsid w:val="0098416E"/>
    <w:rsid w:val="009858E5"/>
    <w:rsid w:val="0098687E"/>
    <w:rsid w:val="0099080A"/>
    <w:rsid w:val="0099135E"/>
    <w:rsid w:val="00994804"/>
    <w:rsid w:val="00994A3C"/>
    <w:rsid w:val="00995671"/>
    <w:rsid w:val="009956F4"/>
    <w:rsid w:val="00996886"/>
    <w:rsid w:val="009975F9"/>
    <w:rsid w:val="009A082E"/>
    <w:rsid w:val="009A1157"/>
    <w:rsid w:val="009A195C"/>
    <w:rsid w:val="009A24F7"/>
    <w:rsid w:val="009A2DAA"/>
    <w:rsid w:val="009A39C0"/>
    <w:rsid w:val="009A458F"/>
    <w:rsid w:val="009A5410"/>
    <w:rsid w:val="009A60D4"/>
    <w:rsid w:val="009A6ED3"/>
    <w:rsid w:val="009A7D09"/>
    <w:rsid w:val="009B181B"/>
    <w:rsid w:val="009B18D6"/>
    <w:rsid w:val="009B1AD8"/>
    <w:rsid w:val="009B1F48"/>
    <w:rsid w:val="009B549F"/>
    <w:rsid w:val="009B58D5"/>
    <w:rsid w:val="009C0151"/>
    <w:rsid w:val="009C0EC8"/>
    <w:rsid w:val="009C277B"/>
    <w:rsid w:val="009C30C9"/>
    <w:rsid w:val="009C42B8"/>
    <w:rsid w:val="009C669F"/>
    <w:rsid w:val="009C7E8A"/>
    <w:rsid w:val="009D00D2"/>
    <w:rsid w:val="009D428A"/>
    <w:rsid w:val="009D693C"/>
    <w:rsid w:val="009D6BBE"/>
    <w:rsid w:val="009D70E0"/>
    <w:rsid w:val="009D76B7"/>
    <w:rsid w:val="009D7945"/>
    <w:rsid w:val="009D79BF"/>
    <w:rsid w:val="009E455D"/>
    <w:rsid w:val="009E480C"/>
    <w:rsid w:val="009E48BC"/>
    <w:rsid w:val="009E66A6"/>
    <w:rsid w:val="009E6BE1"/>
    <w:rsid w:val="009E6C80"/>
    <w:rsid w:val="009E6DDC"/>
    <w:rsid w:val="009E7776"/>
    <w:rsid w:val="009F0B98"/>
    <w:rsid w:val="009F39E6"/>
    <w:rsid w:val="009F4A7E"/>
    <w:rsid w:val="009F7023"/>
    <w:rsid w:val="009F7F4C"/>
    <w:rsid w:val="00A00B0C"/>
    <w:rsid w:val="00A011E2"/>
    <w:rsid w:val="00A02094"/>
    <w:rsid w:val="00A0311C"/>
    <w:rsid w:val="00A033F5"/>
    <w:rsid w:val="00A03946"/>
    <w:rsid w:val="00A066EB"/>
    <w:rsid w:val="00A07C52"/>
    <w:rsid w:val="00A07D88"/>
    <w:rsid w:val="00A1046D"/>
    <w:rsid w:val="00A10526"/>
    <w:rsid w:val="00A10665"/>
    <w:rsid w:val="00A11331"/>
    <w:rsid w:val="00A11394"/>
    <w:rsid w:val="00A117D7"/>
    <w:rsid w:val="00A13F39"/>
    <w:rsid w:val="00A16861"/>
    <w:rsid w:val="00A201B8"/>
    <w:rsid w:val="00A20DEA"/>
    <w:rsid w:val="00A20E6B"/>
    <w:rsid w:val="00A232A3"/>
    <w:rsid w:val="00A23330"/>
    <w:rsid w:val="00A23ED2"/>
    <w:rsid w:val="00A24927"/>
    <w:rsid w:val="00A25810"/>
    <w:rsid w:val="00A26001"/>
    <w:rsid w:val="00A260E2"/>
    <w:rsid w:val="00A260F7"/>
    <w:rsid w:val="00A265ED"/>
    <w:rsid w:val="00A26639"/>
    <w:rsid w:val="00A26C95"/>
    <w:rsid w:val="00A27114"/>
    <w:rsid w:val="00A275BA"/>
    <w:rsid w:val="00A303FB"/>
    <w:rsid w:val="00A30753"/>
    <w:rsid w:val="00A3117F"/>
    <w:rsid w:val="00A3296D"/>
    <w:rsid w:val="00A33071"/>
    <w:rsid w:val="00A34044"/>
    <w:rsid w:val="00A34237"/>
    <w:rsid w:val="00A35670"/>
    <w:rsid w:val="00A3583F"/>
    <w:rsid w:val="00A35880"/>
    <w:rsid w:val="00A36BF8"/>
    <w:rsid w:val="00A37113"/>
    <w:rsid w:val="00A3733F"/>
    <w:rsid w:val="00A40590"/>
    <w:rsid w:val="00A408BC"/>
    <w:rsid w:val="00A41310"/>
    <w:rsid w:val="00A43BAB"/>
    <w:rsid w:val="00A44E59"/>
    <w:rsid w:val="00A45282"/>
    <w:rsid w:val="00A45E9A"/>
    <w:rsid w:val="00A46A57"/>
    <w:rsid w:val="00A46F7A"/>
    <w:rsid w:val="00A47B30"/>
    <w:rsid w:val="00A50D8B"/>
    <w:rsid w:val="00A51A0C"/>
    <w:rsid w:val="00A52098"/>
    <w:rsid w:val="00A52906"/>
    <w:rsid w:val="00A52C91"/>
    <w:rsid w:val="00A54583"/>
    <w:rsid w:val="00A5479F"/>
    <w:rsid w:val="00A54B5C"/>
    <w:rsid w:val="00A561A1"/>
    <w:rsid w:val="00A607C0"/>
    <w:rsid w:val="00A60CB8"/>
    <w:rsid w:val="00A62296"/>
    <w:rsid w:val="00A62849"/>
    <w:rsid w:val="00A62B90"/>
    <w:rsid w:val="00A63573"/>
    <w:rsid w:val="00A63665"/>
    <w:rsid w:val="00A6471C"/>
    <w:rsid w:val="00A651A9"/>
    <w:rsid w:val="00A6767B"/>
    <w:rsid w:val="00A700E5"/>
    <w:rsid w:val="00A70465"/>
    <w:rsid w:val="00A737B0"/>
    <w:rsid w:val="00A74A31"/>
    <w:rsid w:val="00A763A7"/>
    <w:rsid w:val="00A775C9"/>
    <w:rsid w:val="00A77666"/>
    <w:rsid w:val="00A77F34"/>
    <w:rsid w:val="00A77FF7"/>
    <w:rsid w:val="00A8010F"/>
    <w:rsid w:val="00A8022A"/>
    <w:rsid w:val="00A81A0C"/>
    <w:rsid w:val="00A81D8B"/>
    <w:rsid w:val="00A835B3"/>
    <w:rsid w:val="00A838A0"/>
    <w:rsid w:val="00A84CFA"/>
    <w:rsid w:val="00A85932"/>
    <w:rsid w:val="00A863AD"/>
    <w:rsid w:val="00A865A8"/>
    <w:rsid w:val="00A877C5"/>
    <w:rsid w:val="00A87F1A"/>
    <w:rsid w:val="00A914CF"/>
    <w:rsid w:val="00A92B79"/>
    <w:rsid w:val="00A9357A"/>
    <w:rsid w:val="00A949C8"/>
    <w:rsid w:val="00A9500A"/>
    <w:rsid w:val="00A9526E"/>
    <w:rsid w:val="00A954B1"/>
    <w:rsid w:val="00A95DFA"/>
    <w:rsid w:val="00A96630"/>
    <w:rsid w:val="00A9739E"/>
    <w:rsid w:val="00AA1075"/>
    <w:rsid w:val="00AA2376"/>
    <w:rsid w:val="00AA5454"/>
    <w:rsid w:val="00AB0CB5"/>
    <w:rsid w:val="00AB0F4F"/>
    <w:rsid w:val="00AB109C"/>
    <w:rsid w:val="00AB1ABA"/>
    <w:rsid w:val="00AB25FF"/>
    <w:rsid w:val="00AB2D51"/>
    <w:rsid w:val="00AB4803"/>
    <w:rsid w:val="00AB541E"/>
    <w:rsid w:val="00AB5BE2"/>
    <w:rsid w:val="00AB77F8"/>
    <w:rsid w:val="00AC0BCD"/>
    <w:rsid w:val="00AC0EDC"/>
    <w:rsid w:val="00AC0F92"/>
    <w:rsid w:val="00AC1607"/>
    <w:rsid w:val="00AC30BD"/>
    <w:rsid w:val="00AC3B26"/>
    <w:rsid w:val="00AC3F2F"/>
    <w:rsid w:val="00AC4708"/>
    <w:rsid w:val="00AC5977"/>
    <w:rsid w:val="00AC7932"/>
    <w:rsid w:val="00AC7DC2"/>
    <w:rsid w:val="00AD643D"/>
    <w:rsid w:val="00AD6453"/>
    <w:rsid w:val="00AD67A6"/>
    <w:rsid w:val="00AE139A"/>
    <w:rsid w:val="00AE1BAA"/>
    <w:rsid w:val="00AE5CCA"/>
    <w:rsid w:val="00AF128A"/>
    <w:rsid w:val="00AF282C"/>
    <w:rsid w:val="00AF2C1A"/>
    <w:rsid w:val="00AF314B"/>
    <w:rsid w:val="00AF6BE0"/>
    <w:rsid w:val="00AF7570"/>
    <w:rsid w:val="00AF7754"/>
    <w:rsid w:val="00B00365"/>
    <w:rsid w:val="00B0165F"/>
    <w:rsid w:val="00B0174E"/>
    <w:rsid w:val="00B02230"/>
    <w:rsid w:val="00B056A1"/>
    <w:rsid w:val="00B059E5"/>
    <w:rsid w:val="00B06032"/>
    <w:rsid w:val="00B06B76"/>
    <w:rsid w:val="00B11CEC"/>
    <w:rsid w:val="00B13047"/>
    <w:rsid w:val="00B1357C"/>
    <w:rsid w:val="00B14142"/>
    <w:rsid w:val="00B143AC"/>
    <w:rsid w:val="00B14F21"/>
    <w:rsid w:val="00B14FD7"/>
    <w:rsid w:val="00B16739"/>
    <w:rsid w:val="00B17C57"/>
    <w:rsid w:val="00B20E6D"/>
    <w:rsid w:val="00B23EE3"/>
    <w:rsid w:val="00B256D8"/>
    <w:rsid w:val="00B266E4"/>
    <w:rsid w:val="00B26F6D"/>
    <w:rsid w:val="00B32314"/>
    <w:rsid w:val="00B32BD3"/>
    <w:rsid w:val="00B32ECE"/>
    <w:rsid w:val="00B347C5"/>
    <w:rsid w:val="00B34A38"/>
    <w:rsid w:val="00B34A6E"/>
    <w:rsid w:val="00B36007"/>
    <w:rsid w:val="00B36023"/>
    <w:rsid w:val="00B36429"/>
    <w:rsid w:val="00B36941"/>
    <w:rsid w:val="00B375E2"/>
    <w:rsid w:val="00B37DD8"/>
    <w:rsid w:val="00B41ECD"/>
    <w:rsid w:val="00B4279E"/>
    <w:rsid w:val="00B42918"/>
    <w:rsid w:val="00B44AAB"/>
    <w:rsid w:val="00B45367"/>
    <w:rsid w:val="00B45532"/>
    <w:rsid w:val="00B45DE6"/>
    <w:rsid w:val="00B46444"/>
    <w:rsid w:val="00B46C65"/>
    <w:rsid w:val="00B47623"/>
    <w:rsid w:val="00B504B2"/>
    <w:rsid w:val="00B50CFD"/>
    <w:rsid w:val="00B55B4F"/>
    <w:rsid w:val="00B564ED"/>
    <w:rsid w:val="00B57D3A"/>
    <w:rsid w:val="00B6120D"/>
    <w:rsid w:val="00B61F3A"/>
    <w:rsid w:val="00B6452E"/>
    <w:rsid w:val="00B64A5F"/>
    <w:rsid w:val="00B667E3"/>
    <w:rsid w:val="00B66E46"/>
    <w:rsid w:val="00B67797"/>
    <w:rsid w:val="00B6798A"/>
    <w:rsid w:val="00B70546"/>
    <w:rsid w:val="00B72183"/>
    <w:rsid w:val="00B74B9E"/>
    <w:rsid w:val="00B75AF4"/>
    <w:rsid w:val="00B764B8"/>
    <w:rsid w:val="00B774D7"/>
    <w:rsid w:val="00B7788A"/>
    <w:rsid w:val="00B801E6"/>
    <w:rsid w:val="00B817D4"/>
    <w:rsid w:val="00B823FE"/>
    <w:rsid w:val="00B83ABC"/>
    <w:rsid w:val="00B854CC"/>
    <w:rsid w:val="00B85631"/>
    <w:rsid w:val="00B85660"/>
    <w:rsid w:val="00B857F5"/>
    <w:rsid w:val="00B86876"/>
    <w:rsid w:val="00B86D10"/>
    <w:rsid w:val="00B90A2A"/>
    <w:rsid w:val="00B90EBB"/>
    <w:rsid w:val="00B91E8F"/>
    <w:rsid w:val="00B92A28"/>
    <w:rsid w:val="00B937BC"/>
    <w:rsid w:val="00B94299"/>
    <w:rsid w:val="00B94D37"/>
    <w:rsid w:val="00B9592A"/>
    <w:rsid w:val="00B97C1C"/>
    <w:rsid w:val="00BA032E"/>
    <w:rsid w:val="00BA3417"/>
    <w:rsid w:val="00BA35F4"/>
    <w:rsid w:val="00BB0228"/>
    <w:rsid w:val="00BB11C2"/>
    <w:rsid w:val="00BB1235"/>
    <w:rsid w:val="00BB1813"/>
    <w:rsid w:val="00BB358D"/>
    <w:rsid w:val="00BB3A5A"/>
    <w:rsid w:val="00BB753B"/>
    <w:rsid w:val="00BB799E"/>
    <w:rsid w:val="00BC1670"/>
    <w:rsid w:val="00BC2709"/>
    <w:rsid w:val="00BC40A2"/>
    <w:rsid w:val="00BC4446"/>
    <w:rsid w:val="00BC5E3B"/>
    <w:rsid w:val="00BC616E"/>
    <w:rsid w:val="00BD09B2"/>
    <w:rsid w:val="00BD20EA"/>
    <w:rsid w:val="00BD486F"/>
    <w:rsid w:val="00BD62E7"/>
    <w:rsid w:val="00BD6835"/>
    <w:rsid w:val="00BE0B35"/>
    <w:rsid w:val="00BE20AF"/>
    <w:rsid w:val="00BE2BC7"/>
    <w:rsid w:val="00BE348E"/>
    <w:rsid w:val="00BE50DC"/>
    <w:rsid w:val="00BE52BD"/>
    <w:rsid w:val="00BF4B50"/>
    <w:rsid w:val="00BF7100"/>
    <w:rsid w:val="00C000FC"/>
    <w:rsid w:val="00C02D74"/>
    <w:rsid w:val="00C04D61"/>
    <w:rsid w:val="00C05B4F"/>
    <w:rsid w:val="00C05DB0"/>
    <w:rsid w:val="00C105C1"/>
    <w:rsid w:val="00C10FFB"/>
    <w:rsid w:val="00C11061"/>
    <w:rsid w:val="00C1197A"/>
    <w:rsid w:val="00C11A06"/>
    <w:rsid w:val="00C12128"/>
    <w:rsid w:val="00C133A8"/>
    <w:rsid w:val="00C13FA6"/>
    <w:rsid w:val="00C14625"/>
    <w:rsid w:val="00C157EA"/>
    <w:rsid w:val="00C15FD6"/>
    <w:rsid w:val="00C16983"/>
    <w:rsid w:val="00C17265"/>
    <w:rsid w:val="00C20D26"/>
    <w:rsid w:val="00C22646"/>
    <w:rsid w:val="00C22800"/>
    <w:rsid w:val="00C229F1"/>
    <w:rsid w:val="00C25E86"/>
    <w:rsid w:val="00C30FAE"/>
    <w:rsid w:val="00C31FDC"/>
    <w:rsid w:val="00C323B2"/>
    <w:rsid w:val="00C32B87"/>
    <w:rsid w:val="00C3443D"/>
    <w:rsid w:val="00C35E57"/>
    <w:rsid w:val="00C42C25"/>
    <w:rsid w:val="00C44D89"/>
    <w:rsid w:val="00C464E7"/>
    <w:rsid w:val="00C46A34"/>
    <w:rsid w:val="00C476D1"/>
    <w:rsid w:val="00C47936"/>
    <w:rsid w:val="00C47BEE"/>
    <w:rsid w:val="00C508FF"/>
    <w:rsid w:val="00C51D12"/>
    <w:rsid w:val="00C540D1"/>
    <w:rsid w:val="00C55A62"/>
    <w:rsid w:val="00C55D95"/>
    <w:rsid w:val="00C56A59"/>
    <w:rsid w:val="00C607C7"/>
    <w:rsid w:val="00C608A7"/>
    <w:rsid w:val="00C60A0C"/>
    <w:rsid w:val="00C61B43"/>
    <w:rsid w:val="00C63F10"/>
    <w:rsid w:val="00C66EF2"/>
    <w:rsid w:val="00C71836"/>
    <w:rsid w:val="00C718A6"/>
    <w:rsid w:val="00C73FCF"/>
    <w:rsid w:val="00C744EB"/>
    <w:rsid w:val="00C751EC"/>
    <w:rsid w:val="00C811B2"/>
    <w:rsid w:val="00C81F5E"/>
    <w:rsid w:val="00C82BF4"/>
    <w:rsid w:val="00C8451C"/>
    <w:rsid w:val="00C851E2"/>
    <w:rsid w:val="00C87372"/>
    <w:rsid w:val="00C873FE"/>
    <w:rsid w:val="00C87AFC"/>
    <w:rsid w:val="00C87CD0"/>
    <w:rsid w:val="00C909AF"/>
    <w:rsid w:val="00C90B6C"/>
    <w:rsid w:val="00C912FF"/>
    <w:rsid w:val="00C92120"/>
    <w:rsid w:val="00C976A1"/>
    <w:rsid w:val="00CA0524"/>
    <w:rsid w:val="00CA0AEF"/>
    <w:rsid w:val="00CA13C4"/>
    <w:rsid w:val="00CA24AE"/>
    <w:rsid w:val="00CA2559"/>
    <w:rsid w:val="00CA52C8"/>
    <w:rsid w:val="00CA532E"/>
    <w:rsid w:val="00CA567B"/>
    <w:rsid w:val="00CA78D4"/>
    <w:rsid w:val="00CA7F08"/>
    <w:rsid w:val="00CB09E5"/>
    <w:rsid w:val="00CB0A73"/>
    <w:rsid w:val="00CB10D3"/>
    <w:rsid w:val="00CB2105"/>
    <w:rsid w:val="00CB2C87"/>
    <w:rsid w:val="00CB49C7"/>
    <w:rsid w:val="00CB5445"/>
    <w:rsid w:val="00CB6694"/>
    <w:rsid w:val="00CB73D1"/>
    <w:rsid w:val="00CB7682"/>
    <w:rsid w:val="00CB7BFE"/>
    <w:rsid w:val="00CC2769"/>
    <w:rsid w:val="00CC2DDA"/>
    <w:rsid w:val="00CC3922"/>
    <w:rsid w:val="00CC4585"/>
    <w:rsid w:val="00CC52EA"/>
    <w:rsid w:val="00CC5620"/>
    <w:rsid w:val="00CC5F99"/>
    <w:rsid w:val="00CC7462"/>
    <w:rsid w:val="00CD1AA4"/>
    <w:rsid w:val="00CD1EF8"/>
    <w:rsid w:val="00CD1F76"/>
    <w:rsid w:val="00CD403F"/>
    <w:rsid w:val="00CD47DE"/>
    <w:rsid w:val="00CD4CF9"/>
    <w:rsid w:val="00CD5012"/>
    <w:rsid w:val="00CD756F"/>
    <w:rsid w:val="00CE05B9"/>
    <w:rsid w:val="00CE07E7"/>
    <w:rsid w:val="00CE1793"/>
    <w:rsid w:val="00CE1EE9"/>
    <w:rsid w:val="00CE3BBA"/>
    <w:rsid w:val="00CE45C6"/>
    <w:rsid w:val="00CE5894"/>
    <w:rsid w:val="00CE72DF"/>
    <w:rsid w:val="00CE742A"/>
    <w:rsid w:val="00CE7BFE"/>
    <w:rsid w:val="00CF2DEA"/>
    <w:rsid w:val="00D000AF"/>
    <w:rsid w:val="00D00541"/>
    <w:rsid w:val="00D00567"/>
    <w:rsid w:val="00D012B7"/>
    <w:rsid w:val="00D015AD"/>
    <w:rsid w:val="00D01664"/>
    <w:rsid w:val="00D019D2"/>
    <w:rsid w:val="00D02571"/>
    <w:rsid w:val="00D02E31"/>
    <w:rsid w:val="00D0361B"/>
    <w:rsid w:val="00D04B6F"/>
    <w:rsid w:val="00D05D36"/>
    <w:rsid w:val="00D07435"/>
    <w:rsid w:val="00D07DEB"/>
    <w:rsid w:val="00D10CAE"/>
    <w:rsid w:val="00D13DEB"/>
    <w:rsid w:val="00D15AAF"/>
    <w:rsid w:val="00D20FFC"/>
    <w:rsid w:val="00D21690"/>
    <w:rsid w:val="00D219DF"/>
    <w:rsid w:val="00D22135"/>
    <w:rsid w:val="00D23827"/>
    <w:rsid w:val="00D24918"/>
    <w:rsid w:val="00D2570B"/>
    <w:rsid w:val="00D25F6E"/>
    <w:rsid w:val="00D26044"/>
    <w:rsid w:val="00D260C4"/>
    <w:rsid w:val="00D262E5"/>
    <w:rsid w:val="00D27D98"/>
    <w:rsid w:val="00D30863"/>
    <w:rsid w:val="00D31105"/>
    <w:rsid w:val="00D327FA"/>
    <w:rsid w:val="00D32D22"/>
    <w:rsid w:val="00D35FE8"/>
    <w:rsid w:val="00D36847"/>
    <w:rsid w:val="00D37FEF"/>
    <w:rsid w:val="00D414D0"/>
    <w:rsid w:val="00D424CF"/>
    <w:rsid w:val="00D43BF6"/>
    <w:rsid w:val="00D44DE9"/>
    <w:rsid w:val="00D4500C"/>
    <w:rsid w:val="00D452C2"/>
    <w:rsid w:val="00D465F2"/>
    <w:rsid w:val="00D46A92"/>
    <w:rsid w:val="00D5036E"/>
    <w:rsid w:val="00D50643"/>
    <w:rsid w:val="00D5400F"/>
    <w:rsid w:val="00D5451B"/>
    <w:rsid w:val="00D55039"/>
    <w:rsid w:val="00D60557"/>
    <w:rsid w:val="00D637F6"/>
    <w:rsid w:val="00D63B80"/>
    <w:rsid w:val="00D64666"/>
    <w:rsid w:val="00D6663A"/>
    <w:rsid w:val="00D676AA"/>
    <w:rsid w:val="00D72DDF"/>
    <w:rsid w:val="00D735F7"/>
    <w:rsid w:val="00D75B7F"/>
    <w:rsid w:val="00D76AB1"/>
    <w:rsid w:val="00D77590"/>
    <w:rsid w:val="00D807C8"/>
    <w:rsid w:val="00D81B29"/>
    <w:rsid w:val="00D826DF"/>
    <w:rsid w:val="00D83849"/>
    <w:rsid w:val="00D839A6"/>
    <w:rsid w:val="00D83E2C"/>
    <w:rsid w:val="00D84114"/>
    <w:rsid w:val="00D8553B"/>
    <w:rsid w:val="00D86CDE"/>
    <w:rsid w:val="00D87DA0"/>
    <w:rsid w:val="00D9006E"/>
    <w:rsid w:val="00D92E50"/>
    <w:rsid w:val="00D9416D"/>
    <w:rsid w:val="00D95A0D"/>
    <w:rsid w:val="00D95F77"/>
    <w:rsid w:val="00DA1A2E"/>
    <w:rsid w:val="00DA3498"/>
    <w:rsid w:val="00DA62BB"/>
    <w:rsid w:val="00DA63C1"/>
    <w:rsid w:val="00DA7BB7"/>
    <w:rsid w:val="00DA7CB5"/>
    <w:rsid w:val="00DB07D6"/>
    <w:rsid w:val="00DB0847"/>
    <w:rsid w:val="00DB0BC8"/>
    <w:rsid w:val="00DB106A"/>
    <w:rsid w:val="00DB2F9B"/>
    <w:rsid w:val="00DB356A"/>
    <w:rsid w:val="00DB35DD"/>
    <w:rsid w:val="00DB43C2"/>
    <w:rsid w:val="00DB5325"/>
    <w:rsid w:val="00DB58B0"/>
    <w:rsid w:val="00DB607B"/>
    <w:rsid w:val="00DB65E7"/>
    <w:rsid w:val="00DB753E"/>
    <w:rsid w:val="00DB7922"/>
    <w:rsid w:val="00DB7A1F"/>
    <w:rsid w:val="00DC1AF9"/>
    <w:rsid w:val="00DC1C74"/>
    <w:rsid w:val="00DC245B"/>
    <w:rsid w:val="00DC258A"/>
    <w:rsid w:val="00DC26C7"/>
    <w:rsid w:val="00DC4B5F"/>
    <w:rsid w:val="00DC6849"/>
    <w:rsid w:val="00DD50E1"/>
    <w:rsid w:val="00DD79D5"/>
    <w:rsid w:val="00DD7E97"/>
    <w:rsid w:val="00DE0677"/>
    <w:rsid w:val="00DE524B"/>
    <w:rsid w:val="00DE54D0"/>
    <w:rsid w:val="00DE66DB"/>
    <w:rsid w:val="00DF025D"/>
    <w:rsid w:val="00DF0864"/>
    <w:rsid w:val="00DF1E4B"/>
    <w:rsid w:val="00DF3076"/>
    <w:rsid w:val="00DF4126"/>
    <w:rsid w:val="00DF4ACF"/>
    <w:rsid w:val="00DF7878"/>
    <w:rsid w:val="00DF7EBC"/>
    <w:rsid w:val="00E005DC"/>
    <w:rsid w:val="00E006CE"/>
    <w:rsid w:val="00E04082"/>
    <w:rsid w:val="00E045D9"/>
    <w:rsid w:val="00E116E7"/>
    <w:rsid w:val="00E12745"/>
    <w:rsid w:val="00E130E7"/>
    <w:rsid w:val="00E16792"/>
    <w:rsid w:val="00E17AA9"/>
    <w:rsid w:val="00E200BC"/>
    <w:rsid w:val="00E215D0"/>
    <w:rsid w:val="00E23AC5"/>
    <w:rsid w:val="00E24FA4"/>
    <w:rsid w:val="00E25736"/>
    <w:rsid w:val="00E259E2"/>
    <w:rsid w:val="00E26899"/>
    <w:rsid w:val="00E279B6"/>
    <w:rsid w:val="00E308F6"/>
    <w:rsid w:val="00E31715"/>
    <w:rsid w:val="00E318F0"/>
    <w:rsid w:val="00E343EE"/>
    <w:rsid w:val="00E352B3"/>
    <w:rsid w:val="00E37AB6"/>
    <w:rsid w:val="00E401E7"/>
    <w:rsid w:val="00E4064F"/>
    <w:rsid w:val="00E41333"/>
    <w:rsid w:val="00E4421D"/>
    <w:rsid w:val="00E464EF"/>
    <w:rsid w:val="00E4656C"/>
    <w:rsid w:val="00E47B9D"/>
    <w:rsid w:val="00E52EC7"/>
    <w:rsid w:val="00E53E7A"/>
    <w:rsid w:val="00E55DB8"/>
    <w:rsid w:val="00E56714"/>
    <w:rsid w:val="00E60E78"/>
    <w:rsid w:val="00E61455"/>
    <w:rsid w:val="00E62EEA"/>
    <w:rsid w:val="00E63751"/>
    <w:rsid w:val="00E63ED2"/>
    <w:rsid w:val="00E66D6A"/>
    <w:rsid w:val="00E674FA"/>
    <w:rsid w:val="00E707E5"/>
    <w:rsid w:val="00E717CF"/>
    <w:rsid w:val="00E71B4B"/>
    <w:rsid w:val="00E72003"/>
    <w:rsid w:val="00E72039"/>
    <w:rsid w:val="00E74790"/>
    <w:rsid w:val="00E74B02"/>
    <w:rsid w:val="00E75105"/>
    <w:rsid w:val="00E7571E"/>
    <w:rsid w:val="00E77965"/>
    <w:rsid w:val="00E80CD2"/>
    <w:rsid w:val="00E82916"/>
    <w:rsid w:val="00E835A3"/>
    <w:rsid w:val="00E83FAF"/>
    <w:rsid w:val="00E862E5"/>
    <w:rsid w:val="00E86ACF"/>
    <w:rsid w:val="00E907AA"/>
    <w:rsid w:val="00E91934"/>
    <w:rsid w:val="00E92D83"/>
    <w:rsid w:val="00E9311C"/>
    <w:rsid w:val="00E94C08"/>
    <w:rsid w:val="00E9671B"/>
    <w:rsid w:val="00E96D26"/>
    <w:rsid w:val="00E97C0A"/>
    <w:rsid w:val="00EA0C82"/>
    <w:rsid w:val="00EA1014"/>
    <w:rsid w:val="00EA2EA2"/>
    <w:rsid w:val="00EA3CEB"/>
    <w:rsid w:val="00EA3D50"/>
    <w:rsid w:val="00EA5744"/>
    <w:rsid w:val="00EA69AE"/>
    <w:rsid w:val="00EA7E04"/>
    <w:rsid w:val="00EB010D"/>
    <w:rsid w:val="00EB3C9D"/>
    <w:rsid w:val="00EB6B85"/>
    <w:rsid w:val="00EB7299"/>
    <w:rsid w:val="00EC459E"/>
    <w:rsid w:val="00EC4851"/>
    <w:rsid w:val="00EC4C93"/>
    <w:rsid w:val="00EC56F8"/>
    <w:rsid w:val="00EC5AF0"/>
    <w:rsid w:val="00EC6F9C"/>
    <w:rsid w:val="00EC7145"/>
    <w:rsid w:val="00ED03A8"/>
    <w:rsid w:val="00ED0968"/>
    <w:rsid w:val="00ED0C30"/>
    <w:rsid w:val="00ED1D30"/>
    <w:rsid w:val="00ED2BF1"/>
    <w:rsid w:val="00ED476B"/>
    <w:rsid w:val="00ED64D0"/>
    <w:rsid w:val="00ED658F"/>
    <w:rsid w:val="00ED69DE"/>
    <w:rsid w:val="00ED6DDD"/>
    <w:rsid w:val="00ED7149"/>
    <w:rsid w:val="00ED7BE6"/>
    <w:rsid w:val="00EE0000"/>
    <w:rsid w:val="00EE071E"/>
    <w:rsid w:val="00EE1A9D"/>
    <w:rsid w:val="00EE1DEC"/>
    <w:rsid w:val="00EE26C2"/>
    <w:rsid w:val="00EE32C7"/>
    <w:rsid w:val="00EE3B59"/>
    <w:rsid w:val="00EF0BC6"/>
    <w:rsid w:val="00EF131C"/>
    <w:rsid w:val="00EF2F0C"/>
    <w:rsid w:val="00EF3471"/>
    <w:rsid w:val="00EF3B37"/>
    <w:rsid w:val="00EF5416"/>
    <w:rsid w:val="00EF5791"/>
    <w:rsid w:val="00EF64EB"/>
    <w:rsid w:val="00EF73A0"/>
    <w:rsid w:val="00EF77DC"/>
    <w:rsid w:val="00F001AC"/>
    <w:rsid w:val="00F036A1"/>
    <w:rsid w:val="00F04049"/>
    <w:rsid w:val="00F05F4D"/>
    <w:rsid w:val="00F061D7"/>
    <w:rsid w:val="00F06AA8"/>
    <w:rsid w:val="00F10B77"/>
    <w:rsid w:val="00F11053"/>
    <w:rsid w:val="00F11241"/>
    <w:rsid w:val="00F1148C"/>
    <w:rsid w:val="00F115E8"/>
    <w:rsid w:val="00F11FF5"/>
    <w:rsid w:val="00F122A8"/>
    <w:rsid w:val="00F13CDF"/>
    <w:rsid w:val="00F1461C"/>
    <w:rsid w:val="00F162A5"/>
    <w:rsid w:val="00F16744"/>
    <w:rsid w:val="00F171BA"/>
    <w:rsid w:val="00F17829"/>
    <w:rsid w:val="00F20465"/>
    <w:rsid w:val="00F21A40"/>
    <w:rsid w:val="00F23501"/>
    <w:rsid w:val="00F2562A"/>
    <w:rsid w:val="00F2735C"/>
    <w:rsid w:val="00F31746"/>
    <w:rsid w:val="00F32616"/>
    <w:rsid w:val="00F32A79"/>
    <w:rsid w:val="00F3373F"/>
    <w:rsid w:val="00F3654D"/>
    <w:rsid w:val="00F376A8"/>
    <w:rsid w:val="00F3790D"/>
    <w:rsid w:val="00F37C7F"/>
    <w:rsid w:val="00F40205"/>
    <w:rsid w:val="00F40749"/>
    <w:rsid w:val="00F41C07"/>
    <w:rsid w:val="00F41DAD"/>
    <w:rsid w:val="00F42166"/>
    <w:rsid w:val="00F42C15"/>
    <w:rsid w:val="00F42DB0"/>
    <w:rsid w:val="00F433CB"/>
    <w:rsid w:val="00F43909"/>
    <w:rsid w:val="00F46791"/>
    <w:rsid w:val="00F507D0"/>
    <w:rsid w:val="00F5092A"/>
    <w:rsid w:val="00F50E21"/>
    <w:rsid w:val="00F514E9"/>
    <w:rsid w:val="00F53591"/>
    <w:rsid w:val="00F542AF"/>
    <w:rsid w:val="00F545C9"/>
    <w:rsid w:val="00F54AC3"/>
    <w:rsid w:val="00F54D5E"/>
    <w:rsid w:val="00F55940"/>
    <w:rsid w:val="00F57602"/>
    <w:rsid w:val="00F61292"/>
    <w:rsid w:val="00F6177F"/>
    <w:rsid w:val="00F634C0"/>
    <w:rsid w:val="00F64197"/>
    <w:rsid w:val="00F64759"/>
    <w:rsid w:val="00F64FE1"/>
    <w:rsid w:val="00F66A81"/>
    <w:rsid w:val="00F670DA"/>
    <w:rsid w:val="00F67F5C"/>
    <w:rsid w:val="00F720E3"/>
    <w:rsid w:val="00F72B41"/>
    <w:rsid w:val="00F748EF"/>
    <w:rsid w:val="00F749FD"/>
    <w:rsid w:val="00F80A50"/>
    <w:rsid w:val="00F81EC5"/>
    <w:rsid w:val="00F8416A"/>
    <w:rsid w:val="00F90EC6"/>
    <w:rsid w:val="00F910A4"/>
    <w:rsid w:val="00F93062"/>
    <w:rsid w:val="00F9446D"/>
    <w:rsid w:val="00F94D23"/>
    <w:rsid w:val="00F9648C"/>
    <w:rsid w:val="00F96540"/>
    <w:rsid w:val="00F96F95"/>
    <w:rsid w:val="00F97B8A"/>
    <w:rsid w:val="00F97DE7"/>
    <w:rsid w:val="00FA33B5"/>
    <w:rsid w:val="00FA6269"/>
    <w:rsid w:val="00FA7B3A"/>
    <w:rsid w:val="00FA7FC4"/>
    <w:rsid w:val="00FB0686"/>
    <w:rsid w:val="00FB2849"/>
    <w:rsid w:val="00FB7701"/>
    <w:rsid w:val="00FC0098"/>
    <w:rsid w:val="00FC0C1F"/>
    <w:rsid w:val="00FD145C"/>
    <w:rsid w:val="00FD31A1"/>
    <w:rsid w:val="00FD45AE"/>
    <w:rsid w:val="00FD4ECB"/>
    <w:rsid w:val="00FD5340"/>
    <w:rsid w:val="00FE109F"/>
    <w:rsid w:val="00FE2949"/>
    <w:rsid w:val="00FE349D"/>
    <w:rsid w:val="00FE3635"/>
    <w:rsid w:val="00FE381D"/>
    <w:rsid w:val="00FE4B12"/>
    <w:rsid w:val="00FE581D"/>
    <w:rsid w:val="00FE5850"/>
    <w:rsid w:val="00FE620B"/>
    <w:rsid w:val="00FE7F4C"/>
    <w:rsid w:val="00FE7F6E"/>
    <w:rsid w:val="00FF019F"/>
    <w:rsid w:val="00FF08F1"/>
    <w:rsid w:val="00FF2E98"/>
    <w:rsid w:val="00FF3C3E"/>
    <w:rsid w:val="00FF485D"/>
    <w:rsid w:val="00FF4964"/>
    <w:rsid w:val="00FF544D"/>
    <w:rsid w:val="00FF5BA3"/>
    <w:rsid w:val="00FF762C"/>
    <w:rsid w:val="00FF7C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hapeDefaults>
    <o:shapedefaults v:ext="edit" spidmax="9218" fill="f" fillcolor="#0c9" stroke="f">
      <v:fill color="#0c9"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7F8"/>
  </w:style>
  <w:style w:type="paragraph" w:styleId="Ttulo1">
    <w:name w:val="heading 1"/>
    <w:aliases w:val=" Rubro (A,B,C),Rubro (A Car,Rubro (A"/>
    <w:basedOn w:val="Normal"/>
    <w:next w:val="Normal"/>
    <w:link w:val="Ttulo1Car"/>
    <w:qFormat/>
    <w:rsid w:val="00086A58"/>
    <w:pPr>
      <w:keepNext/>
      <w:ind w:left="360"/>
      <w:outlineLvl w:val="0"/>
    </w:pPr>
    <w:rPr>
      <w:rFonts w:ascii="Arial" w:hAnsi="Arial"/>
      <w:i/>
    </w:rPr>
  </w:style>
  <w:style w:type="paragraph" w:styleId="Ttulo2">
    <w:name w:val="heading 2"/>
    <w:basedOn w:val="Normal"/>
    <w:next w:val="Normal"/>
    <w:qFormat/>
    <w:rsid w:val="00086A58"/>
    <w:pPr>
      <w:keepNext/>
      <w:jc w:val="center"/>
      <w:outlineLvl w:val="1"/>
    </w:pPr>
    <w:rPr>
      <w:rFonts w:ascii="Arial" w:hAnsi="Arial"/>
      <w:sz w:val="40"/>
    </w:rPr>
  </w:style>
  <w:style w:type="paragraph" w:styleId="Ttulo3">
    <w:name w:val="heading 3"/>
    <w:basedOn w:val="Normal"/>
    <w:next w:val="Normal"/>
    <w:qFormat/>
    <w:rsid w:val="00086A58"/>
    <w:pPr>
      <w:keepNext/>
      <w:outlineLvl w:val="2"/>
    </w:pPr>
    <w:rPr>
      <w:rFonts w:ascii="Arial" w:hAnsi="Arial"/>
      <w:i/>
      <w:sz w:val="40"/>
    </w:rPr>
  </w:style>
  <w:style w:type="paragraph" w:styleId="Ttulo4">
    <w:name w:val="heading 4"/>
    <w:basedOn w:val="Normal"/>
    <w:next w:val="Normal"/>
    <w:qFormat/>
    <w:rsid w:val="00086A58"/>
    <w:pPr>
      <w:keepNext/>
      <w:ind w:left="360"/>
      <w:jc w:val="center"/>
      <w:outlineLvl w:val="3"/>
    </w:pPr>
    <w:rPr>
      <w:rFonts w:ascii="Arial" w:hAnsi="Arial"/>
      <w:i/>
      <w:sz w:val="80"/>
    </w:rPr>
  </w:style>
  <w:style w:type="paragraph" w:styleId="Ttulo5">
    <w:name w:val="heading 5"/>
    <w:basedOn w:val="Normal"/>
    <w:next w:val="Normal"/>
    <w:qFormat/>
    <w:rsid w:val="00086A58"/>
    <w:pPr>
      <w:keepNext/>
      <w:outlineLvl w:val="4"/>
    </w:pPr>
    <w:rPr>
      <w:rFonts w:ascii="Arial" w:hAnsi="Arial"/>
      <w:i/>
    </w:rPr>
  </w:style>
  <w:style w:type="paragraph" w:styleId="Ttulo6">
    <w:name w:val="heading 6"/>
    <w:basedOn w:val="Normal"/>
    <w:next w:val="Normal"/>
    <w:link w:val="Ttulo6Car"/>
    <w:qFormat/>
    <w:rsid w:val="00086A58"/>
    <w:pPr>
      <w:keepNext/>
      <w:pBdr>
        <w:top w:val="single" w:sz="4" w:space="1" w:color="auto"/>
      </w:pBdr>
      <w:jc w:val="center"/>
      <w:outlineLvl w:val="5"/>
    </w:pPr>
    <w:rPr>
      <w:rFonts w:ascii="Arial" w:hAnsi="Arial"/>
      <w:i/>
    </w:rPr>
  </w:style>
  <w:style w:type="paragraph" w:styleId="Ttulo7">
    <w:name w:val="heading 7"/>
    <w:basedOn w:val="Normal"/>
    <w:next w:val="Normal"/>
    <w:qFormat/>
    <w:rsid w:val="00086A58"/>
    <w:pPr>
      <w:keepNext/>
      <w:jc w:val="center"/>
      <w:outlineLvl w:val="6"/>
    </w:pPr>
    <w:rPr>
      <w:rFonts w:ascii="Arial" w:hAnsi="Arial"/>
      <w:i/>
    </w:rPr>
  </w:style>
  <w:style w:type="paragraph" w:styleId="Ttulo8">
    <w:name w:val="heading 8"/>
    <w:basedOn w:val="Normal"/>
    <w:next w:val="Normal"/>
    <w:link w:val="Ttulo8Car"/>
    <w:qFormat/>
    <w:rsid w:val="00086A58"/>
    <w:pPr>
      <w:keepNext/>
      <w:ind w:left="360"/>
      <w:jc w:val="center"/>
      <w:outlineLvl w:val="7"/>
    </w:pPr>
    <w:rPr>
      <w:rFonts w:ascii="Arial" w:hAnsi="Arial"/>
      <w:b/>
      <w:i/>
      <w:sz w:val="24"/>
      <w:u w:val="single"/>
    </w:rPr>
  </w:style>
  <w:style w:type="paragraph" w:styleId="Ttulo9">
    <w:name w:val="heading 9"/>
    <w:basedOn w:val="Normal"/>
    <w:next w:val="Normal"/>
    <w:qFormat/>
    <w:rsid w:val="00086A58"/>
    <w:pPr>
      <w:keepNext/>
      <w:jc w:val="center"/>
      <w:outlineLvl w:val="8"/>
    </w:pPr>
    <w:rPr>
      <w:rFonts w:ascii="Arial" w:hAnsi="Arial"/>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aliases w:val="Sangría de t. independiente"/>
    <w:basedOn w:val="Normal"/>
    <w:rsid w:val="00086A58"/>
    <w:pPr>
      <w:ind w:left="360"/>
    </w:pPr>
    <w:rPr>
      <w:rFonts w:ascii="Arial" w:hAnsi="Arial"/>
      <w:i/>
    </w:rPr>
  </w:style>
  <w:style w:type="paragraph" w:styleId="Sangra2detindependiente">
    <w:name w:val="Body Text Indent 2"/>
    <w:basedOn w:val="Normal"/>
    <w:rsid w:val="00086A58"/>
    <w:pPr>
      <w:ind w:left="426"/>
    </w:pPr>
    <w:rPr>
      <w:rFonts w:ascii="Arial" w:hAnsi="Arial"/>
      <w:i/>
    </w:rPr>
  </w:style>
  <w:style w:type="paragraph" w:styleId="Sangra3detindependiente">
    <w:name w:val="Body Text Indent 3"/>
    <w:basedOn w:val="Normal"/>
    <w:link w:val="Sangra3detindependienteCar"/>
    <w:rsid w:val="00086A58"/>
    <w:pPr>
      <w:ind w:left="1773" w:hanging="922"/>
    </w:pPr>
    <w:rPr>
      <w:rFonts w:ascii="Arial" w:hAnsi="Arial"/>
      <w:i/>
    </w:rPr>
  </w:style>
  <w:style w:type="paragraph" w:styleId="Textoindependiente">
    <w:name w:val="Body Text"/>
    <w:basedOn w:val="Normal"/>
    <w:link w:val="TextoindependienteCar"/>
    <w:rsid w:val="00086A58"/>
    <w:pPr>
      <w:jc w:val="right"/>
    </w:pPr>
  </w:style>
  <w:style w:type="paragraph" w:styleId="Ttulo">
    <w:name w:val="Title"/>
    <w:basedOn w:val="Normal"/>
    <w:link w:val="TtuloCar"/>
    <w:qFormat/>
    <w:rsid w:val="00086A58"/>
    <w:pPr>
      <w:jc w:val="center"/>
    </w:pPr>
    <w:rPr>
      <w:rFonts w:ascii="Arial" w:hAnsi="Arial"/>
      <w:i/>
    </w:rPr>
  </w:style>
  <w:style w:type="paragraph" w:styleId="Mapadeldocumento">
    <w:name w:val="Document Map"/>
    <w:basedOn w:val="Normal"/>
    <w:semiHidden/>
    <w:rsid w:val="00086A58"/>
    <w:pPr>
      <w:shd w:val="clear" w:color="auto" w:fill="000080"/>
    </w:pPr>
    <w:rPr>
      <w:rFonts w:ascii="Tahoma" w:hAnsi="Tahoma"/>
    </w:rPr>
  </w:style>
  <w:style w:type="paragraph" w:styleId="Encabezado">
    <w:name w:val="header"/>
    <w:aliases w:val="maria"/>
    <w:basedOn w:val="Normal"/>
    <w:link w:val="EncabezadoCar"/>
    <w:rsid w:val="00086A58"/>
    <w:pPr>
      <w:tabs>
        <w:tab w:val="center" w:pos="4252"/>
        <w:tab w:val="right" w:pos="8504"/>
      </w:tabs>
    </w:pPr>
  </w:style>
  <w:style w:type="paragraph" w:styleId="Piedepgina">
    <w:name w:val="footer"/>
    <w:basedOn w:val="Normal"/>
    <w:link w:val="PiedepginaCar"/>
    <w:uiPriority w:val="99"/>
    <w:rsid w:val="00086A58"/>
    <w:pPr>
      <w:tabs>
        <w:tab w:val="center" w:pos="4252"/>
        <w:tab w:val="right" w:pos="8504"/>
      </w:tabs>
    </w:pPr>
  </w:style>
  <w:style w:type="character" w:styleId="Nmerodepgina">
    <w:name w:val="page number"/>
    <w:basedOn w:val="Fuentedeprrafopredeter"/>
    <w:rsid w:val="00086A58"/>
  </w:style>
  <w:style w:type="paragraph" w:customStyle="1" w:styleId="Textoindependiente31">
    <w:name w:val="Texto independiente 31"/>
    <w:basedOn w:val="Normal"/>
    <w:rsid w:val="00086A58"/>
    <w:rPr>
      <w:rFonts w:ascii="Arial" w:hAnsi="Arial"/>
      <w:sz w:val="24"/>
    </w:rPr>
  </w:style>
  <w:style w:type="paragraph" w:customStyle="1" w:styleId="xl22">
    <w:name w:val="xl22"/>
    <w:basedOn w:val="Normal"/>
    <w:rsid w:val="00086A58"/>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3">
    <w:name w:val="xl23"/>
    <w:basedOn w:val="Normal"/>
    <w:rsid w:val="00086A58"/>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4">
    <w:name w:val="xl24"/>
    <w:basedOn w:val="Normal"/>
    <w:rsid w:val="00086A58"/>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5">
    <w:name w:val="xl25"/>
    <w:basedOn w:val="Normal"/>
    <w:rsid w:val="00086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6">
    <w:name w:val="xl26"/>
    <w:basedOn w:val="Normal"/>
    <w:rsid w:val="00086A58"/>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7">
    <w:name w:val="xl27"/>
    <w:basedOn w:val="Normal"/>
    <w:rsid w:val="00086A5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8">
    <w:name w:val="xl28"/>
    <w:basedOn w:val="Normal"/>
    <w:rsid w:val="00086A5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9">
    <w:name w:val="xl29"/>
    <w:basedOn w:val="Normal"/>
    <w:rsid w:val="00086A5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30">
    <w:name w:val="xl30"/>
    <w:basedOn w:val="Normal"/>
    <w:rsid w:val="00086A58"/>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31">
    <w:name w:val="xl31"/>
    <w:basedOn w:val="Normal"/>
    <w:rsid w:val="00086A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18"/>
      <w:szCs w:val="18"/>
    </w:rPr>
  </w:style>
  <w:style w:type="paragraph" w:customStyle="1" w:styleId="xl32">
    <w:name w:val="xl32"/>
    <w:basedOn w:val="Normal"/>
    <w:rsid w:val="00086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4"/>
      <w:szCs w:val="24"/>
    </w:rPr>
  </w:style>
  <w:style w:type="paragraph" w:customStyle="1" w:styleId="xl33">
    <w:name w:val="xl33"/>
    <w:basedOn w:val="Normal"/>
    <w:rsid w:val="00086A5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24"/>
      <w:szCs w:val="24"/>
    </w:rPr>
  </w:style>
  <w:style w:type="paragraph" w:customStyle="1" w:styleId="xl34">
    <w:name w:val="xl34"/>
    <w:basedOn w:val="Normal"/>
    <w:rsid w:val="00086A58"/>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customStyle="1" w:styleId="xl35">
    <w:name w:val="xl35"/>
    <w:basedOn w:val="Normal"/>
    <w:rsid w:val="00086A58"/>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styleId="Textoindependiente3">
    <w:name w:val="Body Text 3"/>
    <w:basedOn w:val="Normal"/>
    <w:rsid w:val="00086A58"/>
    <w:pPr>
      <w:spacing w:after="120"/>
    </w:pPr>
    <w:rPr>
      <w:sz w:val="16"/>
      <w:szCs w:val="16"/>
    </w:rPr>
  </w:style>
  <w:style w:type="paragraph" w:styleId="Subttulo">
    <w:name w:val="Subtitle"/>
    <w:basedOn w:val="Normal"/>
    <w:qFormat/>
    <w:rsid w:val="00086A58"/>
    <w:pPr>
      <w:jc w:val="center"/>
    </w:pPr>
    <w:rPr>
      <w:rFonts w:ascii="Arial" w:hAnsi="Arial" w:cs="Arial"/>
      <w:b/>
      <w:bCs/>
      <w:spacing w:val="-2"/>
      <w:sz w:val="24"/>
    </w:rPr>
  </w:style>
  <w:style w:type="paragraph" w:styleId="Textoindependiente2">
    <w:name w:val="Body Text 2"/>
    <w:basedOn w:val="Normal"/>
    <w:link w:val="Textoindependiente2Car"/>
    <w:rsid w:val="00086A58"/>
    <w:pPr>
      <w:spacing w:after="120" w:line="480" w:lineRule="auto"/>
    </w:pPr>
  </w:style>
  <w:style w:type="paragraph" w:customStyle="1" w:styleId="1">
    <w:name w:val="1"/>
    <w:rsid w:val="00086A58"/>
    <w:pPr>
      <w:tabs>
        <w:tab w:val="left" w:pos="340"/>
      </w:tabs>
      <w:spacing w:after="57"/>
      <w:ind w:left="340" w:hanging="340"/>
      <w:jc w:val="both"/>
    </w:pPr>
    <w:rPr>
      <w:rFonts w:ascii="Arial" w:hAnsi="Arial"/>
      <w:color w:val="000000"/>
      <w:sz w:val="21"/>
    </w:rPr>
  </w:style>
  <w:style w:type="paragraph" w:styleId="Lista3">
    <w:name w:val="List 3"/>
    <w:basedOn w:val="Normal"/>
    <w:rsid w:val="00086A58"/>
    <w:pPr>
      <w:ind w:left="849" w:hanging="283"/>
    </w:pPr>
  </w:style>
  <w:style w:type="paragraph" w:styleId="Continuarlista2">
    <w:name w:val="List Continue 2"/>
    <w:basedOn w:val="Normal"/>
    <w:rsid w:val="00086A58"/>
    <w:pPr>
      <w:spacing w:after="120"/>
      <w:ind w:left="566"/>
    </w:pPr>
  </w:style>
  <w:style w:type="paragraph" w:styleId="Continuarlista3">
    <w:name w:val="List Continue 3"/>
    <w:basedOn w:val="Normal"/>
    <w:rsid w:val="00086A58"/>
    <w:pPr>
      <w:spacing w:after="120"/>
      <w:ind w:left="849"/>
    </w:pPr>
  </w:style>
  <w:style w:type="paragraph" w:styleId="Lista2">
    <w:name w:val="List 2"/>
    <w:basedOn w:val="Normal"/>
    <w:rsid w:val="00086A58"/>
    <w:pPr>
      <w:ind w:left="566" w:hanging="283"/>
    </w:pPr>
  </w:style>
  <w:style w:type="paragraph" w:styleId="Textonotapie">
    <w:name w:val="footnote text"/>
    <w:aliases w:val=" Car, Car1 Car Car,Car,Car1 Car Car"/>
    <w:basedOn w:val="Normal"/>
    <w:link w:val="TextonotapieCar"/>
    <w:semiHidden/>
    <w:rsid w:val="00086A58"/>
    <w:rPr>
      <w:lang w:val="es-ES_tradnl"/>
    </w:rPr>
  </w:style>
  <w:style w:type="character" w:styleId="Hipervnculo">
    <w:name w:val="Hyperlink"/>
    <w:basedOn w:val="Fuentedeprrafopredeter"/>
    <w:rsid w:val="00086A58"/>
    <w:rPr>
      <w:color w:val="0000FF"/>
      <w:u w:val="single"/>
    </w:rPr>
  </w:style>
  <w:style w:type="paragraph" w:styleId="Saludo">
    <w:name w:val="Salutation"/>
    <w:basedOn w:val="Normal"/>
    <w:next w:val="Normal"/>
    <w:rsid w:val="00086A58"/>
  </w:style>
  <w:style w:type="paragraph" w:customStyle="1" w:styleId="Infodocumentosadjuntos">
    <w:name w:val="Info documentos adjuntos"/>
    <w:basedOn w:val="Normal"/>
    <w:rsid w:val="00086A58"/>
  </w:style>
  <w:style w:type="paragraph" w:styleId="Cierre">
    <w:name w:val="Closing"/>
    <w:basedOn w:val="Normal"/>
    <w:rsid w:val="00086A58"/>
  </w:style>
  <w:style w:type="paragraph" w:styleId="Firma">
    <w:name w:val="Signature"/>
    <w:basedOn w:val="Normal"/>
    <w:rsid w:val="00086A58"/>
  </w:style>
  <w:style w:type="paragraph" w:customStyle="1" w:styleId="Firmapuesto">
    <w:name w:val="Firma puesto"/>
    <w:basedOn w:val="Firma"/>
    <w:rsid w:val="00086A58"/>
  </w:style>
  <w:style w:type="paragraph" w:styleId="Fecha">
    <w:name w:val="Date"/>
    <w:basedOn w:val="Normal"/>
    <w:next w:val="Normal"/>
    <w:rsid w:val="00086A58"/>
  </w:style>
  <w:style w:type="paragraph" w:customStyle="1" w:styleId="Normalw">
    <w:name w:val="Normal w"/>
    <w:basedOn w:val="Normal"/>
    <w:rsid w:val="00086A58"/>
    <w:pPr>
      <w:jc w:val="both"/>
    </w:pPr>
    <w:rPr>
      <w:rFonts w:ascii="Arial" w:hAnsi="Arial"/>
      <w:spacing w:val="20"/>
      <w:position w:val="6"/>
      <w:sz w:val="22"/>
      <w:lang w:val="es-ES_tradnl"/>
    </w:rPr>
  </w:style>
  <w:style w:type="paragraph" w:customStyle="1" w:styleId="p6">
    <w:name w:val="p6"/>
    <w:basedOn w:val="Normal"/>
    <w:rsid w:val="00086A58"/>
    <w:pPr>
      <w:widowControl w:val="0"/>
      <w:tabs>
        <w:tab w:val="left" w:pos="3160"/>
      </w:tabs>
      <w:spacing w:line="280" w:lineRule="atLeast"/>
      <w:ind w:left="1728" w:hanging="3168"/>
      <w:jc w:val="both"/>
    </w:pPr>
    <w:rPr>
      <w:rFonts w:ascii="Times" w:hAnsi="Times"/>
      <w:sz w:val="24"/>
    </w:rPr>
  </w:style>
  <w:style w:type="paragraph" w:customStyle="1" w:styleId="p1">
    <w:name w:val="p1"/>
    <w:basedOn w:val="Normal"/>
    <w:rsid w:val="00086A58"/>
    <w:pPr>
      <w:widowControl w:val="0"/>
      <w:tabs>
        <w:tab w:val="left" w:pos="9040"/>
      </w:tabs>
      <w:spacing w:line="240" w:lineRule="atLeast"/>
      <w:ind w:left="7600"/>
      <w:jc w:val="both"/>
    </w:pPr>
    <w:rPr>
      <w:rFonts w:ascii="Times" w:hAnsi="Times"/>
      <w:sz w:val="24"/>
    </w:rPr>
  </w:style>
  <w:style w:type="paragraph" w:styleId="Textodeglobo">
    <w:name w:val="Balloon Text"/>
    <w:basedOn w:val="Normal"/>
    <w:semiHidden/>
    <w:rsid w:val="00086A58"/>
    <w:rPr>
      <w:rFonts w:ascii="Tahoma" w:hAnsi="Tahoma" w:cs="Tahoma"/>
      <w:sz w:val="16"/>
      <w:szCs w:val="16"/>
    </w:rPr>
  </w:style>
  <w:style w:type="paragraph" w:styleId="Lista">
    <w:name w:val="List"/>
    <w:basedOn w:val="Normal"/>
    <w:rsid w:val="00086A58"/>
    <w:pPr>
      <w:ind w:left="283" w:hanging="283"/>
    </w:pPr>
  </w:style>
  <w:style w:type="character" w:styleId="Hipervnculovisitado">
    <w:name w:val="FollowedHyperlink"/>
    <w:basedOn w:val="Fuentedeprrafopredeter"/>
    <w:rsid w:val="00086A58"/>
    <w:rPr>
      <w:color w:val="800080"/>
      <w:u w:val="single"/>
    </w:rPr>
  </w:style>
  <w:style w:type="paragraph" w:customStyle="1" w:styleId="PALATINO">
    <w:name w:val="PALATINO"/>
    <w:basedOn w:val="Ttulo7"/>
    <w:rsid w:val="00086A58"/>
    <w:pPr>
      <w:jc w:val="left"/>
    </w:pPr>
    <w:rPr>
      <w:rFonts w:ascii="Bookman Old Style" w:hAnsi="Bookman Old Style"/>
      <w:i w:val="0"/>
      <w:sz w:val="22"/>
    </w:rPr>
  </w:style>
  <w:style w:type="paragraph" w:styleId="Listaconvietas">
    <w:name w:val="List Bullet"/>
    <w:basedOn w:val="Normal"/>
    <w:autoRedefine/>
    <w:rsid w:val="00086A58"/>
    <w:pPr>
      <w:numPr>
        <w:numId w:val="1"/>
      </w:numPr>
      <w:tabs>
        <w:tab w:val="clear" w:pos="360"/>
      </w:tabs>
      <w:ind w:left="0" w:firstLine="0"/>
      <w:jc w:val="both"/>
    </w:pPr>
    <w:rPr>
      <w:rFonts w:ascii="Arial" w:hAnsi="Arial"/>
      <w:sz w:val="32"/>
    </w:rPr>
  </w:style>
  <w:style w:type="paragraph" w:styleId="Textosinformato">
    <w:name w:val="Plain Text"/>
    <w:basedOn w:val="Normal"/>
    <w:rsid w:val="00086A58"/>
    <w:rPr>
      <w:rFonts w:ascii="Courier New" w:hAnsi="Courier New"/>
    </w:rPr>
  </w:style>
  <w:style w:type="paragraph" w:customStyle="1" w:styleId="Style1">
    <w:name w:val="Style1"/>
    <w:rsid w:val="00086A58"/>
    <w:rPr>
      <w:rFonts w:ascii="Arial" w:hAnsi="Arial"/>
      <w:snapToGrid w:val="0"/>
      <w:sz w:val="24"/>
    </w:rPr>
  </w:style>
  <w:style w:type="paragraph" w:customStyle="1" w:styleId="Style36">
    <w:name w:val="Style36"/>
    <w:rsid w:val="00086A58"/>
    <w:rPr>
      <w:rFonts w:ascii="Arial" w:eastAsia="MS Mincho" w:hAnsi="Arial"/>
      <w:snapToGrid w:val="0"/>
      <w:sz w:val="24"/>
    </w:rPr>
  </w:style>
  <w:style w:type="paragraph" w:customStyle="1" w:styleId="Style87">
    <w:name w:val="Style87"/>
    <w:rsid w:val="00086A58"/>
    <w:rPr>
      <w:rFonts w:ascii="Arial" w:hAnsi="Arial"/>
      <w:snapToGrid w:val="0"/>
      <w:sz w:val="24"/>
    </w:rPr>
  </w:style>
  <w:style w:type="paragraph" w:customStyle="1" w:styleId="BodyText21">
    <w:name w:val="Body Text 21"/>
    <w:basedOn w:val="Normal"/>
    <w:rsid w:val="00086A58"/>
    <w:pPr>
      <w:tabs>
        <w:tab w:val="left" w:pos="-720"/>
      </w:tabs>
      <w:suppressAutoHyphens/>
      <w:jc w:val="both"/>
    </w:pPr>
    <w:rPr>
      <w:spacing w:val="-2"/>
      <w:lang w:val="es-ES_tradnl"/>
    </w:rPr>
  </w:style>
  <w:style w:type="character" w:styleId="Textoennegrita">
    <w:name w:val="Strong"/>
    <w:basedOn w:val="Fuentedeprrafopredeter"/>
    <w:qFormat/>
    <w:rsid w:val="00086A58"/>
    <w:rPr>
      <w:b/>
      <w:bCs/>
    </w:rPr>
  </w:style>
  <w:style w:type="paragraph" w:customStyle="1" w:styleId="WW-Textosinformato">
    <w:name w:val="WW-Texto sin formato"/>
    <w:basedOn w:val="Normal"/>
    <w:rsid w:val="00086A58"/>
    <w:pPr>
      <w:suppressAutoHyphens/>
    </w:pPr>
    <w:rPr>
      <w:rFonts w:ascii="Courier New" w:eastAsia="MS Mincho" w:hAnsi="Courier New"/>
      <w:lang w:val="es-PE"/>
    </w:rPr>
  </w:style>
  <w:style w:type="paragraph" w:customStyle="1" w:styleId="Textoindependiente21">
    <w:name w:val="Texto independiente 21"/>
    <w:basedOn w:val="Normal"/>
    <w:rsid w:val="00086A58"/>
    <w:pPr>
      <w:suppressAutoHyphens/>
      <w:ind w:left="708"/>
      <w:jc w:val="both"/>
    </w:pPr>
    <w:rPr>
      <w:rFonts w:eastAsia="Batang"/>
      <w:lang w:val="es-MX"/>
    </w:rPr>
  </w:style>
  <w:style w:type="paragraph" w:customStyle="1" w:styleId="Sangra2detindependiente1">
    <w:name w:val="Sangría 2 de t. independiente1"/>
    <w:basedOn w:val="Normal"/>
    <w:rsid w:val="00086A58"/>
    <w:pPr>
      <w:suppressAutoHyphens/>
      <w:ind w:left="1418" w:hanging="710"/>
      <w:jc w:val="both"/>
    </w:pPr>
    <w:rPr>
      <w:rFonts w:eastAsia="MS Mincho"/>
      <w:sz w:val="22"/>
      <w:lang w:val="es-ES_tradnl"/>
    </w:rPr>
  </w:style>
  <w:style w:type="paragraph" w:customStyle="1" w:styleId="WW-Textoindependiente2">
    <w:name w:val="WW-Texto independiente 2"/>
    <w:basedOn w:val="Normal"/>
    <w:rsid w:val="00086A58"/>
    <w:pPr>
      <w:suppressAutoHyphens/>
      <w:jc w:val="both"/>
    </w:pPr>
    <w:rPr>
      <w:rFonts w:eastAsia="Batang"/>
      <w:b/>
      <w:sz w:val="22"/>
      <w:lang w:val="es-ES_tradnl"/>
    </w:rPr>
  </w:style>
  <w:style w:type="paragraph" w:customStyle="1" w:styleId="WW-Sangra2detindependiente">
    <w:name w:val="WW-Sangría 2 de t. independiente"/>
    <w:basedOn w:val="Normal"/>
    <w:rsid w:val="00086A58"/>
    <w:pPr>
      <w:suppressAutoHyphens/>
      <w:ind w:left="2127" w:hanging="2127"/>
      <w:jc w:val="both"/>
    </w:pPr>
    <w:rPr>
      <w:rFonts w:ascii="Arial" w:eastAsia="MS Mincho" w:hAnsi="Arial"/>
      <w:sz w:val="24"/>
      <w:lang w:val="es-PE"/>
    </w:rPr>
  </w:style>
  <w:style w:type="paragraph" w:customStyle="1" w:styleId="Lneadereferencia">
    <w:name w:val="Línea de referencia"/>
    <w:basedOn w:val="Textoindependiente"/>
    <w:rsid w:val="00086A58"/>
    <w:pPr>
      <w:suppressAutoHyphens/>
      <w:jc w:val="both"/>
    </w:pPr>
    <w:rPr>
      <w:rFonts w:ascii="Arial" w:eastAsia="Batang" w:hAnsi="Arial"/>
      <w:lang w:val="es-ES_tradnl"/>
    </w:rPr>
  </w:style>
  <w:style w:type="paragraph" w:customStyle="1" w:styleId="Sangradetindependiente">
    <w:name w:val="Sangra de t. independiente"/>
    <w:basedOn w:val="Normal"/>
    <w:next w:val="Normal"/>
    <w:rsid w:val="00086A58"/>
    <w:pPr>
      <w:autoSpaceDE w:val="0"/>
      <w:autoSpaceDN w:val="0"/>
      <w:adjustRightInd w:val="0"/>
    </w:pPr>
    <w:rPr>
      <w:rFonts w:ascii="Arial" w:hAnsi="Arial"/>
      <w:i/>
    </w:rPr>
  </w:style>
  <w:style w:type="paragraph" w:customStyle="1" w:styleId="WW-Sangra2detindependiente1">
    <w:name w:val="WW-Sangría 2 de t. independiente1"/>
    <w:basedOn w:val="Normal"/>
    <w:rsid w:val="00086A58"/>
    <w:pPr>
      <w:suppressAutoHyphens/>
      <w:ind w:left="1418" w:hanging="710"/>
      <w:jc w:val="both"/>
    </w:pPr>
    <w:rPr>
      <w:rFonts w:eastAsia="Batang"/>
      <w:sz w:val="22"/>
      <w:lang w:val="es-ES_tradnl"/>
    </w:rPr>
  </w:style>
  <w:style w:type="paragraph" w:styleId="Textodebloque">
    <w:name w:val="Block Text"/>
    <w:basedOn w:val="Normal"/>
    <w:rsid w:val="00086A58"/>
    <w:pPr>
      <w:tabs>
        <w:tab w:val="left" w:pos="567"/>
      </w:tabs>
      <w:ind w:left="567" w:right="-4"/>
      <w:jc w:val="both"/>
    </w:pPr>
    <w:rPr>
      <w:rFonts w:ascii="Tahoma" w:hAnsi="Tahoma"/>
      <w:sz w:val="18"/>
    </w:rPr>
  </w:style>
  <w:style w:type="paragraph" w:styleId="Epgrafe">
    <w:name w:val="caption"/>
    <w:basedOn w:val="Normal"/>
    <w:next w:val="Normal"/>
    <w:qFormat/>
    <w:rsid w:val="00086A58"/>
    <w:pPr>
      <w:tabs>
        <w:tab w:val="left" w:pos="1980"/>
      </w:tabs>
      <w:ind w:left="1980" w:right="44" w:hanging="1980"/>
      <w:jc w:val="center"/>
    </w:pPr>
    <w:rPr>
      <w:rFonts w:ascii="Tahoma" w:hAnsi="Tahoma" w:cs="Tahoma"/>
      <w:b/>
      <w:bCs/>
      <w:sz w:val="16"/>
      <w:szCs w:val="28"/>
    </w:rPr>
  </w:style>
  <w:style w:type="paragraph" w:customStyle="1" w:styleId="xl36">
    <w:name w:val="xl36"/>
    <w:basedOn w:val="Normal"/>
    <w:rsid w:val="00086A58"/>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7">
    <w:name w:val="xl37"/>
    <w:basedOn w:val="Normal"/>
    <w:rsid w:val="00086A58"/>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8">
    <w:name w:val="xl38"/>
    <w:basedOn w:val="Normal"/>
    <w:rsid w:val="00086A58"/>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9">
    <w:name w:val="xl39"/>
    <w:basedOn w:val="Normal"/>
    <w:rsid w:val="00086A58"/>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0">
    <w:name w:val="xl40"/>
    <w:basedOn w:val="Normal"/>
    <w:rsid w:val="00086A58"/>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1">
    <w:name w:val="xl41"/>
    <w:basedOn w:val="Normal"/>
    <w:rsid w:val="00086A58"/>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2">
    <w:name w:val="xl42"/>
    <w:basedOn w:val="Normal"/>
    <w:rsid w:val="00086A58"/>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3">
    <w:name w:val="xl43"/>
    <w:basedOn w:val="Normal"/>
    <w:rsid w:val="00086A58"/>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sz w:val="24"/>
      <w:szCs w:val="24"/>
    </w:rPr>
  </w:style>
  <w:style w:type="paragraph" w:customStyle="1" w:styleId="xl44">
    <w:name w:val="xl44"/>
    <w:basedOn w:val="Normal"/>
    <w:rsid w:val="00086A58"/>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5">
    <w:name w:val="xl45"/>
    <w:basedOn w:val="Normal"/>
    <w:rsid w:val="00086A58"/>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rPr>
  </w:style>
  <w:style w:type="paragraph" w:customStyle="1" w:styleId="xl46">
    <w:name w:val="xl46"/>
    <w:basedOn w:val="Normal"/>
    <w:rsid w:val="00086A58"/>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7">
    <w:name w:val="xl47"/>
    <w:basedOn w:val="Normal"/>
    <w:rsid w:val="00086A58"/>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8">
    <w:name w:val="xl48"/>
    <w:basedOn w:val="Normal"/>
    <w:rsid w:val="00086A58"/>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9">
    <w:name w:val="xl49"/>
    <w:basedOn w:val="Normal"/>
    <w:rsid w:val="00086A58"/>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0">
    <w:name w:val="xl50"/>
    <w:basedOn w:val="Normal"/>
    <w:rsid w:val="00086A58"/>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1">
    <w:name w:val="xl51"/>
    <w:basedOn w:val="Normal"/>
    <w:rsid w:val="00086A5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2">
    <w:name w:val="xl52"/>
    <w:basedOn w:val="Normal"/>
    <w:rsid w:val="00086A5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3">
    <w:name w:val="xl53"/>
    <w:basedOn w:val="Normal"/>
    <w:rsid w:val="00086A58"/>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4">
    <w:name w:val="xl54"/>
    <w:basedOn w:val="Normal"/>
    <w:rsid w:val="00086A58"/>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5">
    <w:name w:val="xl55"/>
    <w:basedOn w:val="Normal"/>
    <w:rsid w:val="00086A58"/>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6">
    <w:name w:val="xl56"/>
    <w:basedOn w:val="Normal"/>
    <w:rsid w:val="00086A58"/>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7">
    <w:name w:val="xl57"/>
    <w:basedOn w:val="Normal"/>
    <w:rsid w:val="00086A58"/>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8">
    <w:name w:val="xl58"/>
    <w:basedOn w:val="Normal"/>
    <w:rsid w:val="00086A58"/>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9">
    <w:name w:val="xl59"/>
    <w:basedOn w:val="Normal"/>
    <w:rsid w:val="00086A58"/>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0">
    <w:name w:val="xl60"/>
    <w:basedOn w:val="Normal"/>
    <w:rsid w:val="00086A58"/>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1">
    <w:name w:val="xl61"/>
    <w:basedOn w:val="Normal"/>
    <w:rsid w:val="00086A58"/>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2">
    <w:name w:val="xl62"/>
    <w:basedOn w:val="Normal"/>
    <w:rsid w:val="00086A58"/>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CarCar1">
    <w:name w:val="Car Car1"/>
    <w:basedOn w:val="Normal"/>
    <w:rsid w:val="00AB77F8"/>
    <w:pPr>
      <w:spacing w:after="160" w:line="240" w:lineRule="exact"/>
    </w:pPr>
    <w:rPr>
      <w:rFonts w:ascii="Tahoma" w:hAnsi="Tahoma"/>
      <w:lang w:val="en-US" w:eastAsia="en-US"/>
    </w:rPr>
  </w:style>
  <w:style w:type="table" w:styleId="Tablaconcuadrcula">
    <w:name w:val="Table Grid"/>
    <w:basedOn w:val="Tablanormal"/>
    <w:rsid w:val="00A00B0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
    <w:name w:val="Car Car"/>
    <w:basedOn w:val="Normal"/>
    <w:rsid w:val="00943A47"/>
    <w:pPr>
      <w:spacing w:after="160" w:line="240" w:lineRule="exact"/>
    </w:pPr>
    <w:rPr>
      <w:rFonts w:ascii="Tahoma" w:hAnsi="Tahoma"/>
      <w:lang w:val="en-US" w:eastAsia="en-US"/>
    </w:rPr>
  </w:style>
  <w:style w:type="character" w:styleId="Refdenotaalpie">
    <w:name w:val="footnote reference"/>
    <w:basedOn w:val="Fuentedeprrafopredeter"/>
    <w:semiHidden/>
    <w:rsid w:val="00943A47"/>
    <w:rPr>
      <w:vertAlign w:val="superscript"/>
    </w:rPr>
  </w:style>
  <w:style w:type="character" w:customStyle="1" w:styleId="TtuloCar">
    <w:name w:val="Título Car"/>
    <w:basedOn w:val="Fuentedeprrafopredeter"/>
    <w:link w:val="Ttulo"/>
    <w:rsid w:val="00943A47"/>
    <w:rPr>
      <w:rFonts w:ascii="Arial" w:hAnsi="Arial"/>
      <w:i/>
      <w:lang w:val="es-ES" w:eastAsia="es-ES" w:bidi="ar-SA"/>
    </w:rPr>
  </w:style>
  <w:style w:type="paragraph" w:styleId="Prrafodelista">
    <w:name w:val="List Paragraph"/>
    <w:basedOn w:val="Normal"/>
    <w:qFormat/>
    <w:rsid w:val="00943A47"/>
    <w:pPr>
      <w:spacing w:after="200" w:line="276" w:lineRule="auto"/>
      <w:ind w:left="720"/>
      <w:contextualSpacing/>
    </w:pPr>
    <w:rPr>
      <w:rFonts w:ascii="Calibri" w:eastAsia="Calibri" w:hAnsi="Calibri"/>
      <w:sz w:val="22"/>
      <w:szCs w:val="22"/>
      <w:lang w:val="es-PE" w:eastAsia="es-PE"/>
    </w:rPr>
  </w:style>
  <w:style w:type="paragraph" w:customStyle="1" w:styleId="Subttulo0">
    <w:name w:val="Subttulo"/>
    <w:basedOn w:val="Normal"/>
    <w:next w:val="Normal"/>
    <w:rsid w:val="00D452C2"/>
    <w:pPr>
      <w:autoSpaceDE w:val="0"/>
      <w:autoSpaceDN w:val="0"/>
      <w:adjustRightInd w:val="0"/>
      <w:jc w:val="center"/>
    </w:pPr>
    <w:rPr>
      <w:rFonts w:ascii="Arial" w:hAnsi="Arial"/>
      <w:b/>
      <w:bCs/>
      <w:szCs w:val="24"/>
    </w:rPr>
  </w:style>
  <w:style w:type="paragraph" w:customStyle="1" w:styleId="CarCar1CarCarCar">
    <w:name w:val="Car Car1 Car Car Car"/>
    <w:basedOn w:val="Normal"/>
    <w:rsid w:val="001C7701"/>
    <w:pPr>
      <w:spacing w:after="160" w:line="240" w:lineRule="exact"/>
    </w:pPr>
    <w:rPr>
      <w:rFonts w:ascii="Tahoma" w:hAnsi="Tahoma"/>
      <w:lang w:val="en-US" w:eastAsia="en-US"/>
    </w:rPr>
  </w:style>
  <w:style w:type="character" w:customStyle="1" w:styleId="WW8Num22z0">
    <w:name w:val="WW8Num22z0"/>
    <w:rsid w:val="000636FA"/>
    <w:rPr>
      <w:b w:val="0"/>
    </w:rPr>
  </w:style>
  <w:style w:type="paragraph" w:customStyle="1" w:styleId="WW-Textodebloque">
    <w:name w:val="WW-Texto de bloque"/>
    <w:basedOn w:val="Normal"/>
    <w:rsid w:val="000636FA"/>
    <w:pPr>
      <w:suppressAutoHyphens/>
      <w:ind w:left="720" w:firstLine="1"/>
      <w:jc w:val="both"/>
    </w:pPr>
    <w:rPr>
      <w:rFonts w:ascii="Arial" w:hAnsi="Arial"/>
      <w:sz w:val="24"/>
      <w:lang w:val="es-ES_tradnl" w:eastAsia="es-PE"/>
    </w:rPr>
  </w:style>
  <w:style w:type="paragraph" w:customStyle="1" w:styleId="CharCharCharCarCarCar">
    <w:name w:val="Char Char Char Car Car Car"/>
    <w:basedOn w:val="Normal"/>
    <w:rsid w:val="002C3AD9"/>
    <w:pPr>
      <w:spacing w:after="160" w:line="240" w:lineRule="exact"/>
    </w:pPr>
    <w:rPr>
      <w:rFonts w:ascii="Tahoma" w:hAnsi="Tahoma"/>
      <w:lang w:val="en-US" w:eastAsia="en-US"/>
    </w:rPr>
  </w:style>
  <w:style w:type="paragraph" w:customStyle="1" w:styleId="toa">
    <w:name w:val="toa"/>
    <w:basedOn w:val="Normal"/>
    <w:rsid w:val="009B58D5"/>
    <w:pPr>
      <w:widowControl w:val="0"/>
      <w:tabs>
        <w:tab w:val="left" w:pos="9000"/>
        <w:tab w:val="right" w:pos="9360"/>
      </w:tabs>
      <w:suppressAutoHyphens/>
    </w:pPr>
    <w:rPr>
      <w:rFonts w:ascii="Courier New" w:eastAsia="Batang" w:hAnsi="Courier New" w:cs="Courier New"/>
      <w:lang w:val="en-US" w:eastAsia="es-PE"/>
    </w:rPr>
  </w:style>
  <w:style w:type="character" w:customStyle="1" w:styleId="Textoindependiente2Car">
    <w:name w:val="Texto independiente 2 Car"/>
    <w:basedOn w:val="Fuentedeprrafopredeter"/>
    <w:link w:val="Textoindependiente2"/>
    <w:rsid w:val="002808FD"/>
  </w:style>
  <w:style w:type="character" w:customStyle="1" w:styleId="Ttulo1Car">
    <w:name w:val="Título 1 Car"/>
    <w:aliases w:val=" Rubro (A Car,B Car,C) Car,Rubro (A Car Car,Rubro (A Car1"/>
    <w:basedOn w:val="Fuentedeprrafopredeter"/>
    <w:link w:val="Ttulo1"/>
    <w:rsid w:val="00912E14"/>
    <w:rPr>
      <w:rFonts w:ascii="Arial" w:hAnsi="Arial"/>
      <w:i/>
    </w:rPr>
  </w:style>
  <w:style w:type="character" w:customStyle="1" w:styleId="Ttulo6Car">
    <w:name w:val="Título 6 Car"/>
    <w:basedOn w:val="Fuentedeprrafopredeter"/>
    <w:link w:val="Ttulo6"/>
    <w:rsid w:val="00B20E6D"/>
    <w:rPr>
      <w:rFonts w:ascii="Arial" w:hAnsi="Arial"/>
      <w:i/>
    </w:rPr>
  </w:style>
  <w:style w:type="character" w:customStyle="1" w:styleId="Ttulo8Car">
    <w:name w:val="Título 8 Car"/>
    <w:basedOn w:val="Fuentedeprrafopredeter"/>
    <w:link w:val="Ttulo8"/>
    <w:rsid w:val="00B20E6D"/>
    <w:rPr>
      <w:rFonts w:ascii="Arial" w:hAnsi="Arial"/>
      <w:b/>
      <w:i/>
      <w:sz w:val="24"/>
      <w:u w:val="single"/>
    </w:rPr>
  </w:style>
  <w:style w:type="character" w:customStyle="1" w:styleId="TextoindependienteCar">
    <w:name w:val="Texto independiente Car"/>
    <w:basedOn w:val="Fuentedeprrafopredeter"/>
    <w:link w:val="Textoindependiente"/>
    <w:rsid w:val="00B20E6D"/>
  </w:style>
  <w:style w:type="character" w:customStyle="1" w:styleId="TextonotapieCar">
    <w:name w:val="Texto nota pie Car"/>
    <w:aliases w:val=" Car Car1, Car1 Car Car Car,Car Car2,Car1 Car Car Car"/>
    <w:basedOn w:val="Fuentedeprrafopredeter"/>
    <w:link w:val="Textonotapie"/>
    <w:semiHidden/>
    <w:rsid w:val="00B20E6D"/>
    <w:rPr>
      <w:lang w:val="es-ES_tradnl"/>
    </w:rPr>
  </w:style>
  <w:style w:type="paragraph" w:customStyle="1" w:styleId="Normaltimes">
    <w:name w:val="Normal+times"/>
    <w:basedOn w:val="Normal"/>
    <w:link w:val="NormaltimesCar"/>
    <w:rsid w:val="005121DB"/>
    <w:rPr>
      <w:sz w:val="24"/>
      <w:lang w:val="es-MX" w:eastAsia="es-MX"/>
    </w:rPr>
  </w:style>
  <w:style w:type="character" w:customStyle="1" w:styleId="NormaltimesCar">
    <w:name w:val="Normal+times Car"/>
    <w:basedOn w:val="Fuentedeprrafopredeter"/>
    <w:link w:val="Normaltimes"/>
    <w:rsid w:val="005121DB"/>
    <w:rPr>
      <w:sz w:val="24"/>
      <w:lang w:val="es-MX" w:eastAsia="es-MX"/>
    </w:rPr>
  </w:style>
  <w:style w:type="character" w:styleId="Refdecomentario">
    <w:name w:val="annotation reference"/>
    <w:basedOn w:val="Fuentedeprrafopredeter"/>
    <w:semiHidden/>
    <w:rsid w:val="008D1F9D"/>
    <w:rPr>
      <w:sz w:val="16"/>
    </w:rPr>
  </w:style>
  <w:style w:type="paragraph" w:styleId="Textocomentario">
    <w:name w:val="annotation text"/>
    <w:aliases w:val=" Car"/>
    <w:basedOn w:val="Normal"/>
    <w:link w:val="TextocomentarioCar"/>
    <w:semiHidden/>
    <w:rsid w:val="008D1F9D"/>
    <w:rPr>
      <w:szCs w:val="24"/>
    </w:rPr>
  </w:style>
  <w:style w:type="character" w:customStyle="1" w:styleId="TextocomentarioCar">
    <w:name w:val="Texto comentario Car"/>
    <w:aliases w:val=" Car Car"/>
    <w:basedOn w:val="Fuentedeprrafopredeter"/>
    <w:link w:val="Textocomentario"/>
    <w:semiHidden/>
    <w:rsid w:val="008D1F9D"/>
    <w:rPr>
      <w:szCs w:val="24"/>
    </w:rPr>
  </w:style>
  <w:style w:type="paragraph" w:customStyle="1" w:styleId="t4">
    <w:name w:val="t4"/>
    <w:basedOn w:val="Normal"/>
    <w:rsid w:val="00505D5E"/>
    <w:pPr>
      <w:widowControl w:val="0"/>
      <w:spacing w:line="260" w:lineRule="atLeast"/>
    </w:pPr>
    <w:rPr>
      <w:snapToGrid w:val="0"/>
      <w:sz w:val="24"/>
      <w:lang w:val="es-PE" w:eastAsia="en-US"/>
    </w:rPr>
  </w:style>
  <w:style w:type="paragraph" w:customStyle="1" w:styleId="CarCar1CarCarCarCarCarCarCarCarCarCarCarCarCarCarCarCarCarCarCar">
    <w:name w:val="Car Car1 Car Car Car Car Car Car Car Car Car Car Car Car Car Car Car Car Car Car Car"/>
    <w:basedOn w:val="Normal"/>
    <w:rsid w:val="001D1E11"/>
    <w:pPr>
      <w:spacing w:after="160" w:line="240" w:lineRule="exact"/>
    </w:pPr>
    <w:rPr>
      <w:rFonts w:ascii="Verdana" w:hAnsi="Verdana"/>
      <w:lang w:val="en-US" w:eastAsia="en-US"/>
    </w:rPr>
  </w:style>
  <w:style w:type="paragraph" w:styleId="Asuntodelcomentario">
    <w:name w:val="annotation subject"/>
    <w:basedOn w:val="Textocomentario"/>
    <w:next w:val="Textocomentario"/>
    <w:link w:val="AsuntodelcomentarioCar"/>
    <w:uiPriority w:val="99"/>
    <w:semiHidden/>
    <w:unhideWhenUsed/>
    <w:rsid w:val="008B1C6F"/>
    <w:rPr>
      <w:b/>
      <w:bCs/>
      <w:szCs w:val="20"/>
    </w:rPr>
  </w:style>
  <w:style w:type="character" w:customStyle="1" w:styleId="AsuntodelcomentarioCar">
    <w:name w:val="Asunto del comentario Car"/>
    <w:basedOn w:val="TextocomentarioCar"/>
    <w:link w:val="Asuntodelcomentario"/>
    <w:uiPriority w:val="99"/>
    <w:semiHidden/>
    <w:rsid w:val="008B1C6F"/>
    <w:rPr>
      <w:b/>
      <w:bCs/>
    </w:rPr>
  </w:style>
  <w:style w:type="character" w:customStyle="1" w:styleId="PiedepginaCar">
    <w:name w:val="Pie de página Car"/>
    <w:basedOn w:val="Fuentedeprrafopredeter"/>
    <w:link w:val="Piedepgina"/>
    <w:uiPriority w:val="99"/>
    <w:rsid w:val="00F37C7F"/>
  </w:style>
  <w:style w:type="character" w:customStyle="1" w:styleId="Sangra3detindependienteCar">
    <w:name w:val="Sangría 3 de t. independiente Car"/>
    <w:basedOn w:val="Fuentedeprrafopredeter"/>
    <w:link w:val="Sangra3detindependiente"/>
    <w:rsid w:val="00892F59"/>
    <w:rPr>
      <w:rFonts w:ascii="Arial" w:hAnsi="Arial"/>
      <w:i/>
    </w:rPr>
  </w:style>
  <w:style w:type="character" w:customStyle="1" w:styleId="Car6">
    <w:name w:val="Car6"/>
    <w:basedOn w:val="Fuentedeprrafopredeter"/>
    <w:rsid w:val="00E61455"/>
    <w:rPr>
      <w:rFonts w:ascii="Arial" w:hAnsi="Arial"/>
      <w:i/>
      <w:lang w:val="es-ES" w:eastAsia="es-ES" w:bidi="ar-SA"/>
    </w:rPr>
  </w:style>
  <w:style w:type="character" w:customStyle="1" w:styleId="EncabezadoCar">
    <w:name w:val="Encabezado Car"/>
    <w:aliases w:val="maria Car"/>
    <w:basedOn w:val="Fuentedeprrafopredeter"/>
    <w:link w:val="Encabezado"/>
    <w:rsid w:val="008F65E2"/>
    <w:rPr>
      <w:lang w:val="es-ES" w:eastAsia="es-ES" w:bidi="ar-SA"/>
    </w:rPr>
  </w:style>
  <w:style w:type="paragraph" w:customStyle="1" w:styleId="xl98">
    <w:name w:val="xl98"/>
    <w:basedOn w:val="Normal"/>
    <w:rsid w:val="002863EE"/>
    <w:pPr>
      <w:spacing w:before="100" w:beforeAutospacing="1" w:after="100" w:afterAutospacing="1"/>
      <w:jc w:val="right"/>
    </w:pPr>
    <w:rPr>
      <w:rFonts w:ascii="Arial Unicode MS" w:eastAsia="Arial Unicode MS" w:hAnsi="Arial Unicode MS" w:cs="Arial Unicode MS"/>
      <w:sz w:val="24"/>
      <w:szCs w:val="24"/>
    </w:rPr>
  </w:style>
</w:styles>
</file>

<file path=word/webSettings.xml><?xml version="1.0" encoding="utf-8"?>
<w:webSettings xmlns:r="http://schemas.openxmlformats.org/officeDocument/2006/relationships" xmlns:w="http://schemas.openxmlformats.org/wordprocessingml/2006/main">
  <w:divs>
    <w:div w:id="156969320">
      <w:bodyDiv w:val="1"/>
      <w:marLeft w:val="0"/>
      <w:marRight w:val="0"/>
      <w:marTop w:val="0"/>
      <w:marBottom w:val="0"/>
      <w:divBdr>
        <w:top w:val="none" w:sz="0" w:space="0" w:color="auto"/>
        <w:left w:val="none" w:sz="0" w:space="0" w:color="auto"/>
        <w:bottom w:val="none" w:sz="0" w:space="0" w:color="auto"/>
        <w:right w:val="none" w:sz="0" w:space="0" w:color="auto"/>
      </w:divBdr>
    </w:div>
    <w:div w:id="309098094">
      <w:bodyDiv w:val="1"/>
      <w:marLeft w:val="0"/>
      <w:marRight w:val="0"/>
      <w:marTop w:val="0"/>
      <w:marBottom w:val="0"/>
      <w:divBdr>
        <w:top w:val="none" w:sz="0" w:space="0" w:color="auto"/>
        <w:left w:val="none" w:sz="0" w:space="0" w:color="auto"/>
        <w:bottom w:val="none" w:sz="0" w:space="0" w:color="auto"/>
        <w:right w:val="none" w:sz="0" w:space="0" w:color="auto"/>
      </w:divBdr>
    </w:div>
    <w:div w:id="471598291">
      <w:bodyDiv w:val="1"/>
      <w:marLeft w:val="0"/>
      <w:marRight w:val="0"/>
      <w:marTop w:val="0"/>
      <w:marBottom w:val="0"/>
      <w:divBdr>
        <w:top w:val="none" w:sz="0" w:space="0" w:color="auto"/>
        <w:left w:val="none" w:sz="0" w:space="0" w:color="auto"/>
        <w:bottom w:val="none" w:sz="0" w:space="0" w:color="auto"/>
        <w:right w:val="none" w:sz="0" w:space="0" w:color="auto"/>
      </w:divBdr>
    </w:div>
    <w:div w:id="553080085">
      <w:bodyDiv w:val="1"/>
      <w:marLeft w:val="0"/>
      <w:marRight w:val="0"/>
      <w:marTop w:val="0"/>
      <w:marBottom w:val="0"/>
      <w:divBdr>
        <w:top w:val="none" w:sz="0" w:space="0" w:color="auto"/>
        <w:left w:val="none" w:sz="0" w:space="0" w:color="auto"/>
        <w:bottom w:val="none" w:sz="0" w:space="0" w:color="auto"/>
        <w:right w:val="none" w:sz="0" w:space="0" w:color="auto"/>
      </w:divBdr>
    </w:div>
    <w:div w:id="670832493">
      <w:bodyDiv w:val="1"/>
      <w:marLeft w:val="0"/>
      <w:marRight w:val="0"/>
      <w:marTop w:val="0"/>
      <w:marBottom w:val="0"/>
      <w:divBdr>
        <w:top w:val="none" w:sz="0" w:space="0" w:color="auto"/>
        <w:left w:val="none" w:sz="0" w:space="0" w:color="auto"/>
        <w:bottom w:val="none" w:sz="0" w:space="0" w:color="auto"/>
        <w:right w:val="none" w:sz="0" w:space="0" w:color="auto"/>
      </w:divBdr>
      <w:divsChild>
        <w:div w:id="218591658">
          <w:marLeft w:val="720"/>
          <w:marRight w:val="0"/>
          <w:marTop w:val="115"/>
          <w:marBottom w:val="0"/>
          <w:divBdr>
            <w:top w:val="none" w:sz="0" w:space="0" w:color="auto"/>
            <w:left w:val="none" w:sz="0" w:space="0" w:color="auto"/>
            <w:bottom w:val="none" w:sz="0" w:space="0" w:color="auto"/>
            <w:right w:val="none" w:sz="0" w:space="0" w:color="auto"/>
          </w:divBdr>
        </w:div>
      </w:divsChild>
    </w:div>
    <w:div w:id="825433241">
      <w:bodyDiv w:val="1"/>
      <w:marLeft w:val="0"/>
      <w:marRight w:val="0"/>
      <w:marTop w:val="0"/>
      <w:marBottom w:val="0"/>
      <w:divBdr>
        <w:top w:val="none" w:sz="0" w:space="0" w:color="auto"/>
        <w:left w:val="none" w:sz="0" w:space="0" w:color="auto"/>
        <w:bottom w:val="none" w:sz="0" w:space="0" w:color="auto"/>
        <w:right w:val="none" w:sz="0" w:space="0" w:color="auto"/>
      </w:divBdr>
    </w:div>
    <w:div w:id="884490345">
      <w:bodyDiv w:val="1"/>
      <w:marLeft w:val="0"/>
      <w:marRight w:val="0"/>
      <w:marTop w:val="0"/>
      <w:marBottom w:val="0"/>
      <w:divBdr>
        <w:top w:val="none" w:sz="0" w:space="0" w:color="auto"/>
        <w:left w:val="none" w:sz="0" w:space="0" w:color="auto"/>
        <w:bottom w:val="none" w:sz="0" w:space="0" w:color="auto"/>
        <w:right w:val="none" w:sz="0" w:space="0" w:color="auto"/>
      </w:divBdr>
    </w:div>
    <w:div w:id="1116025652">
      <w:bodyDiv w:val="1"/>
      <w:marLeft w:val="0"/>
      <w:marRight w:val="0"/>
      <w:marTop w:val="0"/>
      <w:marBottom w:val="0"/>
      <w:divBdr>
        <w:top w:val="none" w:sz="0" w:space="0" w:color="auto"/>
        <w:left w:val="none" w:sz="0" w:space="0" w:color="auto"/>
        <w:bottom w:val="none" w:sz="0" w:space="0" w:color="auto"/>
        <w:right w:val="none" w:sz="0" w:space="0" w:color="auto"/>
      </w:divBdr>
    </w:div>
    <w:div w:id="1175388432">
      <w:bodyDiv w:val="1"/>
      <w:marLeft w:val="0"/>
      <w:marRight w:val="0"/>
      <w:marTop w:val="0"/>
      <w:marBottom w:val="0"/>
      <w:divBdr>
        <w:top w:val="none" w:sz="0" w:space="0" w:color="auto"/>
        <w:left w:val="none" w:sz="0" w:space="0" w:color="auto"/>
        <w:bottom w:val="none" w:sz="0" w:space="0" w:color="auto"/>
        <w:right w:val="none" w:sz="0" w:space="0" w:color="auto"/>
      </w:divBdr>
    </w:div>
    <w:div w:id="1185747220">
      <w:bodyDiv w:val="1"/>
      <w:marLeft w:val="0"/>
      <w:marRight w:val="0"/>
      <w:marTop w:val="0"/>
      <w:marBottom w:val="0"/>
      <w:divBdr>
        <w:top w:val="none" w:sz="0" w:space="0" w:color="auto"/>
        <w:left w:val="none" w:sz="0" w:space="0" w:color="auto"/>
        <w:bottom w:val="none" w:sz="0" w:space="0" w:color="auto"/>
        <w:right w:val="none" w:sz="0" w:space="0" w:color="auto"/>
      </w:divBdr>
    </w:div>
    <w:div w:id="1196306728">
      <w:bodyDiv w:val="1"/>
      <w:marLeft w:val="0"/>
      <w:marRight w:val="0"/>
      <w:marTop w:val="0"/>
      <w:marBottom w:val="0"/>
      <w:divBdr>
        <w:top w:val="none" w:sz="0" w:space="0" w:color="auto"/>
        <w:left w:val="none" w:sz="0" w:space="0" w:color="auto"/>
        <w:bottom w:val="none" w:sz="0" w:space="0" w:color="auto"/>
        <w:right w:val="none" w:sz="0" w:space="0" w:color="auto"/>
      </w:divBdr>
    </w:div>
    <w:div w:id="1540897908">
      <w:bodyDiv w:val="1"/>
      <w:marLeft w:val="0"/>
      <w:marRight w:val="0"/>
      <w:marTop w:val="0"/>
      <w:marBottom w:val="0"/>
      <w:divBdr>
        <w:top w:val="none" w:sz="0" w:space="0" w:color="auto"/>
        <w:left w:val="none" w:sz="0" w:space="0" w:color="auto"/>
        <w:bottom w:val="none" w:sz="0" w:space="0" w:color="auto"/>
        <w:right w:val="none" w:sz="0" w:space="0" w:color="auto"/>
      </w:divBdr>
    </w:div>
    <w:div w:id="1570387341">
      <w:bodyDiv w:val="1"/>
      <w:marLeft w:val="0"/>
      <w:marRight w:val="0"/>
      <w:marTop w:val="0"/>
      <w:marBottom w:val="0"/>
      <w:divBdr>
        <w:top w:val="none" w:sz="0" w:space="0" w:color="auto"/>
        <w:left w:val="none" w:sz="0" w:space="0" w:color="auto"/>
        <w:bottom w:val="none" w:sz="0" w:space="0" w:color="auto"/>
        <w:right w:val="none" w:sz="0" w:space="0" w:color="auto"/>
      </w:divBdr>
    </w:div>
    <w:div w:id="1706053704">
      <w:bodyDiv w:val="1"/>
      <w:marLeft w:val="0"/>
      <w:marRight w:val="0"/>
      <w:marTop w:val="0"/>
      <w:marBottom w:val="0"/>
      <w:divBdr>
        <w:top w:val="none" w:sz="0" w:space="0" w:color="auto"/>
        <w:left w:val="none" w:sz="0" w:space="0" w:color="auto"/>
        <w:bottom w:val="none" w:sz="0" w:space="0" w:color="auto"/>
        <w:right w:val="none" w:sz="0" w:space="0" w:color="auto"/>
      </w:divBdr>
    </w:div>
    <w:div w:id="1766611348">
      <w:bodyDiv w:val="1"/>
      <w:marLeft w:val="0"/>
      <w:marRight w:val="0"/>
      <w:marTop w:val="0"/>
      <w:marBottom w:val="0"/>
      <w:divBdr>
        <w:top w:val="none" w:sz="0" w:space="0" w:color="auto"/>
        <w:left w:val="none" w:sz="0" w:space="0" w:color="auto"/>
        <w:bottom w:val="none" w:sz="0" w:space="0" w:color="auto"/>
        <w:right w:val="none" w:sz="0" w:space="0" w:color="auto"/>
      </w:divBdr>
    </w:div>
    <w:div w:id="191485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~wd07.tmp</Template>
  <TotalTime>43</TotalTime>
  <Pages>38</Pages>
  <Words>9213</Words>
  <Characters>50677</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AVISO DE CONVOCATORIA</vt:lpstr>
    </vt:vector>
  </TitlesOfParts>
  <Company>FN</Company>
  <LinksUpToDate>false</LinksUpToDate>
  <CharactersWithSpaces>59771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CONVOCATORIA</dc:title>
  <dc:subject/>
  <dc:creator>fmapelli</dc:creator>
  <cp:keywords/>
  <dc:description/>
  <cp:lastModifiedBy>vflores</cp:lastModifiedBy>
  <cp:revision>4</cp:revision>
  <cp:lastPrinted>2011-06-28T21:51:00Z</cp:lastPrinted>
  <dcterms:created xsi:type="dcterms:W3CDTF">2011-06-24T17:05:00Z</dcterms:created>
  <dcterms:modified xsi:type="dcterms:W3CDTF">2011-06-28T21:51:00Z</dcterms:modified>
</cp:coreProperties>
</file>